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569CB" w14:textId="43AA7D71" w:rsidR="00E506B3" w:rsidRPr="002F3665" w:rsidRDefault="00896496" w:rsidP="00E506B3">
      <w:pPr>
        <w:shd w:val="clear" w:color="auto" w:fill="FFFFFF"/>
        <w:jc w:val="center"/>
        <w:rPr>
          <w:b/>
          <w:bCs/>
          <w:sz w:val="28"/>
          <w:szCs w:val="28"/>
        </w:rPr>
      </w:pPr>
      <w:r>
        <w:rPr>
          <w:b/>
          <w:bCs/>
          <w:sz w:val="28"/>
          <w:szCs w:val="28"/>
        </w:rPr>
        <w:br w:type="textWrapping" w:clear="all"/>
      </w:r>
    </w:p>
    <w:p w14:paraId="24E854A2" w14:textId="77777777" w:rsidR="00E506B3" w:rsidRDefault="00E506B3" w:rsidP="00E506B3">
      <w:pPr>
        <w:shd w:val="clear" w:color="auto" w:fill="FFFFFF"/>
        <w:jc w:val="center"/>
        <w:rPr>
          <w:b/>
          <w:bCs/>
          <w:sz w:val="28"/>
          <w:szCs w:val="28"/>
        </w:rPr>
      </w:pPr>
    </w:p>
    <w:p w14:paraId="59974D99" w14:textId="77777777" w:rsidR="00635C30" w:rsidRDefault="00635C30" w:rsidP="00E506B3">
      <w:pPr>
        <w:shd w:val="clear" w:color="auto" w:fill="FFFFFF"/>
        <w:jc w:val="center"/>
        <w:rPr>
          <w:b/>
          <w:bCs/>
          <w:sz w:val="28"/>
          <w:szCs w:val="28"/>
        </w:rPr>
      </w:pPr>
    </w:p>
    <w:p w14:paraId="1C88B9AE" w14:textId="77777777" w:rsidR="00635C30" w:rsidRPr="002F3665" w:rsidRDefault="00635C30" w:rsidP="00E506B3">
      <w:pPr>
        <w:shd w:val="clear" w:color="auto" w:fill="FFFFFF"/>
        <w:jc w:val="center"/>
        <w:rPr>
          <w:b/>
          <w:bCs/>
          <w:sz w:val="28"/>
          <w:szCs w:val="28"/>
        </w:rPr>
      </w:pPr>
    </w:p>
    <w:p w14:paraId="44480C8C" w14:textId="77777777" w:rsidR="00E506B3" w:rsidRPr="002F3665" w:rsidRDefault="00E506B3" w:rsidP="00E506B3">
      <w:pPr>
        <w:shd w:val="clear" w:color="auto" w:fill="FFFFFF"/>
        <w:jc w:val="center"/>
        <w:rPr>
          <w:b/>
          <w:bCs/>
          <w:sz w:val="28"/>
          <w:szCs w:val="28"/>
        </w:rPr>
      </w:pPr>
    </w:p>
    <w:p w14:paraId="1B162383" w14:textId="77777777" w:rsidR="00E506B3" w:rsidRPr="00E766AB" w:rsidRDefault="00E506B3" w:rsidP="00E506B3">
      <w:pPr>
        <w:shd w:val="clear" w:color="auto" w:fill="FFFFFF"/>
        <w:jc w:val="center"/>
        <w:rPr>
          <w:b/>
          <w:bCs/>
          <w:sz w:val="32"/>
          <w:szCs w:val="32"/>
        </w:rPr>
      </w:pPr>
    </w:p>
    <w:p w14:paraId="3B5D2B76" w14:textId="77777777" w:rsidR="00E506B3" w:rsidRPr="00E766AB" w:rsidRDefault="00E506B3" w:rsidP="00E506B3">
      <w:pPr>
        <w:shd w:val="clear" w:color="auto" w:fill="FFFFFF"/>
        <w:jc w:val="center"/>
        <w:rPr>
          <w:b/>
          <w:bCs/>
          <w:sz w:val="32"/>
          <w:szCs w:val="32"/>
        </w:rPr>
      </w:pPr>
      <w:r w:rsidRPr="00E766AB">
        <w:rPr>
          <w:b/>
          <w:bCs/>
          <w:sz w:val="32"/>
          <w:szCs w:val="32"/>
        </w:rPr>
        <w:t xml:space="preserve">СТАТУТ </w:t>
      </w:r>
    </w:p>
    <w:p w14:paraId="1473A240" w14:textId="77777777" w:rsidR="00E766AB" w:rsidRDefault="005C2E88" w:rsidP="00E506B3">
      <w:pPr>
        <w:shd w:val="clear" w:color="auto" w:fill="FFFFFF"/>
        <w:jc w:val="center"/>
        <w:rPr>
          <w:b/>
          <w:bCs/>
          <w:sz w:val="32"/>
          <w:szCs w:val="32"/>
        </w:rPr>
      </w:pPr>
      <w:r w:rsidRPr="00E766AB">
        <w:rPr>
          <w:b/>
          <w:bCs/>
          <w:sz w:val="32"/>
          <w:szCs w:val="32"/>
        </w:rPr>
        <w:t xml:space="preserve">МОГИЛІВ-ПОДІЛЬСЬКОЇ МІСЬКОЇ </w:t>
      </w:r>
    </w:p>
    <w:p w14:paraId="005923AA" w14:textId="2524EBB7" w:rsidR="00E506B3" w:rsidRPr="00E766AB" w:rsidRDefault="00E506B3" w:rsidP="00E506B3">
      <w:pPr>
        <w:shd w:val="clear" w:color="auto" w:fill="FFFFFF"/>
        <w:jc w:val="center"/>
        <w:rPr>
          <w:b/>
          <w:bCs/>
          <w:sz w:val="32"/>
          <w:szCs w:val="32"/>
        </w:rPr>
      </w:pPr>
      <w:r w:rsidRPr="00E766AB">
        <w:rPr>
          <w:b/>
          <w:bCs/>
          <w:sz w:val="32"/>
          <w:szCs w:val="32"/>
        </w:rPr>
        <w:t xml:space="preserve">ТЕРИТОРІАЛЬНОЇ ГРОМАДИ </w:t>
      </w:r>
    </w:p>
    <w:p w14:paraId="76B9E368" w14:textId="77777777" w:rsidR="00E506B3" w:rsidRPr="00E766AB" w:rsidRDefault="00E506B3" w:rsidP="00E506B3">
      <w:pPr>
        <w:shd w:val="clear" w:color="auto" w:fill="FFFFFF"/>
        <w:jc w:val="center"/>
        <w:rPr>
          <w:bCs/>
          <w:sz w:val="32"/>
          <w:szCs w:val="32"/>
        </w:rPr>
      </w:pPr>
    </w:p>
    <w:p w14:paraId="545604E4" w14:textId="77777777" w:rsidR="00E506B3" w:rsidRPr="00E766AB" w:rsidRDefault="00E506B3" w:rsidP="00E506B3">
      <w:pPr>
        <w:shd w:val="clear" w:color="auto" w:fill="FFFFFF"/>
        <w:jc w:val="center"/>
        <w:rPr>
          <w:bCs/>
          <w:sz w:val="32"/>
          <w:szCs w:val="32"/>
        </w:rPr>
      </w:pPr>
    </w:p>
    <w:p w14:paraId="03068DA7" w14:textId="77777777" w:rsidR="00E506B3" w:rsidRPr="002F3665" w:rsidRDefault="00E506B3" w:rsidP="00E506B3">
      <w:pPr>
        <w:shd w:val="clear" w:color="auto" w:fill="FFFFFF"/>
        <w:jc w:val="center"/>
        <w:rPr>
          <w:bCs/>
          <w:sz w:val="28"/>
          <w:szCs w:val="28"/>
        </w:rPr>
      </w:pPr>
    </w:p>
    <w:p w14:paraId="2D74E595" w14:textId="77777777" w:rsidR="00E506B3" w:rsidRPr="002F3665" w:rsidRDefault="00E506B3" w:rsidP="00E506B3">
      <w:pPr>
        <w:shd w:val="clear" w:color="auto" w:fill="FFFFFF"/>
        <w:jc w:val="center"/>
        <w:rPr>
          <w:bCs/>
          <w:sz w:val="28"/>
          <w:szCs w:val="28"/>
        </w:rPr>
      </w:pPr>
    </w:p>
    <w:p w14:paraId="78985B85" w14:textId="77777777" w:rsidR="00E506B3" w:rsidRPr="002F3665" w:rsidRDefault="00E506B3" w:rsidP="00E506B3">
      <w:pPr>
        <w:shd w:val="clear" w:color="auto" w:fill="FFFFFF"/>
        <w:jc w:val="center"/>
        <w:rPr>
          <w:bCs/>
          <w:sz w:val="28"/>
          <w:szCs w:val="28"/>
        </w:rPr>
      </w:pPr>
    </w:p>
    <w:p w14:paraId="07FBFEB9" w14:textId="77777777" w:rsidR="00E506B3" w:rsidRPr="002F3665" w:rsidRDefault="00E506B3" w:rsidP="00E506B3">
      <w:pPr>
        <w:shd w:val="clear" w:color="auto" w:fill="FFFFFF"/>
        <w:jc w:val="center"/>
        <w:rPr>
          <w:bCs/>
          <w:sz w:val="28"/>
          <w:szCs w:val="28"/>
        </w:rPr>
      </w:pPr>
    </w:p>
    <w:p w14:paraId="6967A6FE" w14:textId="77777777" w:rsidR="00E506B3" w:rsidRPr="002F3665" w:rsidRDefault="00E506B3" w:rsidP="00E506B3">
      <w:pPr>
        <w:shd w:val="clear" w:color="auto" w:fill="FFFFFF"/>
        <w:jc w:val="center"/>
        <w:rPr>
          <w:bCs/>
          <w:sz w:val="28"/>
          <w:szCs w:val="28"/>
        </w:rPr>
      </w:pPr>
    </w:p>
    <w:p w14:paraId="487E496C" w14:textId="77777777" w:rsidR="00E506B3" w:rsidRPr="002F3665" w:rsidRDefault="00E506B3" w:rsidP="00E506B3">
      <w:pPr>
        <w:shd w:val="clear" w:color="auto" w:fill="FFFFFF"/>
        <w:jc w:val="center"/>
        <w:rPr>
          <w:bCs/>
          <w:sz w:val="28"/>
          <w:szCs w:val="28"/>
        </w:rPr>
      </w:pPr>
    </w:p>
    <w:p w14:paraId="2FD38456" w14:textId="77777777" w:rsidR="00E506B3" w:rsidRPr="002F3665" w:rsidRDefault="00E506B3" w:rsidP="00E506B3">
      <w:pPr>
        <w:shd w:val="clear" w:color="auto" w:fill="FFFFFF"/>
        <w:jc w:val="center"/>
        <w:rPr>
          <w:bCs/>
          <w:sz w:val="28"/>
          <w:szCs w:val="28"/>
        </w:rPr>
      </w:pPr>
    </w:p>
    <w:p w14:paraId="60889163" w14:textId="77777777" w:rsidR="00E506B3" w:rsidRPr="002F3665" w:rsidRDefault="00E506B3" w:rsidP="00E506B3">
      <w:pPr>
        <w:shd w:val="clear" w:color="auto" w:fill="FFFFFF"/>
        <w:jc w:val="center"/>
        <w:rPr>
          <w:bCs/>
          <w:sz w:val="28"/>
          <w:szCs w:val="28"/>
        </w:rPr>
      </w:pPr>
    </w:p>
    <w:p w14:paraId="723E5B01" w14:textId="77777777" w:rsidR="00E506B3" w:rsidRPr="002F3665" w:rsidRDefault="00E506B3" w:rsidP="00E506B3">
      <w:pPr>
        <w:shd w:val="clear" w:color="auto" w:fill="FFFFFF"/>
        <w:jc w:val="center"/>
        <w:rPr>
          <w:bCs/>
          <w:sz w:val="28"/>
          <w:szCs w:val="28"/>
        </w:rPr>
      </w:pPr>
    </w:p>
    <w:p w14:paraId="5D361F9C" w14:textId="77777777" w:rsidR="00E506B3" w:rsidRPr="002F3665" w:rsidRDefault="00E506B3" w:rsidP="00E506B3">
      <w:pPr>
        <w:shd w:val="clear" w:color="auto" w:fill="FFFFFF"/>
        <w:jc w:val="center"/>
        <w:rPr>
          <w:bCs/>
          <w:sz w:val="28"/>
          <w:szCs w:val="28"/>
        </w:rPr>
      </w:pPr>
    </w:p>
    <w:p w14:paraId="00679365" w14:textId="77777777" w:rsidR="00E506B3" w:rsidRPr="002F3665" w:rsidRDefault="00E506B3" w:rsidP="00E506B3">
      <w:pPr>
        <w:shd w:val="clear" w:color="auto" w:fill="FFFFFF"/>
        <w:jc w:val="center"/>
        <w:rPr>
          <w:bCs/>
          <w:sz w:val="28"/>
          <w:szCs w:val="28"/>
        </w:rPr>
      </w:pPr>
    </w:p>
    <w:p w14:paraId="208E3680" w14:textId="77777777" w:rsidR="00E506B3" w:rsidRPr="002F3665" w:rsidRDefault="00E506B3" w:rsidP="00E506B3">
      <w:pPr>
        <w:shd w:val="clear" w:color="auto" w:fill="FFFFFF"/>
        <w:jc w:val="center"/>
        <w:rPr>
          <w:bCs/>
          <w:sz w:val="28"/>
          <w:szCs w:val="28"/>
        </w:rPr>
      </w:pPr>
    </w:p>
    <w:p w14:paraId="0ACD97CF" w14:textId="77777777" w:rsidR="00E506B3" w:rsidRPr="002F3665" w:rsidRDefault="00E506B3" w:rsidP="00E506B3">
      <w:pPr>
        <w:shd w:val="clear" w:color="auto" w:fill="FFFFFF"/>
        <w:jc w:val="center"/>
        <w:rPr>
          <w:bCs/>
          <w:sz w:val="28"/>
          <w:szCs w:val="28"/>
        </w:rPr>
      </w:pPr>
    </w:p>
    <w:p w14:paraId="0C4590C2" w14:textId="77777777" w:rsidR="00E506B3" w:rsidRPr="002F3665" w:rsidRDefault="00E506B3" w:rsidP="00E506B3">
      <w:pPr>
        <w:shd w:val="clear" w:color="auto" w:fill="FFFFFF"/>
        <w:jc w:val="center"/>
        <w:rPr>
          <w:bCs/>
          <w:sz w:val="28"/>
          <w:szCs w:val="28"/>
        </w:rPr>
      </w:pPr>
    </w:p>
    <w:p w14:paraId="63CF0A90" w14:textId="77777777" w:rsidR="00E506B3" w:rsidRDefault="00E506B3" w:rsidP="00E506B3">
      <w:pPr>
        <w:shd w:val="clear" w:color="auto" w:fill="FFFFFF"/>
        <w:jc w:val="center"/>
        <w:rPr>
          <w:bCs/>
          <w:sz w:val="28"/>
          <w:szCs w:val="28"/>
        </w:rPr>
      </w:pPr>
    </w:p>
    <w:p w14:paraId="18D516F9" w14:textId="77777777" w:rsidR="00E506B3" w:rsidRDefault="00E506B3" w:rsidP="00E506B3">
      <w:pPr>
        <w:shd w:val="clear" w:color="auto" w:fill="FFFFFF"/>
        <w:jc w:val="center"/>
        <w:rPr>
          <w:bCs/>
          <w:sz w:val="28"/>
          <w:szCs w:val="28"/>
        </w:rPr>
      </w:pPr>
    </w:p>
    <w:p w14:paraId="41DF0E12" w14:textId="77777777" w:rsidR="00E506B3" w:rsidRDefault="00E506B3" w:rsidP="00E506B3">
      <w:pPr>
        <w:shd w:val="clear" w:color="auto" w:fill="FFFFFF"/>
        <w:jc w:val="center"/>
        <w:rPr>
          <w:bCs/>
          <w:sz w:val="28"/>
          <w:szCs w:val="28"/>
        </w:rPr>
      </w:pPr>
    </w:p>
    <w:p w14:paraId="252BAA8C" w14:textId="77777777" w:rsidR="00635C30" w:rsidRDefault="00635C30" w:rsidP="00E506B3">
      <w:pPr>
        <w:shd w:val="clear" w:color="auto" w:fill="FFFFFF"/>
        <w:jc w:val="center"/>
        <w:rPr>
          <w:bCs/>
          <w:sz w:val="28"/>
          <w:szCs w:val="28"/>
        </w:rPr>
      </w:pPr>
    </w:p>
    <w:p w14:paraId="173A86D1" w14:textId="77777777" w:rsidR="00635C30" w:rsidRDefault="00635C30" w:rsidP="00E506B3">
      <w:pPr>
        <w:shd w:val="clear" w:color="auto" w:fill="FFFFFF"/>
        <w:jc w:val="center"/>
        <w:rPr>
          <w:bCs/>
          <w:sz w:val="28"/>
          <w:szCs w:val="28"/>
        </w:rPr>
      </w:pPr>
    </w:p>
    <w:p w14:paraId="651C86D7" w14:textId="7FAE654E" w:rsidR="00543B07" w:rsidRDefault="00543B07" w:rsidP="00110D83">
      <w:pPr>
        <w:shd w:val="clear" w:color="auto" w:fill="FFFFFF"/>
        <w:rPr>
          <w:bCs/>
          <w:sz w:val="28"/>
          <w:szCs w:val="28"/>
        </w:rPr>
      </w:pPr>
    </w:p>
    <w:p w14:paraId="476E44F7" w14:textId="77777777" w:rsidR="00717AA8" w:rsidRDefault="00717AA8" w:rsidP="00110D83">
      <w:pPr>
        <w:shd w:val="clear" w:color="auto" w:fill="FFFFFF"/>
        <w:rPr>
          <w:bCs/>
          <w:sz w:val="28"/>
          <w:szCs w:val="28"/>
        </w:rPr>
      </w:pPr>
    </w:p>
    <w:p w14:paraId="6C589C35" w14:textId="77777777" w:rsidR="00717AA8" w:rsidRDefault="00717AA8" w:rsidP="00110D83">
      <w:pPr>
        <w:shd w:val="clear" w:color="auto" w:fill="FFFFFF"/>
        <w:rPr>
          <w:bCs/>
          <w:sz w:val="28"/>
          <w:szCs w:val="28"/>
        </w:rPr>
      </w:pPr>
    </w:p>
    <w:p w14:paraId="1E6D8D59" w14:textId="77777777" w:rsidR="00717AA8" w:rsidRDefault="00717AA8" w:rsidP="00110D83">
      <w:pPr>
        <w:shd w:val="clear" w:color="auto" w:fill="FFFFFF"/>
        <w:rPr>
          <w:bCs/>
          <w:sz w:val="28"/>
          <w:szCs w:val="28"/>
        </w:rPr>
      </w:pPr>
    </w:p>
    <w:p w14:paraId="6BD45EFA" w14:textId="77777777" w:rsidR="00717AA8" w:rsidRDefault="00717AA8" w:rsidP="00110D83">
      <w:pPr>
        <w:shd w:val="clear" w:color="auto" w:fill="FFFFFF"/>
        <w:rPr>
          <w:bCs/>
          <w:sz w:val="28"/>
          <w:szCs w:val="28"/>
        </w:rPr>
      </w:pPr>
    </w:p>
    <w:p w14:paraId="4D4CA03E" w14:textId="77777777" w:rsidR="00717AA8" w:rsidRDefault="00717AA8" w:rsidP="00110D83">
      <w:pPr>
        <w:shd w:val="clear" w:color="auto" w:fill="FFFFFF"/>
        <w:rPr>
          <w:bCs/>
          <w:sz w:val="28"/>
          <w:szCs w:val="28"/>
        </w:rPr>
      </w:pPr>
    </w:p>
    <w:p w14:paraId="0FAC5B72" w14:textId="77777777" w:rsidR="00717AA8" w:rsidRDefault="00717AA8" w:rsidP="00110D83">
      <w:pPr>
        <w:shd w:val="clear" w:color="auto" w:fill="FFFFFF"/>
        <w:rPr>
          <w:bCs/>
          <w:sz w:val="28"/>
          <w:szCs w:val="28"/>
        </w:rPr>
      </w:pPr>
    </w:p>
    <w:p w14:paraId="623CCD9F" w14:textId="77777777" w:rsidR="00717AA8" w:rsidRDefault="00717AA8" w:rsidP="00110D83">
      <w:pPr>
        <w:shd w:val="clear" w:color="auto" w:fill="FFFFFF"/>
        <w:rPr>
          <w:bCs/>
          <w:sz w:val="28"/>
          <w:szCs w:val="28"/>
        </w:rPr>
      </w:pPr>
    </w:p>
    <w:p w14:paraId="51A94938" w14:textId="77777777" w:rsidR="00717AA8" w:rsidRDefault="00717AA8" w:rsidP="00110D83">
      <w:pPr>
        <w:shd w:val="clear" w:color="auto" w:fill="FFFFFF"/>
        <w:rPr>
          <w:bCs/>
          <w:sz w:val="28"/>
          <w:szCs w:val="28"/>
        </w:rPr>
      </w:pPr>
    </w:p>
    <w:p w14:paraId="666AB7DE" w14:textId="77777777" w:rsidR="00717AA8" w:rsidRDefault="00717AA8" w:rsidP="00110D83">
      <w:pPr>
        <w:shd w:val="clear" w:color="auto" w:fill="FFFFFF"/>
        <w:rPr>
          <w:bCs/>
          <w:sz w:val="28"/>
          <w:szCs w:val="28"/>
        </w:rPr>
      </w:pPr>
    </w:p>
    <w:p w14:paraId="271CA747" w14:textId="77777777" w:rsidR="00717AA8" w:rsidRDefault="00717AA8" w:rsidP="00110D83">
      <w:pPr>
        <w:shd w:val="clear" w:color="auto" w:fill="FFFFFF"/>
        <w:rPr>
          <w:bCs/>
          <w:sz w:val="28"/>
          <w:szCs w:val="28"/>
        </w:rPr>
      </w:pPr>
    </w:p>
    <w:p w14:paraId="60716150" w14:textId="77777777" w:rsidR="00110D83" w:rsidRDefault="00110D83" w:rsidP="00110D83">
      <w:pPr>
        <w:shd w:val="clear" w:color="auto" w:fill="FFFFFF"/>
        <w:rPr>
          <w:bCs/>
          <w:sz w:val="28"/>
          <w:szCs w:val="28"/>
        </w:rPr>
      </w:pPr>
    </w:p>
    <w:p w14:paraId="70545598" w14:textId="77777777" w:rsidR="00E506B3" w:rsidRPr="002F3665" w:rsidRDefault="00E506B3" w:rsidP="00E506B3">
      <w:pPr>
        <w:shd w:val="clear" w:color="auto" w:fill="FFFFFF"/>
        <w:jc w:val="center"/>
        <w:rPr>
          <w:bCs/>
          <w:sz w:val="28"/>
          <w:szCs w:val="28"/>
        </w:rPr>
      </w:pPr>
    </w:p>
    <w:p w14:paraId="6E649A1B" w14:textId="5EE66A72" w:rsidR="00E506B3" w:rsidRDefault="005C2E88" w:rsidP="00E506B3">
      <w:pPr>
        <w:shd w:val="clear" w:color="auto" w:fill="FFFFFF"/>
        <w:jc w:val="center"/>
        <w:rPr>
          <w:bCs/>
          <w:sz w:val="28"/>
          <w:szCs w:val="28"/>
        </w:rPr>
      </w:pPr>
      <w:r>
        <w:rPr>
          <w:bCs/>
          <w:sz w:val="28"/>
          <w:szCs w:val="28"/>
        </w:rPr>
        <w:t>м</w:t>
      </w:r>
      <w:r w:rsidR="00E506B3" w:rsidRPr="002F3665">
        <w:rPr>
          <w:bCs/>
          <w:sz w:val="28"/>
          <w:szCs w:val="28"/>
        </w:rPr>
        <w:t xml:space="preserve">. </w:t>
      </w:r>
      <w:r>
        <w:rPr>
          <w:bCs/>
          <w:sz w:val="28"/>
          <w:szCs w:val="28"/>
        </w:rPr>
        <w:t>Могилів-Подільський</w:t>
      </w:r>
    </w:p>
    <w:p w14:paraId="488E729A" w14:textId="041F108F" w:rsidR="005C2E88" w:rsidRPr="002F3665" w:rsidRDefault="005C2E88" w:rsidP="00E506B3">
      <w:pPr>
        <w:shd w:val="clear" w:color="auto" w:fill="FFFFFF"/>
        <w:jc w:val="center"/>
        <w:rPr>
          <w:b/>
          <w:bCs/>
          <w:sz w:val="28"/>
          <w:szCs w:val="28"/>
        </w:rPr>
      </w:pPr>
      <w:r>
        <w:rPr>
          <w:bCs/>
          <w:sz w:val="28"/>
          <w:szCs w:val="28"/>
        </w:rPr>
        <w:t>2024</w:t>
      </w:r>
    </w:p>
    <w:p w14:paraId="26B6543A" w14:textId="77777777" w:rsidR="00DF0B35" w:rsidRDefault="00DF0B35" w:rsidP="00054802">
      <w:pPr>
        <w:jc w:val="center"/>
        <w:rPr>
          <w:b/>
          <w:sz w:val="28"/>
          <w:szCs w:val="28"/>
        </w:rPr>
      </w:pPr>
    </w:p>
    <w:p w14:paraId="513F84A1" w14:textId="77777777" w:rsidR="00FD59CD" w:rsidRPr="002F3665" w:rsidRDefault="00FD59CD" w:rsidP="00054802">
      <w:pPr>
        <w:jc w:val="center"/>
        <w:rPr>
          <w:b/>
          <w:sz w:val="28"/>
          <w:szCs w:val="28"/>
        </w:rPr>
      </w:pPr>
      <w:r w:rsidRPr="002F3665">
        <w:rPr>
          <w:b/>
          <w:sz w:val="28"/>
          <w:szCs w:val="28"/>
        </w:rPr>
        <w:lastRenderedPageBreak/>
        <w:t>ЗМІСТ</w:t>
      </w:r>
    </w:p>
    <w:p w14:paraId="0CCFEEDB" w14:textId="77777777" w:rsidR="00FD59CD" w:rsidRPr="002F3665" w:rsidRDefault="00FD59CD" w:rsidP="00054802">
      <w:pPr>
        <w:jc w:val="center"/>
        <w:rPr>
          <w:sz w:val="28"/>
          <w:szCs w:val="28"/>
        </w:rPr>
      </w:pPr>
    </w:p>
    <w:tbl>
      <w:tblPr>
        <w:tblW w:w="0" w:type="auto"/>
        <w:tblLook w:val="00A0" w:firstRow="1" w:lastRow="0" w:firstColumn="1" w:lastColumn="0" w:noHBand="0" w:noVBand="0"/>
      </w:tblPr>
      <w:tblGrid>
        <w:gridCol w:w="957"/>
        <w:gridCol w:w="7515"/>
        <w:gridCol w:w="957"/>
      </w:tblGrid>
      <w:tr w:rsidR="00FD59CD" w:rsidRPr="002F3665" w14:paraId="7EC0B4A8" w14:textId="77777777" w:rsidTr="005C2E88">
        <w:trPr>
          <w:cantSplit/>
          <w:trHeight w:val="200"/>
        </w:trPr>
        <w:tc>
          <w:tcPr>
            <w:tcW w:w="8472" w:type="dxa"/>
            <w:gridSpan w:val="2"/>
          </w:tcPr>
          <w:p w14:paraId="200AFD49" w14:textId="77777777" w:rsidR="00FD59CD" w:rsidRPr="008824D2" w:rsidRDefault="00FD59CD" w:rsidP="002F3665">
            <w:pPr>
              <w:rPr>
                <w:b/>
                <w:bCs/>
                <w:sz w:val="28"/>
                <w:szCs w:val="28"/>
              </w:rPr>
            </w:pPr>
            <w:r w:rsidRPr="008824D2">
              <w:rPr>
                <w:b/>
                <w:sz w:val="28"/>
                <w:szCs w:val="28"/>
              </w:rPr>
              <w:t>РОЗДІЛ</w:t>
            </w:r>
            <w:r w:rsidRPr="008824D2">
              <w:rPr>
                <w:b/>
                <w:bCs/>
                <w:sz w:val="28"/>
                <w:szCs w:val="28"/>
              </w:rPr>
              <w:t xml:space="preserve"> І. ЗАГАЛЬНІ ПОЛОЖЕННЯ</w:t>
            </w:r>
          </w:p>
        </w:tc>
        <w:tc>
          <w:tcPr>
            <w:tcW w:w="957" w:type="dxa"/>
            <w:vAlign w:val="center"/>
          </w:tcPr>
          <w:p w14:paraId="60A3960F" w14:textId="77777777" w:rsidR="00FD59CD" w:rsidRPr="002F3665" w:rsidRDefault="00FD59CD" w:rsidP="00054802">
            <w:pPr>
              <w:jc w:val="center"/>
              <w:rPr>
                <w:b/>
                <w:sz w:val="28"/>
                <w:szCs w:val="28"/>
              </w:rPr>
            </w:pPr>
          </w:p>
        </w:tc>
      </w:tr>
      <w:tr w:rsidR="00FD59CD" w:rsidRPr="002F3665" w14:paraId="7D008F45" w14:textId="77777777" w:rsidTr="005C2E88">
        <w:trPr>
          <w:cantSplit/>
          <w:trHeight w:val="317"/>
        </w:trPr>
        <w:tc>
          <w:tcPr>
            <w:tcW w:w="8472" w:type="dxa"/>
            <w:gridSpan w:val="2"/>
          </w:tcPr>
          <w:p w14:paraId="41DF90DC" w14:textId="6D8A4E1B" w:rsidR="00FD59CD" w:rsidRPr="002F3665" w:rsidRDefault="00FD59CD" w:rsidP="008824D2">
            <w:pPr>
              <w:rPr>
                <w:bCs/>
                <w:sz w:val="28"/>
                <w:szCs w:val="28"/>
              </w:rPr>
            </w:pPr>
            <w:r w:rsidRPr="002F3665">
              <w:rPr>
                <w:bCs/>
                <w:sz w:val="28"/>
                <w:szCs w:val="28"/>
              </w:rPr>
              <w:t xml:space="preserve">Стаття 1. Статут </w:t>
            </w:r>
            <w:r w:rsidR="005C2E88">
              <w:rPr>
                <w:bCs/>
                <w:sz w:val="28"/>
                <w:szCs w:val="28"/>
              </w:rPr>
              <w:t>Могилів-Подільської міської</w:t>
            </w:r>
            <w:r w:rsidRPr="002F3665">
              <w:rPr>
                <w:bCs/>
                <w:sz w:val="28"/>
                <w:szCs w:val="28"/>
              </w:rPr>
              <w:t xml:space="preserve"> територіальної</w:t>
            </w:r>
            <w:r w:rsidR="005C2E88">
              <w:rPr>
                <w:bCs/>
                <w:sz w:val="28"/>
                <w:szCs w:val="28"/>
              </w:rPr>
              <w:t xml:space="preserve"> </w:t>
            </w:r>
            <w:r w:rsidRPr="002F3665">
              <w:rPr>
                <w:bCs/>
                <w:sz w:val="28"/>
                <w:szCs w:val="28"/>
              </w:rPr>
              <w:t>громади</w:t>
            </w:r>
          </w:p>
        </w:tc>
        <w:tc>
          <w:tcPr>
            <w:tcW w:w="957" w:type="dxa"/>
            <w:vAlign w:val="center"/>
          </w:tcPr>
          <w:p w14:paraId="38C51D44" w14:textId="77777777" w:rsidR="00FD59CD" w:rsidRPr="002F3665" w:rsidRDefault="00FD59CD" w:rsidP="00054802">
            <w:pPr>
              <w:jc w:val="center"/>
              <w:rPr>
                <w:b/>
                <w:sz w:val="28"/>
                <w:szCs w:val="28"/>
              </w:rPr>
            </w:pPr>
          </w:p>
        </w:tc>
      </w:tr>
      <w:tr w:rsidR="00FD59CD" w:rsidRPr="002F3665" w14:paraId="1E0AB9A1" w14:textId="77777777" w:rsidTr="005C2E88">
        <w:trPr>
          <w:cantSplit/>
          <w:trHeight w:val="324"/>
        </w:trPr>
        <w:tc>
          <w:tcPr>
            <w:tcW w:w="8472" w:type="dxa"/>
            <w:gridSpan w:val="2"/>
          </w:tcPr>
          <w:p w14:paraId="1985348B" w14:textId="77777777" w:rsidR="00FD59CD" w:rsidRPr="002F3665" w:rsidRDefault="00FD59CD" w:rsidP="008824D2">
            <w:pPr>
              <w:pStyle w:val="a7"/>
              <w:rPr>
                <w:rFonts w:ascii="Times New Roman" w:hAnsi="Times New Roman"/>
                <w:sz w:val="28"/>
                <w:szCs w:val="28"/>
              </w:rPr>
            </w:pPr>
            <w:r w:rsidRPr="002F3665">
              <w:rPr>
                <w:rFonts w:ascii="Times New Roman" w:hAnsi="Times New Roman"/>
                <w:sz w:val="28"/>
                <w:szCs w:val="28"/>
              </w:rPr>
              <w:t>Стаття 2. Символіка територіальної громади</w:t>
            </w:r>
          </w:p>
        </w:tc>
        <w:tc>
          <w:tcPr>
            <w:tcW w:w="957" w:type="dxa"/>
            <w:vAlign w:val="center"/>
          </w:tcPr>
          <w:p w14:paraId="263D7052" w14:textId="77777777" w:rsidR="00FD59CD" w:rsidRPr="002F3665" w:rsidRDefault="00FD59CD" w:rsidP="00054802">
            <w:pPr>
              <w:jc w:val="center"/>
              <w:rPr>
                <w:b/>
                <w:sz w:val="28"/>
                <w:szCs w:val="28"/>
              </w:rPr>
            </w:pPr>
          </w:p>
        </w:tc>
      </w:tr>
      <w:tr w:rsidR="00FD59CD" w:rsidRPr="002F3665" w14:paraId="06AF2481" w14:textId="77777777" w:rsidTr="005C2E88">
        <w:trPr>
          <w:cantSplit/>
          <w:trHeight w:val="408"/>
        </w:trPr>
        <w:tc>
          <w:tcPr>
            <w:tcW w:w="8472" w:type="dxa"/>
            <w:gridSpan w:val="2"/>
          </w:tcPr>
          <w:p w14:paraId="62ECEF2C" w14:textId="0BECFD05" w:rsidR="00FD59CD" w:rsidRPr="008F651D" w:rsidRDefault="00FD59CD" w:rsidP="008824D2">
            <w:pPr>
              <w:rPr>
                <w:bCs/>
                <w:color w:val="000000" w:themeColor="text1"/>
                <w:sz w:val="28"/>
                <w:szCs w:val="28"/>
              </w:rPr>
            </w:pPr>
            <w:r w:rsidRPr="008F651D">
              <w:rPr>
                <w:bCs/>
                <w:color w:val="000000" w:themeColor="text1"/>
                <w:sz w:val="28"/>
                <w:szCs w:val="28"/>
              </w:rPr>
              <w:t xml:space="preserve">Стаття </w:t>
            </w:r>
            <w:r w:rsidR="001F36F6" w:rsidRPr="008F651D">
              <w:rPr>
                <w:bCs/>
                <w:color w:val="000000" w:themeColor="text1"/>
                <w:sz w:val="28"/>
                <w:szCs w:val="28"/>
              </w:rPr>
              <w:t>3</w:t>
            </w:r>
            <w:r w:rsidRPr="008F651D">
              <w:rPr>
                <w:bCs/>
                <w:color w:val="000000" w:themeColor="text1"/>
                <w:sz w:val="28"/>
                <w:szCs w:val="28"/>
              </w:rPr>
              <w:t xml:space="preserve">. </w:t>
            </w:r>
            <w:r w:rsidR="008E1C56" w:rsidRPr="008F651D">
              <w:rPr>
                <w:bCs/>
                <w:color w:val="000000" w:themeColor="text1"/>
                <w:sz w:val="28"/>
                <w:szCs w:val="28"/>
              </w:rPr>
              <w:t>Склад</w:t>
            </w:r>
            <w:r w:rsidRPr="008F651D">
              <w:rPr>
                <w:bCs/>
                <w:color w:val="000000" w:themeColor="text1"/>
                <w:sz w:val="28"/>
                <w:szCs w:val="28"/>
              </w:rPr>
              <w:t xml:space="preserve"> територіальної громади</w:t>
            </w:r>
          </w:p>
          <w:p w14:paraId="36A04C64" w14:textId="4C9C8C93" w:rsidR="00FD59CD" w:rsidRPr="0090551E" w:rsidRDefault="00130481" w:rsidP="008824D2">
            <w:pPr>
              <w:rPr>
                <w:color w:val="FF0000"/>
                <w:sz w:val="28"/>
                <w:szCs w:val="28"/>
              </w:rPr>
            </w:pPr>
            <w:r w:rsidRPr="008F651D">
              <w:rPr>
                <w:color w:val="000000" w:themeColor="text1"/>
                <w:sz w:val="28"/>
                <w:szCs w:val="28"/>
              </w:rPr>
              <w:t>Стаття 4. Почесні відзнаки територіальної громади</w:t>
            </w:r>
          </w:p>
        </w:tc>
        <w:tc>
          <w:tcPr>
            <w:tcW w:w="957" w:type="dxa"/>
            <w:vAlign w:val="center"/>
          </w:tcPr>
          <w:p w14:paraId="3E9F7743" w14:textId="77777777" w:rsidR="00FD59CD" w:rsidRPr="002F3665" w:rsidRDefault="00FD59CD" w:rsidP="00054802">
            <w:pPr>
              <w:jc w:val="center"/>
              <w:rPr>
                <w:b/>
                <w:sz w:val="28"/>
                <w:szCs w:val="28"/>
              </w:rPr>
            </w:pPr>
          </w:p>
        </w:tc>
      </w:tr>
      <w:tr w:rsidR="00FD59CD" w:rsidRPr="002F3665" w14:paraId="0D0905E6" w14:textId="77777777" w:rsidTr="005C2E88">
        <w:trPr>
          <w:cantSplit/>
        </w:trPr>
        <w:tc>
          <w:tcPr>
            <w:tcW w:w="8472" w:type="dxa"/>
            <w:gridSpan w:val="2"/>
          </w:tcPr>
          <w:p w14:paraId="08181034" w14:textId="77777777" w:rsidR="00FD59CD" w:rsidRPr="008824D2" w:rsidRDefault="00FD59CD" w:rsidP="008824D2">
            <w:pPr>
              <w:rPr>
                <w:b/>
                <w:sz w:val="28"/>
                <w:szCs w:val="28"/>
              </w:rPr>
            </w:pPr>
            <w:r w:rsidRPr="008824D2">
              <w:rPr>
                <w:b/>
                <w:sz w:val="28"/>
                <w:szCs w:val="28"/>
              </w:rPr>
              <w:t xml:space="preserve">РОЗДІЛ ІІ. </w:t>
            </w:r>
            <w:r w:rsidR="009A111A" w:rsidRPr="008824D2">
              <w:rPr>
                <w:b/>
                <w:sz w:val="28"/>
                <w:szCs w:val="28"/>
              </w:rPr>
              <w:t xml:space="preserve">ПРАВА, ОБОВ’ЯЗКИ, ГАРАНТІЇ ПРАВ </w:t>
            </w:r>
            <w:r w:rsidRPr="008824D2">
              <w:rPr>
                <w:b/>
                <w:sz w:val="28"/>
                <w:szCs w:val="28"/>
              </w:rPr>
              <w:t>ЖИТЕЛІВ ТЕРИТОРІАЛЬНОЇ ГРОМАДИ У ВИРІШЕННІ ПИТАНЬ МІСЦЕВОГО ЗНАЧЕННЯ</w:t>
            </w:r>
          </w:p>
        </w:tc>
        <w:tc>
          <w:tcPr>
            <w:tcW w:w="957" w:type="dxa"/>
            <w:vAlign w:val="center"/>
          </w:tcPr>
          <w:p w14:paraId="1E325C3B" w14:textId="77777777" w:rsidR="00FD59CD" w:rsidRPr="002F3665" w:rsidRDefault="00FD59CD" w:rsidP="00054802">
            <w:pPr>
              <w:jc w:val="center"/>
              <w:rPr>
                <w:b/>
                <w:sz w:val="28"/>
                <w:szCs w:val="28"/>
              </w:rPr>
            </w:pPr>
          </w:p>
        </w:tc>
      </w:tr>
      <w:tr w:rsidR="00FD59CD" w:rsidRPr="002F3665" w14:paraId="19E9BEB5" w14:textId="77777777" w:rsidTr="005C2E88">
        <w:trPr>
          <w:cantSplit/>
        </w:trPr>
        <w:tc>
          <w:tcPr>
            <w:tcW w:w="8472" w:type="dxa"/>
            <w:gridSpan w:val="2"/>
          </w:tcPr>
          <w:p w14:paraId="2E340074" w14:textId="6E247D76" w:rsidR="00FD59CD" w:rsidRPr="002F3665" w:rsidRDefault="00FD59CD" w:rsidP="008824D2">
            <w:pPr>
              <w:rPr>
                <w:sz w:val="28"/>
                <w:szCs w:val="28"/>
              </w:rPr>
            </w:pPr>
            <w:r w:rsidRPr="002F3665">
              <w:rPr>
                <w:sz w:val="28"/>
                <w:szCs w:val="28"/>
              </w:rPr>
              <w:t xml:space="preserve">Стаття </w:t>
            </w:r>
            <w:r w:rsidR="00CE0BA5">
              <w:rPr>
                <w:sz w:val="28"/>
                <w:szCs w:val="28"/>
              </w:rPr>
              <w:t>5</w:t>
            </w:r>
            <w:r w:rsidRPr="002F3665">
              <w:rPr>
                <w:sz w:val="28"/>
                <w:szCs w:val="28"/>
              </w:rPr>
              <w:t>. Права жителів територіальної громади на участь у вирішенні питань місцевого значення</w:t>
            </w:r>
          </w:p>
        </w:tc>
        <w:tc>
          <w:tcPr>
            <w:tcW w:w="957" w:type="dxa"/>
            <w:vAlign w:val="center"/>
          </w:tcPr>
          <w:p w14:paraId="1C0228F3" w14:textId="77777777" w:rsidR="00FD59CD" w:rsidRPr="002F3665" w:rsidRDefault="00FD59CD" w:rsidP="002F3665">
            <w:pPr>
              <w:rPr>
                <w:b/>
                <w:sz w:val="28"/>
                <w:szCs w:val="28"/>
              </w:rPr>
            </w:pPr>
          </w:p>
        </w:tc>
      </w:tr>
      <w:tr w:rsidR="00FD59CD" w:rsidRPr="002F3665" w14:paraId="559393E4" w14:textId="77777777" w:rsidTr="005C2E88">
        <w:trPr>
          <w:cantSplit/>
        </w:trPr>
        <w:tc>
          <w:tcPr>
            <w:tcW w:w="8472" w:type="dxa"/>
            <w:gridSpan w:val="2"/>
          </w:tcPr>
          <w:p w14:paraId="3745E3B8" w14:textId="2F2FD288" w:rsidR="00FD59CD" w:rsidRPr="002F3665" w:rsidRDefault="00FD59CD" w:rsidP="008824D2">
            <w:pPr>
              <w:rPr>
                <w:sz w:val="28"/>
                <w:szCs w:val="28"/>
              </w:rPr>
            </w:pPr>
            <w:r w:rsidRPr="002F3665">
              <w:rPr>
                <w:sz w:val="28"/>
                <w:szCs w:val="28"/>
              </w:rPr>
              <w:t xml:space="preserve">Стаття </w:t>
            </w:r>
            <w:r w:rsidR="00CE0BA5">
              <w:rPr>
                <w:sz w:val="28"/>
                <w:szCs w:val="28"/>
              </w:rPr>
              <w:t>6</w:t>
            </w:r>
            <w:r w:rsidRPr="002F3665">
              <w:rPr>
                <w:sz w:val="28"/>
                <w:szCs w:val="28"/>
              </w:rPr>
              <w:t>. Обов’язки жителів територіальної громади</w:t>
            </w:r>
          </w:p>
        </w:tc>
        <w:tc>
          <w:tcPr>
            <w:tcW w:w="957" w:type="dxa"/>
            <w:vAlign w:val="center"/>
          </w:tcPr>
          <w:p w14:paraId="0F3DEC01" w14:textId="77777777" w:rsidR="00FD59CD" w:rsidRPr="002F3665" w:rsidRDefault="00FD59CD" w:rsidP="00054802">
            <w:pPr>
              <w:jc w:val="center"/>
              <w:rPr>
                <w:b/>
                <w:sz w:val="28"/>
                <w:szCs w:val="28"/>
              </w:rPr>
            </w:pPr>
          </w:p>
        </w:tc>
      </w:tr>
      <w:tr w:rsidR="00FD59CD" w:rsidRPr="002F3665" w14:paraId="012544A3" w14:textId="77777777" w:rsidTr="005C2E88">
        <w:trPr>
          <w:cantSplit/>
        </w:trPr>
        <w:tc>
          <w:tcPr>
            <w:tcW w:w="8472" w:type="dxa"/>
            <w:gridSpan w:val="2"/>
          </w:tcPr>
          <w:p w14:paraId="199D6E24" w14:textId="6B784AF7" w:rsidR="00FD59CD" w:rsidRPr="002F3665" w:rsidRDefault="00FD59CD" w:rsidP="008824D2">
            <w:pPr>
              <w:rPr>
                <w:sz w:val="28"/>
                <w:szCs w:val="28"/>
              </w:rPr>
            </w:pPr>
            <w:r w:rsidRPr="002F3665">
              <w:rPr>
                <w:sz w:val="28"/>
                <w:szCs w:val="28"/>
              </w:rPr>
              <w:t xml:space="preserve">Стаття </w:t>
            </w:r>
            <w:r w:rsidR="00CE0BA5">
              <w:rPr>
                <w:sz w:val="28"/>
                <w:szCs w:val="28"/>
              </w:rPr>
              <w:t>7</w:t>
            </w:r>
            <w:r w:rsidRPr="002F3665">
              <w:rPr>
                <w:sz w:val="28"/>
                <w:szCs w:val="28"/>
              </w:rPr>
              <w:t>. Гарантії прав жителів територіальної громади</w:t>
            </w:r>
          </w:p>
          <w:p w14:paraId="47972C86" w14:textId="77777777" w:rsidR="00FD59CD" w:rsidRPr="002F3665" w:rsidRDefault="00FD59CD" w:rsidP="008824D2">
            <w:pPr>
              <w:rPr>
                <w:sz w:val="28"/>
                <w:szCs w:val="28"/>
              </w:rPr>
            </w:pPr>
          </w:p>
        </w:tc>
        <w:tc>
          <w:tcPr>
            <w:tcW w:w="957" w:type="dxa"/>
            <w:vAlign w:val="center"/>
          </w:tcPr>
          <w:p w14:paraId="0D93FB88" w14:textId="77777777" w:rsidR="00FD59CD" w:rsidRPr="002F3665" w:rsidRDefault="00FD59CD" w:rsidP="00054802">
            <w:pPr>
              <w:jc w:val="center"/>
              <w:rPr>
                <w:b/>
                <w:sz w:val="28"/>
                <w:szCs w:val="28"/>
              </w:rPr>
            </w:pPr>
          </w:p>
        </w:tc>
      </w:tr>
      <w:tr w:rsidR="00FD59CD" w:rsidRPr="002F3665" w14:paraId="25314C8C" w14:textId="77777777" w:rsidTr="005C2E88">
        <w:trPr>
          <w:cantSplit/>
        </w:trPr>
        <w:tc>
          <w:tcPr>
            <w:tcW w:w="8472" w:type="dxa"/>
            <w:gridSpan w:val="2"/>
          </w:tcPr>
          <w:p w14:paraId="0DC6C57C" w14:textId="77777777" w:rsidR="00FD59CD" w:rsidRPr="008824D2" w:rsidRDefault="00FD59CD" w:rsidP="008824D2">
            <w:pPr>
              <w:rPr>
                <w:b/>
                <w:sz w:val="28"/>
                <w:szCs w:val="28"/>
              </w:rPr>
            </w:pPr>
            <w:r w:rsidRPr="008824D2">
              <w:rPr>
                <w:b/>
                <w:sz w:val="28"/>
                <w:szCs w:val="28"/>
              </w:rPr>
              <w:t>РОЗДІЛ ІІІ. ФОРМИ БЕЗПОСЕРЕДНЬОЇ УЧАСТІ ТЕРИТОРІАЛЬНОЇ ГРОМАДИ У ВИРІШЕННІ ПИТАНЬ МІСЦЕВОГО ЗНАЧЕННЯ</w:t>
            </w:r>
          </w:p>
        </w:tc>
        <w:tc>
          <w:tcPr>
            <w:tcW w:w="957" w:type="dxa"/>
            <w:vAlign w:val="center"/>
          </w:tcPr>
          <w:p w14:paraId="1D92D63B" w14:textId="77777777" w:rsidR="00FD59CD" w:rsidRPr="002F3665" w:rsidRDefault="00FD59CD" w:rsidP="00054802">
            <w:pPr>
              <w:jc w:val="center"/>
              <w:rPr>
                <w:b/>
                <w:sz w:val="28"/>
                <w:szCs w:val="28"/>
              </w:rPr>
            </w:pPr>
          </w:p>
        </w:tc>
      </w:tr>
      <w:tr w:rsidR="00FD59CD" w:rsidRPr="002F3665" w14:paraId="7519E205" w14:textId="77777777" w:rsidTr="005C2E88">
        <w:trPr>
          <w:cantSplit/>
        </w:trPr>
        <w:tc>
          <w:tcPr>
            <w:tcW w:w="8472" w:type="dxa"/>
            <w:gridSpan w:val="2"/>
          </w:tcPr>
          <w:p w14:paraId="6F524E0B" w14:textId="4B9D5921" w:rsidR="00FD59CD" w:rsidRPr="002F3665" w:rsidRDefault="00FD59CD" w:rsidP="008824D2">
            <w:pPr>
              <w:rPr>
                <w:sz w:val="28"/>
                <w:szCs w:val="28"/>
              </w:rPr>
            </w:pPr>
            <w:r w:rsidRPr="002F3665">
              <w:rPr>
                <w:sz w:val="28"/>
                <w:szCs w:val="28"/>
              </w:rPr>
              <w:t xml:space="preserve">Стаття </w:t>
            </w:r>
            <w:r w:rsidR="00CE0BA5">
              <w:rPr>
                <w:sz w:val="28"/>
                <w:szCs w:val="28"/>
              </w:rPr>
              <w:t>8</w:t>
            </w:r>
            <w:r w:rsidRPr="002F3665">
              <w:rPr>
                <w:sz w:val="28"/>
                <w:szCs w:val="28"/>
              </w:rPr>
              <w:t>. Форми безпосередньої участі територіальної громади у вирішенні питань місцевого значення</w:t>
            </w:r>
          </w:p>
        </w:tc>
        <w:tc>
          <w:tcPr>
            <w:tcW w:w="957" w:type="dxa"/>
            <w:vAlign w:val="center"/>
          </w:tcPr>
          <w:p w14:paraId="4388E083" w14:textId="77777777" w:rsidR="00FD59CD" w:rsidRPr="002F3665" w:rsidRDefault="00FD59CD" w:rsidP="00054802">
            <w:pPr>
              <w:jc w:val="center"/>
              <w:rPr>
                <w:b/>
                <w:sz w:val="28"/>
                <w:szCs w:val="28"/>
              </w:rPr>
            </w:pPr>
          </w:p>
        </w:tc>
      </w:tr>
      <w:tr w:rsidR="00FD59CD" w:rsidRPr="002F3665" w14:paraId="7907C668" w14:textId="77777777" w:rsidTr="005C2E88">
        <w:trPr>
          <w:cantSplit/>
        </w:trPr>
        <w:tc>
          <w:tcPr>
            <w:tcW w:w="8472" w:type="dxa"/>
            <w:gridSpan w:val="2"/>
          </w:tcPr>
          <w:p w14:paraId="7D00D140" w14:textId="067251BB" w:rsidR="00FD59CD" w:rsidRPr="002F3665" w:rsidRDefault="00FD59CD" w:rsidP="008824D2">
            <w:pPr>
              <w:rPr>
                <w:sz w:val="28"/>
                <w:szCs w:val="28"/>
              </w:rPr>
            </w:pPr>
            <w:r w:rsidRPr="002F3665">
              <w:rPr>
                <w:sz w:val="28"/>
                <w:szCs w:val="28"/>
              </w:rPr>
              <w:t xml:space="preserve">Стаття </w:t>
            </w:r>
            <w:r w:rsidR="00CE0BA5">
              <w:rPr>
                <w:sz w:val="28"/>
                <w:szCs w:val="28"/>
              </w:rPr>
              <w:t>9</w:t>
            </w:r>
            <w:r w:rsidRPr="002F3665">
              <w:rPr>
                <w:sz w:val="28"/>
                <w:szCs w:val="28"/>
              </w:rPr>
              <w:t xml:space="preserve">. </w:t>
            </w:r>
            <w:r w:rsidR="00AF4BC6" w:rsidRPr="002F3665">
              <w:rPr>
                <w:sz w:val="28"/>
                <w:szCs w:val="28"/>
              </w:rPr>
              <w:t xml:space="preserve">Місцеві </w:t>
            </w:r>
            <w:r w:rsidRPr="002F3665">
              <w:rPr>
                <w:sz w:val="28"/>
                <w:szCs w:val="28"/>
              </w:rPr>
              <w:t>вибори та місцевий референдум</w:t>
            </w:r>
          </w:p>
        </w:tc>
        <w:tc>
          <w:tcPr>
            <w:tcW w:w="957" w:type="dxa"/>
            <w:vAlign w:val="center"/>
          </w:tcPr>
          <w:p w14:paraId="236872C5" w14:textId="77777777" w:rsidR="00FD59CD" w:rsidRPr="002F3665" w:rsidRDefault="00FD59CD" w:rsidP="00054802">
            <w:pPr>
              <w:jc w:val="center"/>
              <w:rPr>
                <w:b/>
                <w:sz w:val="28"/>
                <w:szCs w:val="28"/>
              </w:rPr>
            </w:pPr>
          </w:p>
        </w:tc>
      </w:tr>
      <w:tr w:rsidR="00FD59CD" w:rsidRPr="002F3665" w14:paraId="257EA244" w14:textId="77777777" w:rsidTr="005C2E88">
        <w:trPr>
          <w:cantSplit/>
        </w:trPr>
        <w:tc>
          <w:tcPr>
            <w:tcW w:w="8472" w:type="dxa"/>
            <w:gridSpan w:val="2"/>
          </w:tcPr>
          <w:p w14:paraId="3A5371A0" w14:textId="52590271" w:rsidR="00FD59CD" w:rsidRPr="002F3665" w:rsidRDefault="00FD59CD" w:rsidP="008824D2">
            <w:pPr>
              <w:rPr>
                <w:sz w:val="28"/>
                <w:szCs w:val="28"/>
              </w:rPr>
            </w:pPr>
            <w:r w:rsidRPr="002F3665">
              <w:rPr>
                <w:sz w:val="28"/>
                <w:szCs w:val="28"/>
              </w:rPr>
              <w:t xml:space="preserve">Стаття </w:t>
            </w:r>
            <w:r w:rsidR="00CE0BA5">
              <w:rPr>
                <w:sz w:val="28"/>
                <w:szCs w:val="28"/>
              </w:rPr>
              <w:t>10</w:t>
            </w:r>
            <w:r w:rsidRPr="002F3665">
              <w:rPr>
                <w:sz w:val="28"/>
                <w:szCs w:val="28"/>
              </w:rPr>
              <w:t>. Загальні збори громадян за місцем проживання</w:t>
            </w:r>
          </w:p>
        </w:tc>
        <w:tc>
          <w:tcPr>
            <w:tcW w:w="957" w:type="dxa"/>
            <w:vAlign w:val="center"/>
          </w:tcPr>
          <w:p w14:paraId="2E3AEC0E" w14:textId="77777777" w:rsidR="00FD59CD" w:rsidRPr="002F3665" w:rsidRDefault="00FD59CD" w:rsidP="00054802">
            <w:pPr>
              <w:jc w:val="center"/>
              <w:rPr>
                <w:b/>
                <w:sz w:val="28"/>
                <w:szCs w:val="28"/>
              </w:rPr>
            </w:pPr>
          </w:p>
        </w:tc>
      </w:tr>
      <w:tr w:rsidR="00FD59CD" w:rsidRPr="002F3665" w14:paraId="2645DBF7" w14:textId="77777777" w:rsidTr="005C2E88">
        <w:trPr>
          <w:cantSplit/>
        </w:trPr>
        <w:tc>
          <w:tcPr>
            <w:tcW w:w="8472" w:type="dxa"/>
            <w:gridSpan w:val="2"/>
          </w:tcPr>
          <w:p w14:paraId="0623C1A1" w14:textId="3F5A7BFD" w:rsidR="00FD59CD" w:rsidRPr="002F3665" w:rsidRDefault="00FD59CD" w:rsidP="008824D2">
            <w:pPr>
              <w:rPr>
                <w:sz w:val="28"/>
                <w:szCs w:val="28"/>
              </w:rPr>
            </w:pPr>
            <w:r w:rsidRPr="002F3665">
              <w:rPr>
                <w:sz w:val="28"/>
                <w:szCs w:val="28"/>
              </w:rPr>
              <w:t>Стаття 1</w:t>
            </w:r>
            <w:r w:rsidR="00CE0BA5">
              <w:rPr>
                <w:sz w:val="28"/>
                <w:szCs w:val="28"/>
              </w:rPr>
              <w:t>1</w:t>
            </w:r>
            <w:r w:rsidRPr="002F3665">
              <w:rPr>
                <w:sz w:val="28"/>
                <w:szCs w:val="28"/>
              </w:rPr>
              <w:t>. Місцеві ініціативи</w:t>
            </w:r>
          </w:p>
        </w:tc>
        <w:tc>
          <w:tcPr>
            <w:tcW w:w="957" w:type="dxa"/>
            <w:vAlign w:val="center"/>
          </w:tcPr>
          <w:p w14:paraId="24C7F670" w14:textId="77777777" w:rsidR="00FD59CD" w:rsidRPr="002F3665" w:rsidRDefault="00FD59CD" w:rsidP="00054802">
            <w:pPr>
              <w:jc w:val="center"/>
              <w:rPr>
                <w:b/>
                <w:sz w:val="28"/>
                <w:szCs w:val="28"/>
              </w:rPr>
            </w:pPr>
          </w:p>
        </w:tc>
      </w:tr>
      <w:tr w:rsidR="00FD59CD" w:rsidRPr="002F3665" w14:paraId="3FC0D34A" w14:textId="77777777" w:rsidTr="005C2E88">
        <w:trPr>
          <w:cantSplit/>
        </w:trPr>
        <w:tc>
          <w:tcPr>
            <w:tcW w:w="8472" w:type="dxa"/>
            <w:gridSpan w:val="2"/>
          </w:tcPr>
          <w:p w14:paraId="61144BD3" w14:textId="5535239F" w:rsidR="00FD59CD" w:rsidRPr="002F3665" w:rsidRDefault="00FD59CD" w:rsidP="008824D2">
            <w:pPr>
              <w:rPr>
                <w:sz w:val="28"/>
                <w:szCs w:val="28"/>
              </w:rPr>
            </w:pPr>
            <w:r w:rsidRPr="002F3665">
              <w:rPr>
                <w:sz w:val="28"/>
                <w:szCs w:val="28"/>
              </w:rPr>
              <w:t>Стаття 1</w:t>
            </w:r>
            <w:r w:rsidR="00CE0BA5">
              <w:rPr>
                <w:sz w:val="28"/>
                <w:szCs w:val="28"/>
              </w:rPr>
              <w:t>2</w:t>
            </w:r>
            <w:r w:rsidRPr="002F3665">
              <w:rPr>
                <w:sz w:val="28"/>
                <w:szCs w:val="28"/>
              </w:rPr>
              <w:t>. Громадські слухання</w:t>
            </w:r>
          </w:p>
        </w:tc>
        <w:tc>
          <w:tcPr>
            <w:tcW w:w="957" w:type="dxa"/>
            <w:vAlign w:val="center"/>
          </w:tcPr>
          <w:p w14:paraId="62ADC739" w14:textId="77777777" w:rsidR="00FD59CD" w:rsidRPr="002F3665" w:rsidRDefault="00FD59CD" w:rsidP="00054802">
            <w:pPr>
              <w:jc w:val="center"/>
              <w:rPr>
                <w:b/>
                <w:sz w:val="28"/>
                <w:szCs w:val="28"/>
              </w:rPr>
            </w:pPr>
          </w:p>
        </w:tc>
      </w:tr>
      <w:tr w:rsidR="00FD59CD" w:rsidRPr="002F3665" w14:paraId="0DABF699" w14:textId="77777777" w:rsidTr="005C2E88">
        <w:trPr>
          <w:cantSplit/>
        </w:trPr>
        <w:tc>
          <w:tcPr>
            <w:tcW w:w="8472" w:type="dxa"/>
            <w:gridSpan w:val="2"/>
          </w:tcPr>
          <w:p w14:paraId="64763F01" w14:textId="26A325E8" w:rsidR="00FD59CD" w:rsidRPr="002F3665" w:rsidRDefault="00FD59CD" w:rsidP="00E760D4">
            <w:pPr>
              <w:rPr>
                <w:sz w:val="28"/>
                <w:szCs w:val="28"/>
              </w:rPr>
            </w:pPr>
            <w:r w:rsidRPr="002F3665">
              <w:rPr>
                <w:sz w:val="28"/>
                <w:szCs w:val="28"/>
              </w:rPr>
              <w:t>Стаття 1</w:t>
            </w:r>
            <w:r w:rsidR="00CE0BA5">
              <w:rPr>
                <w:sz w:val="28"/>
                <w:szCs w:val="28"/>
              </w:rPr>
              <w:t>3</w:t>
            </w:r>
            <w:r w:rsidRPr="002F3665">
              <w:rPr>
                <w:sz w:val="28"/>
                <w:szCs w:val="28"/>
              </w:rPr>
              <w:t xml:space="preserve">. Консультації з громадськістю </w:t>
            </w:r>
          </w:p>
        </w:tc>
        <w:tc>
          <w:tcPr>
            <w:tcW w:w="957" w:type="dxa"/>
            <w:vAlign w:val="center"/>
          </w:tcPr>
          <w:p w14:paraId="275BF3FD" w14:textId="77777777" w:rsidR="00FD59CD" w:rsidRPr="002F3665" w:rsidRDefault="00FD59CD" w:rsidP="00054802">
            <w:pPr>
              <w:jc w:val="center"/>
              <w:rPr>
                <w:b/>
                <w:sz w:val="28"/>
                <w:szCs w:val="28"/>
              </w:rPr>
            </w:pPr>
          </w:p>
        </w:tc>
      </w:tr>
      <w:tr w:rsidR="00FD59CD" w:rsidRPr="002F3665" w14:paraId="67FF2ACE" w14:textId="77777777" w:rsidTr="005C2E88">
        <w:trPr>
          <w:cantSplit/>
        </w:trPr>
        <w:tc>
          <w:tcPr>
            <w:tcW w:w="8472" w:type="dxa"/>
            <w:gridSpan w:val="2"/>
          </w:tcPr>
          <w:p w14:paraId="191FFC37" w14:textId="6B9A9F37" w:rsidR="00FD59CD" w:rsidRPr="002F3665" w:rsidRDefault="00FD59CD" w:rsidP="00E760D4">
            <w:pPr>
              <w:rPr>
                <w:caps/>
                <w:sz w:val="28"/>
                <w:szCs w:val="28"/>
              </w:rPr>
            </w:pPr>
            <w:r w:rsidRPr="002F3665">
              <w:rPr>
                <w:sz w:val="28"/>
                <w:szCs w:val="28"/>
              </w:rPr>
              <w:t>Стаття 1</w:t>
            </w:r>
            <w:r w:rsidR="00CE0BA5">
              <w:rPr>
                <w:sz w:val="28"/>
                <w:szCs w:val="28"/>
              </w:rPr>
              <w:t>4</w:t>
            </w:r>
            <w:r w:rsidRPr="002F3665">
              <w:rPr>
                <w:sz w:val="28"/>
                <w:szCs w:val="28"/>
              </w:rPr>
              <w:t>. Участь жителів територіальної громади в консультативно-дорадчих органах, утворених при органах місцевого самоврядування</w:t>
            </w:r>
          </w:p>
        </w:tc>
        <w:tc>
          <w:tcPr>
            <w:tcW w:w="957" w:type="dxa"/>
            <w:vAlign w:val="center"/>
          </w:tcPr>
          <w:p w14:paraId="7B1B7908" w14:textId="77777777" w:rsidR="00FD59CD" w:rsidRPr="002F3665" w:rsidRDefault="00FD59CD" w:rsidP="00054802">
            <w:pPr>
              <w:jc w:val="center"/>
              <w:rPr>
                <w:b/>
                <w:sz w:val="28"/>
                <w:szCs w:val="28"/>
              </w:rPr>
            </w:pPr>
          </w:p>
        </w:tc>
      </w:tr>
      <w:tr w:rsidR="00FD59CD" w:rsidRPr="002F3665" w14:paraId="79949556" w14:textId="77777777" w:rsidTr="005C2E88">
        <w:trPr>
          <w:cantSplit/>
        </w:trPr>
        <w:tc>
          <w:tcPr>
            <w:tcW w:w="8472" w:type="dxa"/>
            <w:gridSpan w:val="2"/>
          </w:tcPr>
          <w:p w14:paraId="431A0743" w14:textId="5973ABBD" w:rsidR="00FD59CD" w:rsidRPr="002F3665" w:rsidRDefault="00FD59CD" w:rsidP="00E760D4">
            <w:pPr>
              <w:rPr>
                <w:sz w:val="28"/>
                <w:szCs w:val="28"/>
              </w:rPr>
            </w:pPr>
            <w:r w:rsidRPr="002F3665">
              <w:rPr>
                <w:sz w:val="28"/>
                <w:szCs w:val="28"/>
              </w:rPr>
              <w:t>Стаття 1</w:t>
            </w:r>
            <w:r w:rsidR="00CE0BA5">
              <w:rPr>
                <w:sz w:val="28"/>
                <w:szCs w:val="28"/>
              </w:rPr>
              <w:t>5</w:t>
            </w:r>
            <w:r w:rsidRPr="002F3665">
              <w:rPr>
                <w:sz w:val="28"/>
                <w:szCs w:val="28"/>
              </w:rPr>
              <w:t>. Участь жителів територіальної громади в роботі контрольно-наглядових органах юридичних осіб публічного права, утворених за рішенням Ради</w:t>
            </w:r>
          </w:p>
        </w:tc>
        <w:tc>
          <w:tcPr>
            <w:tcW w:w="957" w:type="dxa"/>
            <w:vAlign w:val="center"/>
          </w:tcPr>
          <w:p w14:paraId="58957ACB" w14:textId="77777777" w:rsidR="00FD59CD" w:rsidRPr="002F3665" w:rsidRDefault="00FD59CD" w:rsidP="00054802">
            <w:pPr>
              <w:jc w:val="center"/>
              <w:rPr>
                <w:b/>
                <w:sz w:val="28"/>
                <w:szCs w:val="28"/>
              </w:rPr>
            </w:pPr>
          </w:p>
        </w:tc>
      </w:tr>
      <w:tr w:rsidR="00FD59CD" w:rsidRPr="002F3665" w14:paraId="3311A305" w14:textId="77777777" w:rsidTr="005C2E88">
        <w:trPr>
          <w:cantSplit/>
        </w:trPr>
        <w:tc>
          <w:tcPr>
            <w:tcW w:w="8472" w:type="dxa"/>
            <w:gridSpan w:val="2"/>
          </w:tcPr>
          <w:p w14:paraId="32882D17" w14:textId="4F537524" w:rsidR="00FD59CD" w:rsidRPr="002F3665" w:rsidRDefault="00FD59CD" w:rsidP="008824D2">
            <w:pPr>
              <w:rPr>
                <w:sz w:val="28"/>
                <w:szCs w:val="28"/>
              </w:rPr>
            </w:pPr>
            <w:r w:rsidRPr="002F3665">
              <w:rPr>
                <w:sz w:val="28"/>
                <w:szCs w:val="28"/>
              </w:rPr>
              <w:t>Стаття 1</w:t>
            </w:r>
            <w:r w:rsidR="00CE0BA5">
              <w:rPr>
                <w:sz w:val="28"/>
                <w:szCs w:val="28"/>
              </w:rPr>
              <w:t>6</w:t>
            </w:r>
            <w:r w:rsidRPr="002F3665">
              <w:rPr>
                <w:sz w:val="28"/>
                <w:szCs w:val="28"/>
              </w:rPr>
              <w:t>. Органи самоорганізації населення</w:t>
            </w:r>
          </w:p>
          <w:p w14:paraId="2D369BAE" w14:textId="77777777" w:rsidR="00FD59CD" w:rsidRPr="002F3665" w:rsidRDefault="00FD59CD" w:rsidP="008824D2">
            <w:pPr>
              <w:rPr>
                <w:sz w:val="28"/>
                <w:szCs w:val="28"/>
              </w:rPr>
            </w:pPr>
          </w:p>
        </w:tc>
        <w:tc>
          <w:tcPr>
            <w:tcW w:w="957" w:type="dxa"/>
            <w:vAlign w:val="center"/>
          </w:tcPr>
          <w:p w14:paraId="22FF3143" w14:textId="77777777" w:rsidR="00FD59CD" w:rsidRPr="002F3665" w:rsidRDefault="00FD59CD" w:rsidP="00054802">
            <w:pPr>
              <w:jc w:val="center"/>
              <w:rPr>
                <w:b/>
                <w:sz w:val="28"/>
                <w:szCs w:val="28"/>
              </w:rPr>
            </w:pPr>
          </w:p>
        </w:tc>
      </w:tr>
      <w:tr w:rsidR="00FD59CD" w:rsidRPr="002F3665" w14:paraId="69846B2C" w14:textId="77777777" w:rsidTr="005C2E88">
        <w:trPr>
          <w:cantSplit/>
        </w:trPr>
        <w:tc>
          <w:tcPr>
            <w:tcW w:w="8472" w:type="dxa"/>
            <w:gridSpan w:val="2"/>
          </w:tcPr>
          <w:p w14:paraId="46A7BBD3" w14:textId="77777777" w:rsidR="00FD59CD" w:rsidRPr="008824D2" w:rsidRDefault="00FD59CD" w:rsidP="008824D2">
            <w:pPr>
              <w:rPr>
                <w:b/>
                <w:sz w:val="28"/>
                <w:szCs w:val="28"/>
              </w:rPr>
            </w:pPr>
            <w:r w:rsidRPr="008824D2">
              <w:rPr>
                <w:b/>
                <w:sz w:val="28"/>
                <w:szCs w:val="28"/>
              </w:rPr>
              <w:t>РОЗДІЛ ІV. ВЗАЄМОВІДНОСИНИ ОРГАНІВ МІСЦЕВОГО САМОВРЯДУВАННЯ З ІНШИМИ СУБ’ЄКТАМИ</w:t>
            </w:r>
          </w:p>
        </w:tc>
        <w:tc>
          <w:tcPr>
            <w:tcW w:w="957" w:type="dxa"/>
            <w:vAlign w:val="center"/>
          </w:tcPr>
          <w:p w14:paraId="2BDD72A8" w14:textId="77777777" w:rsidR="00FD59CD" w:rsidRPr="002F3665" w:rsidRDefault="00FD59CD" w:rsidP="00054802">
            <w:pPr>
              <w:jc w:val="center"/>
              <w:rPr>
                <w:b/>
                <w:sz w:val="28"/>
                <w:szCs w:val="28"/>
              </w:rPr>
            </w:pPr>
          </w:p>
        </w:tc>
      </w:tr>
      <w:tr w:rsidR="00FD59CD" w:rsidRPr="002F3665" w14:paraId="5F16D88B" w14:textId="77777777" w:rsidTr="005C2E88">
        <w:trPr>
          <w:cantSplit/>
        </w:trPr>
        <w:tc>
          <w:tcPr>
            <w:tcW w:w="8472" w:type="dxa"/>
            <w:gridSpan w:val="2"/>
          </w:tcPr>
          <w:p w14:paraId="18107684" w14:textId="575C8700" w:rsidR="00FD59CD" w:rsidRPr="002F3665" w:rsidRDefault="00FD59CD" w:rsidP="00E760D4">
            <w:pPr>
              <w:rPr>
                <w:sz w:val="28"/>
                <w:szCs w:val="28"/>
              </w:rPr>
            </w:pPr>
            <w:r w:rsidRPr="002F3665">
              <w:rPr>
                <w:sz w:val="28"/>
                <w:szCs w:val="28"/>
              </w:rPr>
              <w:t>Стаття 1</w:t>
            </w:r>
            <w:r w:rsidR="00CE0BA5">
              <w:rPr>
                <w:sz w:val="28"/>
                <w:szCs w:val="28"/>
              </w:rPr>
              <w:t>7</w:t>
            </w:r>
            <w:r w:rsidRPr="002F3665">
              <w:rPr>
                <w:sz w:val="28"/>
                <w:szCs w:val="28"/>
              </w:rPr>
              <w:t xml:space="preserve">. Взаємовідносини органів місцевого самоврядування </w:t>
            </w:r>
            <w:r w:rsidR="005C2E88">
              <w:rPr>
                <w:bCs/>
                <w:sz w:val="28"/>
                <w:szCs w:val="28"/>
              </w:rPr>
              <w:t>Могилів-Подільської міської</w:t>
            </w:r>
            <w:r w:rsidR="005C2E88" w:rsidRPr="002F3665">
              <w:rPr>
                <w:bCs/>
                <w:sz w:val="28"/>
                <w:szCs w:val="28"/>
              </w:rPr>
              <w:t xml:space="preserve"> територіальної</w:t>
            </w:r>
            <w:r w:rsidR="005C2E88">
              <w:rPr>
                <w:bCs/>
                <w:sz w:val="28"/>
                <w:szCs w:val="28"/>
              </w:rPr>
              <w:t xml:space="preserve"> </w:t>
            </w:r>
            <w:r w:rsidR="005C2E88" w:rsidRPr="002F3665">
              <w:rPr>
                <w:bCs/>
                <w:sz w:val="28"/>
                <w:szCs w:val="28"/>
              </w:rPr>
              <w:t>громади</w:t>
            </w:r>
            <w:r w:rsidR="005C2E88" w:rsidRPr="002F3665">
              <w:rPr>
                <w:sz w:val="28"/>
                <w:szCs w:val="28"/>
              </w:rPr>
              <w:t xml:space="preserve"> </w:t>
            </w:r>
            <w:r w:rsidRPr="002F3665">
              <w:rPr>
                <w:sz w:val="28"/>
                <w:szCs w:val="28"/>
              </w:rPr>
              <w:t>територіальної громади та їх посадових осіб з інститутами громадянського суспільства</w:t>
            </w:r>
            <w:r w:rsidR="005C2E88">
              <w:rPr>
                <w:sz w:val="28"/>
                <w:szCs w:val="28"/>
              </w:rPr>
              <w:t xml:space="preserve"> </w:t>
            </w:r>
          </w:p>
        </w:tc>
        <w:tc>
          <w:tcPr>
            <w:tcW w:w="957" w:type="dxa"/>
            <w:vAlign w:val="center"/>
          </w:tcPr>
          <w:p w14:paraId="4A9F5F46" w14:textId="77777777" w:rsidR="00FD59CD" w:rsidRPr="002F3665" w:rsidRDefault="00FD59CD" w:rsidP="00054802">
            <w:pPr>
              <w:jc w:val="center"/>
              <w:rPr>
                <w:b/>
                <w:sz w:val="28"/>
                <w:szCs w:val="28"/>
              </w:rPr>
            </w:pPr>
          </w:p>
        </w:tc>
      </w:tr>
      <w:tr w:rsidR="00FD59CD" w:rsidRPr="002F3665" w14:paraId="63293248" w14:textId="77777777" w:rsidTr="005C2E88">
        <w:trPr>
          <w:cantSplit/>
        </w:trPr>
        <w:tc>
          <w:tcPr>
            <w:tcW w:w="8472" w:type="dxa"/>
            <w:gridSpan w:val="2"/>
          </w:tcPr>
          <w:p w14:paraId="0A7E3DB7" w14:textId="7636CB18" w:rsidR="00FD59CD" w:rsidRPr="002F3665" w:rsidRDefault="00FD59CD" w:rsidP="00E760D4">
            <w:pPr>
              <w:rPr>
                <w:sz w:val="28"/>
                <w:szCs w:val="28"/>
              </w:rPr>
            </w:pPr>
            <w:r w:rsidRPr="002F3665">
              <w:rPr>
                <w:sz w:val="28"/>
                <w:szCs w:val="28"/>
              </w:rPr>
              <w:t xml:space="preserve">Стаття </w:t>
            </w:r>
            <w:r w:rsidR="00E760D4">
              <w:rPr>
                <w:sz w:val="28"/>
                <w:szCs w:val="28"/>
              </w:rPr>
              <w:t>1</w:t>
            </w:r>
            <w:r w:rsidR="00CE0BA5">
              <w:rPr>
                <w:sz w:val="28"/>
                <w:szCs w:val="28"/>
              </w:rPr>
              <w:t>8</w:t>
            </w:r>
            <w:r w:rsidRPr="002F3665">
              <w:rPr>
                <w:sz w:val="28"/>
                <w:szCs w:val="28"/>
              </w:rPr>
              <w:t xml:space="preserve">. Взаємовідносини </w:t>
            </w:r>
            <w:r w:rsidR="005C2E88">
              <w:rPr>
                <w:bCs/>
                <w:sz w:val="28"/>
                <w:szCs w:val="28"/>
              </w:rPr>
              <w:t>Могилів-Подільської міської</w:t>
            </w:r>
            <w:r w:rsidR="005C2E88" w:rsidRPr="002F3665">
              <w:rPr>
                <w:bCs/>
                <w:sz w:val="28"/>
                <w:szCs w:val="28"/>
              </w:rPr>
              <w:t xml:space="preserve"> територіальної</w:t>
            </w:r>
            <w:r w:rsidR="005C2E88">
              <w:rPr>
                <w:bCs/>
                <w:sz w:val="28"/>
                <w:szCs w:val="28"/>
              </w:rPr>
              <w:t xml:space="preserve"> </w:t>
            </w:r>
            <w:r w:rsidR="005C2E88" w:rsidRPr="002F3665">
              <w:rPr>
                <w:bCs/>
                <w:sz w:val="28"/>
                <w:szCs w:val="28"/>
              </w:rPr>
              <w:t>громади</w:t>
            </w:r>
            <w:r w:rsidR="005C2E88" w:rsidRPr="002F3665">
              <w:rPr>
                <w:sz w:val="28"/>
                <w:szCs w:val="28"/>
              </w:rPr>
              <w:t xml:space="preserve"> </w:t>
            </w:r>
            <w:r w:rsidRPr="002F3665">
              <w:rPr>
                <w:sz w:val="28"/>
                <w:szCs w:val="28"/>
              </w:rPr>
              <w:t>територіальної громади з іншими територіальними громадами</w:t>
            </w:r>
          </w:p>
        </w:tc>
        <w:tc>
          <w:tcPr>
            <w:tcW w:w="957" w:type="dxa"/>
            <w:vAlign w:val="center"/>
          </w:tcPr>
          <w:p w14:paraId="28125A91" w14:textId="77777777" w:rsidR="00FD59CD" w:rsidRPr="002F3665" w:rsidRDefault="00FD59CD" w:rsidP="00054802">
            <w:pPr>
              <w:jc w:val="center"/>
              <w:rPr>
                <w:b/>
                <w:sz w:val="28"/>
                <w:szCs w:val="28"/>
              </w:rPr>
            </w:pPr>
          </w:p>
        </w:tc>
      </w:tr>
      <w:tr w:rsidR="00FD59CD" w:rsidRPr="002F3665" w14:paraId="2542D6D6" w14:textId="77777777" w:rsidTr="005C2E88">
        <w:trPr>
          <w:cantSplit/>
        </w:trPr>
        <w:tc>
          <w:tcPr>
            <w:tcW w:w="8472" w:type="dxa"/>
            <w:gridSpan w:val="2"/>
          </w:tcPr>
          <w:p w14:paraId="3E7AEA8B" w14:textId="20F96711" w:rsidR="00FD59CD" w:rsidRPr="002F3665" w:rsidRDefault="00FD59CD" w:rsidP="008824D2">
            <w:pPr>
              <w:rPr>
                <w:sz w:val="28"/>
                <w:szCs w:val="28"/>
              </w:rPr>
            </w:pPr>
            <w:r w:rsidRPr="002F3665">
              <w:rPr>
                <w:sz w:val="28"/>
                <w:szCs w:val="28"/>
              </w:rPr>
              <w:t>Стаття 1</w:t>
            </w:r>
            <w:r w:rsidR="00CE0BA5">
              <w:rPr>
                <w:sz w:val="28"/>
                <w:szCs w:val="28"/>
              </w:rPr>
              <w:t>9</w:t>
            </w:r>
            <w:r w:rsidRPr="002F3665">
              <w:rPr>
                <w:sz w:val="28"/>
                <w:szCs w:val="28"/>
              </w:rPr>
              <w:t>. Участь в асоційованих організаціях і міжнародна співпраця</w:t>
            </w:r>
          </w:p>
          <w:p w14:paraId="0C84B00A" w14:textId="77777777" w:rsidR="00FD59CD" w:rsidRPr="002F3665" w:rsidRDefault="00FD59CD" w:rsidP="00DB55F7">
            <w:pPr>
              <w:rPr>
                <w:sz w:val="28"/>
                <w:szCs w:val="28"/>
              </w:rPr>
            </w:pPr>
          </w:p>
        </w:tc>
        <w:tc>
          <w:tcPr>
            <w:tcW w:w="957" w:type="dxa"/>
            <w:vAlign w:val="center"/>
          </w:tcPr>
          <w:p w14:paraId="5962256E" w14:textId="77777777" w:rsidR="00FD59CD" w:rsidRPr="002F3665" w:rsidRDefault="00FD59CD" w:rsidP="00054802">
            <w:pPr>
              <w:jc w:val="center"/>
              <w:rPr>
                <w:b/>
                <w:sz w:val="28"/>
                <w:szCs w:val="28"/>
              </w:rPr>
            </w:pPr>
          </w:p>
        </w:tc>
      </w:tr>
      <w:tr w:rsidR="00FD59CD" w:rsidRPr="002F3665" w14:paraId="748D50FE" w14:textId="77777777" w:rsidTr="005C2E88">
        <w:trPr>
          <w:cantSplit/>
        </w:trPr>
        <w:tc>
          <w:tcPr>
            <w:tcW w:w="8472" w:type="dxa"/>
            <w:gridSpan w:val="2"/>
          </w:tcPr>
          <w:p w14:paraId="10389C79" w14:textId="77777777" w:rsidR="00FD59CD" w:rsidRPr="008824D2" w:rsidRDefault="00FD59CD" w:rsidP="00DB55F7">
            <w:pPr>
              <w:rPr>
                <w:b/>
                <w:sz w:val="28"/>
                <w:szCs w:val="28"/>
              </w:rPr>
            </w:pPr>
            <w:r w:rsidRPr="008824D2">
              <w:rPr>
                <w:b/>
                <w:sz w:val="28"/>
                <w:szCs w:val="28"/>
              </w:rPr>
              <w:lastRenderedPageBreak/>
              <w:t>РОЗДІЛ V. ГРОМАДСЬКИЙ КОНТРОЛЬ ЗА ДІЯЛЬНІСТЮ ОРГАНІВ МІСЦЕВОГО САМОВРЯДУВАННЯ ТА ЇХ ПОСАДОВИХ ОСІБ</w:t>
            </w:r>
          </w:p>
        </w:tc>
        <w:tc>
          <w:tcPr>
            <w:tcW w:w="957" w:type="dxa"/>
            <w:vAlign w:val="center"/>
          </w:tcPr>
          <w:p w14:paraId="66D7816E" w14:textId="77777777" w:rsidR="00FD59CD" w:rsidRPr="002F3665" w:rsidRDefault="00FD59CD" w:rsidP="00054802">
            <w:pPr>
              <w:jc w:val="center"/>
              <w:rPr>
                <w:b/>
                <w:sz w:val="28"/>
                <w:szCs w:val="28"/>
              </w:rPr>
            </w:pPr>
          </w:p>
        </w:tc>
      </w:tr>
      <w:tr w:rsidR="00FD59CD" w:rsidRPr="002F3665" w14:paraId="18BB8344" w14:textId="77777777" w:rsidTr="005C2E88">
        <w:trPr>
          <w:cantSplit/>
        </w:trPr>
        <w:tc>
          <w:tcPr>
            <w:tcW w:w="8472" w:type="dxa"/>
            <w:gridSpan w:val="2"/>
          </w:tcPr>
          <w:p w14:paraId="6C692006" w14:textId="2FC367B4" w:rsidR="00FD59CD" w:rsidRPr="002F3665" w:rsidRDefault="00FD59CD" w:rsidP="00E760D4">
            <w:pPr>
              <w:rPr>
                <w:sz w:val="28"/>
                <w:szCs w:val="28"/>
              </w:rPr>
            </w:pPr>
            <w:r w:rsidRPr="002F3665">
              <w:rPr>
                <w:sz w:val="28"/>
                <w:szCs w:val="28"/>
              </w:rPr>
              <w:t xml:space="preserve">Стаття </w:t>
            </w:r>
            <w:r w:rsidR="00CE0BA5">
              <w:rPr>
                <w:sz w:val="28"/>
                <w:szCs w:val="28"/>
              </w:rPr>
              <w:t>20</w:t>
            </w:r>
            <w:r w:rsidRPr="002F3665">
              <w:rPr>
                <w:sz w:val="28"/>
                <w:szCs w:val="28"/>
              </w:rPr>
              <w:t xml:space="preserve">. Засади громадського контролю за діяльністю органів місцевого самоврядування та їх посадових осіб </w:t>
            </w:r>
          </w:p>
        </w:tc>
        <w:tc>
          <w:tcPr>
            <w:tcW w:w="957" w:type="dxa"/>
            <w:vAlign w:val="center"/>
          </w:tcPr>
          <w:p w14:paraId="17FE7AD9" w14:textId="77777777" w:rsidR="00FD59CD" w:rsidRPr="002F3665" w:rsidRDefault="00FD59CD" w:rsidP="00054802">
            <w:pPr>
              <w:jc w:val="center"/>
              <w:rPr>
                <w:b/>
                <w:sz w:val="28"/>
                <w:szCs w:val="28"/>
              </w:rPr>
            </w:pPr>
          </w:p>
        </w:tc>
      </w:tr>
      <w:tr w:rsidR="00FD59CD" w:rsidRPr="002F3665" w14:paraId="52FC3428" w14:textId="77777777" w:rsidTr="005C2E88">
        <w:trPr>
          <w:cantSplit/>
        </w:trPr>
        <w:tc>
          <w:tcPr>
            <w:tcW w:w="8472" w:type="dxa"/>
            <w:gridSpan w:val="2"/>
          </w:tcPr>
          <w:p w14:paraId="6CA79686" w14:textId="7B0ED4DE" w:rsidR="00FD59CD" w:rsidRPr="002F3665" w:rsidRDefault="00FD59CD" w:rsidP="00E760D4">
            <w:pPr>
              <w:rPr>
                <w:sz w:val="28"/>
                <w:szCs w:val="28"/>
              </w:rPr>
            </w:pPr>
            <w:r w:rsidRPr="002F3665">
              <w:rPr>
                <w:sz w:val="28"/>
                <w:szCs w:val="28"/>
              </w:rPr>
              <w:t>Стаття 2</w:t>
            </w:r>
            <w:r w:rsidR="00CE0BA5">
              <w:rPr>
                <w:sz w:val="28"/>
                <w:szCs w:val="28"/>
              </w:rPr>
              <w:t>1</w:t>
            </w:r>
            <w:r w:rsidRPr="002F3665">
              <w:rPr>
                <w:sz w:val="28"/>
                <w:szCs w:val="28"/>
              </w:rPr>
              <w:t xml:space="preserve">. Форми здійснення громадського контролю за діяльністю органів місцевого самоврядування та їх посадових осіб </w:t>
            </w:r>
          </w:p>
        </w:tc>
        <w:tc>
          <w:tcPr>
            <w:tcW w:w="957" w:type="dxa"/>
            <w:vAlign w:val="center"/>
          </w:tcPr>
          <w:p w14:paraId="7446962D" w14:textId="77777777" w:rsidR="00FD59CD" w:rsidRPr="002F3665" w:rsidRDefault="00FD59CD" w:rsidP="00054802">
            <w:pPr>
              <w:jc w:val="center"/>
              <w:rPr>
                <w:b/>
                <w:sz w:val="28"/>
                <w:szCs w:val="28"/>
              </w:rPr>
            </w:pPr>
          </w:p>
        </w:tc>
      </w:tr>
      <w:tr w:rsidR="00FD59CD" w:rsidRPr="002F3665" w14:paraId="09AC8FB1" w14:textId="77777777" w:rsidTr="005C2E88">
        <w:trPr>
          <w:cantSplit/>
        </w:trPr>
        <w:tc>
          <w:tcPr>
            <w:tcW w:w="8472" w:type="dxa"/>
            <w:gridSpan w:val="2"/>
          </w:tcPr>
          <w:p w14:paraId="65FBBCB2" w14:textId="77777777" w:rsidR="00FD59CD" w:rsidRPr="002F3665" w:rsidRDefault="00FD59CD" w:rsidP="00755E96">
            <w:pPr>
              <w:jc w:val="both"/>
              <w:rPr>
                <w:sz w:val="28"/>
                <w:szCs w:val="28"/>
              </w:rPr>
            </w:pPr>
          </w:p>
        </w:tc>
        <w:tc>
          <w:tcPr>
            <w:tcW w:w="957" w:type="dxa"/>
            <w:vAlign w:val="center"/>
          </w:tcPr>
          <w:p w14:paraId="0582E58A" w14:textId="77777777" w:rsidR="00FD59CD" w:rsidRPr="002F3665" w:rsidRDefault="00FD59CD" w:rsidP="002F3665">
            <w:pPr>
              <w:rPr>
                <w:b/>
                <w:sz w:val="28"/>
                <w:szCs w:val="28"/>
              </w:rPr>
            </w:pPr>
          </w:p>
        </w:tc>
      </w:tr>
      <w:tr w:rsidR="00FD59CD" w:rsidRPr="002F3665" w14:paraId="7F09C0BC" w14:textId="77777777" w:rsidTr="005C2E88">
        <w:trPr>
          <w:cantSplit/>
        </w:trPr>
        <w:tc>
          <w:tcPr>
            <w:tcW w:w="8472" w:type="dxa"/>
            <w:gridSpan w:val="2"/>
          </w:tcPr>
          <w:p w14:paraId="3C112163" w14:textId="492B9538" w:rsidR="00FD59CD" w:rsidRPr="008824D2" w:rsidRDefault="00FD59CD" w:rsidP="008824D2">
            <w:pPr>
              <w:rPr>
                <w:b/>
                <w:sz w:val="28"/>
                <w:szCs w:val="28"/>
              </w:rPr>
            </w:pPr>
            <w:r w:rsidRPr="008824D2">
              <w:rPr>
                <w:b/>
                <w:sz w:val="28"/>
                <w:szCs w:val="28"/>
              </w:rPr>
              <w:t xml:space="preserve">РОЗДІЛ VІ. ЗАСАДИ РОЗВИТКУ </w:t>
            </w:r>
            <w:r w:rsidR="005C2E88" w:rsidRPr="008824D2">
              <w:rPr>
                <w:b/>
                <w:bCs/>
                <w:sz w:val="28"/>
                <w:szCs w:val="28"/>
              </w:rPr>
              <w:t>МОГИЛІВ-ПОДІЛЬСЬКОЇ МІСЬКОЇ ТЕРИТОРІАЛЬНОЇ ГРОМАДИ</w:t>
            </w:r>
            <w:r w:rsidR="005C2E88" w:rsidRPr="008824D2">
              <w:rPr>
                <w:b/>
                <w:sz w:val="28"/>
                <w:szCs w:val="28"/>
              </w:rPr>
              <w:t xml:space="preserve"> </w:t>
            </w:r>
            <w:r w:rsidRPr="008824D2">
              <w:rPr>
                <w:b/>
                <w:sz w:val="28"/>
                <w:szCs w:val="28"/>
              </w:rPr>
              <w:t>ТЕРИТОРІАЛЬНОЇ ГРОМАДИ</w:t>
            </w:r>
          </w:p>
        </w:tc>
        <w:tc>
          <w:tcPr>
            <w:tcW w:w="957" w:type="dxa"/>
            <w:vAlign w:val="center"/>
          </w:tcPr>
          <w:p w14:paraId="783AB39F" w14:textId="77777777" w:rsidR="00FD59CD" w:rsidRPr="002F3665" w:rsidRDefault="00FD59CD" w:rsidP="00054802">
            <w:pPr>
              <w:jc w:val="center"/>
              <w:rPr>
                <w:b/>
                <w:sz w:val="28"/>
                <w:szCs w:val="28"/>
              </w:rPr>
            </w:pPr>
          </w:p>
        </w:tc>
      </w:tr>
      <w:tr w:rsidR="00FD59CD" w:rsidRPr="002F3665" w14:paraId="7DF81D37" w14:textId="77777777" w:rsidTr="005C2E88">
        <w:trPr>
          <w:cantSplit/>
        </w:trPr>
        <w:tc>
          <w:tcPr>
            <w:tcW w:w="8472" w:type="dxa"/>
            <w:gridSpan w:val="2"/>
          </w:tcPr>
          <w:p w14:paraId="3433F4BE" w14:textId="128DCF5D" w:rsidR="00FD59CD" w:rsidRPr="002F3665" w:rsidRDefault="00FD59CD" w:rsidP="00E760D4">
            <w:pPr>
              <w:rPr>
                <w:sz w:val="28"/>
                <w:szCs w:val="28"/>
              </w:rPr>
            </w:pPr>
            <w:r w:rsidRPr="002F3665">
              <w:rPr>
                <w:sz w:val="28"/>
                <w:szCs w:val="28"/>
              </w:rPr>
              <w:t>Стаття 2</w:t>
            </w:r>
            <w:r w:rsidR="00CE0BA5">
              <w:rPr>
                <w:sz w:val="28"/>
                <w:szCs w:val="28"/>
              </w:rPr>
              <w:t>2</w:t>
            </w:r>
            <w:r w:rsidRPr="002F3665">
              <w:rPr>
                <w:sz w:val="28"/>
                <w:szCs w:val="28"/>
              </w:rPr>
              <w:t xml:space="preserve">. </w:t>
            </w:r>
            <w:r w:rsidRPr="002F3665">
              <w:rPr>
                <w:bCs/>
                <w:sz w:val="28"/>
                <w:szCs w:val="28"/>
              </w:rPr>
              <w:t>Засади розвитку територіальної громади</w:t>
            </w:r>
          </w:p>
        </w:tc>
        <w:tc>
          <w:tcPr>
            <w:tcW w:w="957" w:type="dxa"/>
            <w:vAlign w:val="center"/>
          </w:tcPr>
          <w:p w14:paraId="4840EE05" w14:textId="77777777" w:rsidR="00FD59CD" w:rsidRPr="002F3665" w:rsidRDefault="00FD59CD" w:rsidP="00054802">
            <w:pPr>
              <w:jc w:val="center"/>
              <w:rPr>
                <w:b/>
                <w:sz w:val="28"/>
                <w:szCs w:val="28"/>
              </w:rPr>
            </w:pPr>
          </w:p>
        </w:tc>
      </w:tr>
      <w:tr w:rsidR="00FD59CD" w:rsidRPr="002F3665" w14:paraId="34B05E74" w14:textId="77777777" w:rsidTr="005C2E88">
        <w:trPr>
          <w:cantSplit/>
        </w:trPr>
        <w:tc>
          <w:tcPr>
            <w:tcW w:w="8472" w:type="dxa"/>
            <w:gridSpan w:val="2"/>
          </w:tcPr>
          <w:p w14:paraId="3285BA4C" w14:textId="1E73B63F" w:rsidR="00FD59CD" w:rsidRPr="002F3665" w:rsidRDefault="00FD59CD" w:rsidP="00E760D4">
            <w:pPr>
              <w:rPr>
                <w:sz w:val="28"/>
                <w:szCs w:val="28"/>
              </w:rPr>
            </w:pPr>
            <w:r w:rsidRPr="002F3665">
              <w:rPr>
                <w:sz w:val="28"/>
                <w:szCs w:val="28"/>
              </w:rPr>
              <w:t>Стаття 2</w:t>
            </w:r>
            <w:r w:rsidR="00CE0BA5">
              <w:rPr>
                <w:sz w:val="28"/>
                <w:szCs w:val="28"/>
              </w:rPr>
              <w:t>3</w:t>
            </w:r>
            <w:r w:rsidRPr="002F3665">
              <w:rPr>
                <w:sz w:val="28"/>
                <w:szCs w:val="28"/>
              </w:rPr>
              <w:t xml:space="preserve">. </w:t>
            </w:r>
            <w:r w:rsidRPr="002F3665">
              <w:rPr>
                <w:bCs/>
                <w:sz w:val="28"/>
                <w:szCs w:val="28"/>
              </w:rPr>
              <w:t>Планування розвитку територіальної громади</w:t>
            </w:r>
          </w:p>
        </w:tc>
        <w:tc>
          <w:tcPr>
            <w:tcW w:w="957" w:type="dxa"/>
            <w:vAlign w:val="center"/>
          </w:tcPr>
          <w:p w14:paraId="4F48BE10" w14:textId="77777777" w:rsidR="00FD59CD" w:rsidRPr="002F3665" w:rsidRDefault="00FD59CD" w:rsidP="00054802">
            <w:pPr>
              <w:jc w:val="center"/>
              <w:rPr>
                <w:b/>
                <w:sz w:val="28"/>
                <w:szCs w:val="28"/>
              </w:rPr>
            </w:pPr>
          </w:p>
        </w:tc>
      </w:tr>
      <w:tr w:rsidR="00FD59CD" w:rsidRPr="002F3665" w14:paraId="1459C2FB" w14:textId="77777777" w:rsidTr="005C2E88">
        <w:trPr>
          <w:cantSplit/>
        </w:trPr>
        <w:tc>
          <w:tcPr>
            <w:tcW w:w="8472" w:type="dxa"/>
            <w:gridSpan w:val="2"/>
          </w:tcPr>
          <w:p w14:paraId="6D245E88" w14:textId="5EAC9950" w:rsidR="00FD59CD" w:rsidRPr="002F3665" w:rsidRDefault="00FD59CD" w:rsidP="00E760D4">
            <w:pPr>
              <w:rPr>
                <w:bCs/>
                <w:sz w:val="28"/>
                <w:szCs w:val="28"/>
              </w:rPr>
            </w:pPr>
            <w:r w:rsidRPr="002F3665">
              <w:rPr>
                <w:sz w:val="28"/>
                <w:szCs w:val="28"/>
              </w:rPr>
              <w:t>Стаття 2</w:t>
            </w:r>
            <w:r w:rsidR="00CE0BA5">
              <w:rPr>
                <w:sz w:val="28"/>
                <w:szCs w:val="28"/>
              </w:rPr>
              <w:t>4</w:t>
            </w:r>
            <w:r w:rsidRPr="002F3665">
              <w:rPr>
                <w:sz w:val="28"/>
                <w:szCs w:val="28"/>
              </w:rPr>
              <w:t xml:space="preserve">. </w:t>
            </w:r>
            <w:r w:rsidRPr="002F3665">
              <w:rPr>
                <w:bCs/>
                <w:sz w:val="28"/>
                <w:szCs w:val="28"/>
              </w:rPr>
              <w:t>Охорона довкілля</w:t>
            </w:r>
          </w:p>
        </w:tc>
        <w:tc>
          <w:tcPr>
            <w:tcW w:w="957" w:type="dxa"/>
            <w:vAlign w:val="center"/>
          </w:tcPr>
          <w:p w14:paraId="274B71CE" w14:textId="77777777" w:rsidR="00FD59CD" w:rsidRPr="002F3665" w:rsidRDefault="00FD59CD" w:rsidP="00054802">
            <w:pPr>
              <w:jc w:val="center"/>
              <w:rPr>
                <w:b/>
                <w:sz w:val="28"/>
                <w:szCs w:val="28"/>
              </w:rPr>
            </w:pPr>
          </w:p>
        </w:tc>
      </w:tr>
      <w:tr w:rsidR="00FD59CD" w:rsidRPr="002F3665" w14:paraId="7138F8AD" w14:textId="77777777" w:rsidTr="005C2E88">
        <w:trPr>
          <w:cantSplit/>
        </w:trPr>
        <w:tc>
          <w:tcPr>
            <w:tcW w:w="8472" w:type="dxa"/>
            <w:gridSpan w:val="2"/>
          </w:tcPr>
          <w:p w14:paraId="5299D42D" w14:textId="100FE4F3" w:rsidR="00FD59CD" w:rsidRPr="002F3665" w:rsidRDefault="00FD59CD" w:rsidP="00E760D4">
            <w:pPr>
              <w:rPr>
                <w:sz w:val="28"/>
                <w:szCs w:val="28"/>
              </w:rPr>
            </w:pPr>
            <w:r w:rsidRPr="002F3665">
              <w:rPr>
                <w:sz w:val="28"/>
                <w:szCs w:val="28"/>
              </w:rPr>
              <w:t>Стаття 2</w:t>
            </w:r>
            <w:r w:rsidR="00CE0BA5">
              <w:rPr>
                <w:sz w:val="28"/>
                <w:szCs w:val="28"/>
              </w:rPr>
              <w:t>5</w:t>
            </w:r>
            <w:r w:rsidRPr="002F3665">
              <w:rPr>
                <w:sz w:val="28"/>
                <w:szCs w:val="28"/>
              </w:rPr>
              <w:t xml:space="preserve">. Застосування </w:t>
            </w:r>
            <w:proofErr w:type="spellStart"/>
            <w:r w:rsidRPr="002F3665">
              <w:rPr>
                <w:sz w:val="28"/>
                <w:szCs w:val="28"/>
              </w:rPr>
              <w:t>гендерно</w:t>
            </w:r>
            <w:proofErr w:type="spellEnd"/>
            <w:r w:rsidRPr="002F3665">
              <w:rPr>
                <w:sz w:val="28"/>
                <w:szCs w:val="28"/>
              </w:rPr>
              <w:t xml:space="preserve"> орієнтованого підходу під час планування розвитку територіальної громади</w:t>
            </w:r>
          </w:p>
        </w:tc>
        <w:tc>
          <w:tcPr>
            <w:tcW w:w="957" w:type="dxa"/>
            <w:vAlign w:val="center"/>
          </w:tcPr>
          <w:p w14:paraId="726D96A4" w14:textId="77777777" w:rsidR="00FD59CD" w:rsidRPr="002F3665" w:rsidRDefault="00FD59CD" w:rsidP="00054802">
            <w:pPr>
              <w:jc w:val="center"/>
              <w:rPr>
                <w:b/>
                <w:sz w:val="28"/>
                <w:szCs w:val="28"/>
              </w:rPr>
            </w:pPr>
          </w:p>
        </w:tc>
      </w:tr>
      <w:tr w:rsidR="00FD59CD" w:rsidRPr="002F3665" w14:paraId="24DFE042" w14:textId="77777777" w:rsidTr="005C2E88">
        <w:trPr>
          <w:cantSplit/>
        </w:trPr>
        <w:tc>
          <w:tcPr>
            <w:tcW w:w="8472" w:type="dxa"/>
            <w:gridSpan w:val="2"/>
          </w:tcPr>
          <w:p w14:paraId="31A902A7" w14:textId="1157F38B" w:rsidR="00FD59CD" w:rsidRPr="002F3665" w:rsidRDefault="00FD59CD" w:rsidP="008824D2">
            <w:pPr>
              <w:rPr>
                <w:sz w:val="28"/>
                <w:szCs w:val="28"/>
              </w:rPr>
            </w:pPr>
            <w:r w:rsidRPr="002F3665">
              <w:rPr>
                <w:sz w:val="28"/>
                <w:szCs w:val="28"/>
              </w:rPr>
              <w:t>Стаття 2</w:t>
            </w:r>
            <w:r w:rsidR="00CE0BA5">
              <w:rPr>
                <w:sz w:val="28"/>
                <w:szCs w:val="28"/>
              </w:rPr>
              <w:t>6</w:t>
            </w:r>
            <w:r w:rsidRPr="002F3665">
              <w:rPr>
                <w:sz w:val="28"/>
                <w:szCs w:val="28"/>
              </w:rPr>
              <w:t xml:space="preserve">. </w:t>
            </w:r>
            <w:r w:rsidRPr="002F3665">
              <w:rPr>
                <w:bCs/>
                <w:sz w:val="28"/>
                <w:szCs w:val="28"/>
              </w:rPr>
              <w:t>Розвиток науки й освіти, охорони здоров’я, фізкультури і спорту, культури та мистецтва</w:t>
            </w:r>
          </w:p>
          <w:p w14:paraId="3BD7999C" w14:textId="77777777" w:rsidR="00FD59CD" w:rsidRPr="002F3665" w:rsidRDefault="00FD59CD" w:rsidP="008824D2">
            <w:pPr>
              <w:rPr>
                <w:sz w:val="28"/>
                <w:szCs w:val="28"/>
              </w:rPr>
            </w:pPr>
          </w:p>
        </w:tc>
        <w:tc>
          <w:tcPr>
            <w:tcW w:w="957" w:type="dxa"/>
            <w:vAlign w:val="center"/>
          </w:tcPr>
          <w:p w14:paraId="592CC073" w14:textId="77777777" w:rsidR="00FD59CD" w:rsidRPr="002F3665" w:rsidRDefault="00FD59CD" w:rsidP="00054802">
            <w:pPr>
              <w:jc w:val="center"/>
              <w:rPr>
                <w:b/>
                <w:sz w:val="28"/>
                <w:szCs w:val="28"/>
              </w:rPr>
            </w:pPr>
          </w:p>
        </w:tc>
      </w:tr>
      <w:tr w:rsidR="00FD59CD" w:rsidRPr="002F3665" w14:paraId="3AFE547B" w14:textId="77777777" w:rsidTr="005C2E88">
        <w:trPr>
          <w:cantSplit/>
        </w:trPr>
        <w:tc>
          <w:tcPr>
            <w:tcW w:w="8472" w:type="dxa"/>
            <w:gridSpan w:val="2"/>
          </w:tcPr>
          <w:p w14:paraId="3BAB0DB5" w14:textId="4BEBE3F9" w:rsidR="00FD59CD" w:rsidRPr="008824D2" w:rsidRDefault="00FD59CD" w:rsidP="002F3665">
            <w:pPr>
              <w:jc w:val="both"/>
              <w:rPr>
                <w:b/>
                <w:sz w:val="28"/>
                <w:szCs w:val="28"/>
              </w:rPr>
            </w:pPr>
            <w:r w:rsidRPr="008824D2">
              <w:rPr>
                <w:b/>
                <w:sz w:val="28"/>
                <w:szCs w:val="28"/>
              </w:rPr>
              <w:t xml:space="preserve">РОЗДІЛ VІІ. </w:t>
            </w:r>
            <w:r w:rsidR="00702751" w:rsidRPr="008824D2">
              <w:rPr>
                <w:b/>
                <w:sz w:val="28"/>
                <w:szCs w:val="28"/>
              </w:rPr>
              <w:t>МОГИЛІВ-ПОДІЛЬСЬКИЙ МІСЬКИЙ ГОЛОВА</w:t>
            </w:r>
            <w:r w:rsidR="005C2E88" w:rsidRPr="008824D2">
              <w:rPr>
                <w:b/>
                <w:sz w:val="28"/>
                <w:szCs w:val="28"/>
              </w:rPr>
              <w:t xml:space="preserve"> </w:t>
            </w:r>
          </w:p>
        </w:tc>
        <w:tc>
          <w:tcPr>
            <w:tcW w:w="957" w:type="dxa"/>
            <w:vAlign w:val="center"/>
          </w:tcPr>
          <w:p w14:paraId="2C39A867" w14:textId="77777777" w:rsidR="00FD59CD" w:rsidRPr="002F3665" w:rsidRDefault="00FD59CD" w:rsidP="00054802">
            <w:pPr>
              <w:jc w:val="center"/>
              <w:rPr>
                <w:b/>
                <w:sz w:val="28"/>
                <w:szCs w:val="28"/>
              </w:rPr>
            </w:pPr>
          </w:p>
        </w:tc>
      </w:tr>
      <w:tr w:rsidR="00FD59CD" w:rsidRPr="002F3665" w14:paraId="4BD7DA9C" w14:textId="77777777" w:rsidTr="005C2E88">
        <w:trPr>
          <w:cantSplit/>
        </w:trPr>
        <w:tc>
          <w:tcPr>
            <w:tcW w:w="8472" w:type="dxa"/>
            <w:gridSpan w:val="2"/>
          </w:tcPr>
          <w:p w14:paraId="49FBBD16" w14:textId="37C75A9A" w:rsidR="00443A28" w:rsidRPr="002F3665" w:rsidRDefault="00FD59CD" w:rsidP="00E760D4">
            <w:pPr>
              <w:jc w:val="both"/>
              <w:rPr>
                <w:sz w:val="28"/>
                <w:szCs w:val="28"/>
              </w:rPr>
            </w:pPr>
            <w:r w:rsidRPr="002F3665">
              <w:rPr>
                <w:sz w:val="28"/>
                <w:szCs w:val="28"/>
              </w:rPr>
              <w:t xml:space="preserve">Стаття </w:t>
            </w:r>
            <w:r w:rsidR="00EC4355">
              <w:rPr>
                <w:sz w:val="28"/>
                <w:szCs w:val="28"/>
              </w:rPr>
              <w:t>2</w:t>
            </w:r>
            <w:r w:rsidR="00C02348">
              <w:rPr>
                <w:sz w:val="28"/>
                <w:szCs w:val="28"/>
              </w:rPr>
              <w:t>7</w:t>
            </w:r>
            <w:r w:rsidRPr="002F3665">
              <w:rPr>
                <w:sz w:val="28"/>
                <w:szCs w:val="28"/>
              </w:rPr>
              <w:t xml:space="preserve">. </w:t>
            </w:r>
            <w:r w:rsidR="00EC4355">
              <w:rPr>
                <w:sz w:val="28"/>
                <w:szCs w:val="28"/>
              </w:rPr>
              <w:t>Статус Могилів-Подільського міського голови</w:t>
            </w:r>
          </w:p>
        </w:tc>
        <w:tc>
          <w:tcPr>
            <w:tcW w:w="957" w:type="dxa"/>
            <w:vAlign w:val="center"/>
          </w:tcPr>
          <w:p w14:paraId="5991DCFE" w14:textId="77777777" w:rsidR="00FD59CD" w:rsidRPr="002F3665" w:rsidRDefault="00FD59CD" w:rsidP="00054802">
            <w:pPr>
              <w:jc w:val="center"/>
              <w:rPr>
                <w:b/>
                <w:sz w:val="28"/>
                <w:szCs w:val="28"/>
              </w:rPr>
            </w:pPr>
          </w:p>
        </w:tc>
      </w:tr>
      <w:tr w:rsidR="00EC4355" w:rsidRPr="002F3665" w14:paraId="0C74DE56" w14:textId="7A5429CA" w:rsidTr="008824D2">
        <w:trPr>
          <w:gridAfter w:val="1"/>
          <w:wAfter w:w="957" w:type="dxa"/>
          <w:cantSplit/>
        </w:trPr>
        <w:tc>
          <w:tcPr>
            <w:tcW w:w="8472" w:type="dxa"/>
            <w:gridSpan w:val="2"/>
          </w:tcPr>
          <w:p w14:paraId="1A9EF88C" w14:textId="77777777" w:rsidR="00EC4355" w:rsidRDefault="00EC4355" w:rsidP="00EC4355">
            <w:pPr>
              <w:suppressAutoHyphens w:val="0"/>
              <w:ind w:left="495" w:hanging="426"/>
              <w:jc w:val="both"/>
              <w:rPr>
                <w:sz w:val="28"/>
                <w:szCs w:val="28"/>
              </w:rPr>
            </w:pPr>
          </w:p>
          <w:p w14:paraId="09D43514" w14:textId="52A4E2D5" w:rsidR="00EC4355" w:rsidRPr="008824D2" w:rsidRDefault="00EC4355" w:rsidP="008824D2">
            <w:pPr>
              <w:suppressAutoHyphens w:val="0"/>
              <w:jc w:val="both"/>
              <w:rPr>
                <w:b/>
              </w:rPr>
            </w:pPr>
            <w:r w:rsidRPr="008824D2">
              <w:rPr>
                <w:b/>
                <w:sz w:val="28"/>
                <w:szCs w:val="28"/>
              </w:rPr>
              <w:t xml:space="preserve">РОЗДІЛ VІІІ. СТАРОСТА </w:t>
            </w:r>
          </w:p>
        </w:tc>
      </w:tr>
      <w:tr w:rsidR="00EC4355" w:rsidRPr="002F3665" w14:paraId="23CC8A7F" w14:textId="33498336" w:rsidTr="008824D2">
        <w:trPr>
          <w:gridAfter w:val="1"/>
          <w:wAfter w:w="957" w:type="dxa"/>
          <w:cantSplit/>
        </w:trPr>
        <w:tc>
          <w:tcPr>
            <w:tcW w:w="8472" w:type="dxa"/>
            <w:gridSpan w:val="2"/>
          </w:tcPr>
          <w:p w14:paraId="263B86CF" w14:textId="6B077792" w:rsidR="00EC4355" w:rsidRPr="002F3665" w:rsidRDefault="00EC4355" w:rsidP="00E760D4">
            <w:pPr>
              <w:suppressAutoHyphens w:val="0"/>
              <w:jc w:val="both"/>
            </w:pPr>
            <w:r w:rsidRPr="002F3665">
              <w:rPr>
                <w:sz w:val="28"/>
                <w:szCs w:val="28"/>
              </w:rPr>
              <w:t xml:space="preserve">Стаття </w:t>
            </w:r>
            <w:r w:rsidR="00E760D4">
              <w:rPr>
                <w:sz w:val="28"/>
                <w:szCs w:val="28"/>
              </w:rPr>
              <w:t>2</w:t>
            </w:r>
            <w:r w:rsidR="00C02348">
              <w:rPr>
                <w:sz w:val="28"/>
                <w:szCs w:val="28"/>
              </w:rPr>
              <w:t>8</w:t>
            </w:r>
            <w:r w:rsidRPr="002F3665">
              <w:rPr>
                <w:sz w:val="28"/>
                <w:szCs w:val="28"/>
              </w:rPr>
              <w:t xml:space="preserve">. </w:t>
            </w:r>
            <w:r>
              <w:rPr>
                <w:sz w:val="28"/>
                <w:szCs w:val="28"/>
              </w:rPr>
              <w:t>Статус старости</w:t>
            </w:r>
          </w:p>
        </w:tc>
      </w:tr>
      <w:tr w:rsidR="00EC4355" w:rsidRPr="002F3665" w14:paraId="753C3EC7" w14:textId="77777777" w:rsidTr="005C2E88">
        <w:trPr>
          <w:gridAfter w:val="2"/>
          <w:wAfter w:w="8472" w:type="dxa"/>
          <w:cantSplit/>
        </w:trPr>
        <w:tc>
          <w:tcPr>
            <w:tcW w:w="957" w:type="dxa"/>
            <w:vAlign w:val="center"/>
          </w:tcPr>
          <w:p w14:paraId="78050FCE" w14:textId="77777777" w:rsidR="00EC4355" w:rsidRPr="002F3665" w:rsidRDefault="00EC4355" w:rsidP="00EC4355">
            <w:pPr>
              <w:jc w:val="center"/>
              <w:rPr>
                <w:b/>
                <w:sz w:val="28"/>
                <w:szCs w:val="28"/>
                <w:highlight w:val="green"/>
              </w:rPr>
            </w:pPr>
          </w:p>
        </w:tc>
      </w:tr>
      <w:tr w:rsidR="00EC4355" w:rsidRPr="002F3665" w14:paraId="63A3D556" w14:textId="77777777" w:rsidTr="005C2E88">
        <w:trPr>
          <w:cantSplit/>
        </w:trPr>
        <w:tc>
          <w:tcPr>
            <w:tcW w:w="8472" w:type="dxa"/>
            <w:gridSpan w:val="2"/>
          </w:tcPr>
          <w:p w14:paraId="23415CB1" w14:textId="49B87E94" w:rsidR="00EC4355" w:rsidRPr="008824D2" w:rsidRDefault="00EC4355" w:rsidP="00EC4355">
            <w:pPr>
              <w:rPr>
                <w:b/>
                <w:sz w:val="28"/>
                <w:szCs w:val="28"/>
              </w:rPr>
            </w:pPr>
            <w:r w:rsidRPr="008824D2">
              <w:rPr>
                <w:b/>
                <w:sz w:val="28"/>
                <w:szCs w:val="28"/>
              </w:rPr>
              <w:t>РОЗДІЛ ІХ. ЗАКЛЮЧНІ ПОЛОЖЕННЯ</w:t>
            </w:r>
          </w:p>
        </w:tc>
        <w:tc>
          <w:tcPr>
            <w:tcW w:w="957" w:type="dxa"/>
            <w:vAlign w:val="center"/>
          </w:tcPr>
          <w:p w14:paraId="1D8DCAA5" w14:textId="77777777" w:rsidR="00EC4355" w:rsidRPr="002F3665" w:rsidRDefault="00EC4355" w:rsidP="00EC4355">
            <w:pPr>
              <w:jc w:val="center"/>
              <w:rPr>
                <w:b/>
                <w:sz w:val="28"/>
                <w:szCs w:val="28"/>
              </w:rPr>
            </w:pPr>
          </w:p>
        </w:tc>
      </w:tr>
      <w:tr w:rsidR="00EC4355" w:rsidRPr="002F3665" w14:paraId="659E34AC" w14:textId="77777777" w:rsidTr="005C2E88">
        <w:trPr>
          <w:cantSplit/>
          <w:trHeight w:val="573"/>
        </w:trPr>
        <w:tc>
          <w:tcPr>
            <w:tcW w:w="8472" w:type="dxa"/>
            <w:gridSpan w:val="2"/>
          </w:tcPr>
          <w:p w14:paraId="1F3C2354" w14:textId="77777777" w:rsidR="00EC4355" w:rsidRPr="002F3665" w:rsidRDefault="00EC4355" w:rsidP="00EC4355">
            <w:pPr>
              <w:rPr>
                <w:sz w:val="28"/>
                <w:szCs w:val="28"/>
              </w:rPr>
            </w:pPr>
          </w:p>
          <w:p w14:paraId="6124143F" w14:textId="6229615B" w:rsidR="00EC4355" w:rsidRPr="00572914" w:rsidRDefault="00EC4355" w:rsidP="00EC4355">
            <w:pPr>
              <w:rPr>
                <w:b/>
                <w:color w:val="FF0000"/>
                <w:sz w:val="28"/>
                <w:szCs w:val="28"/>
              </w:rPr>
            </w:pPr>
            <w:r w:rsidRPr="00572914">
              <w:rPr>
                <w:b/>
                <w:sz w:val="28"/>
                <w:szCs w:val="28"/>
              </w:rPr>
              <w:t>Додаток 1.</w:t>
            </w:r>
          </w:p>
          <w:p w14:paraId="4029A0B5" w14:textId="77777777" w:rsidR="00EC4355" w:rsidRPr="002F3665" w:rsidRDefault="00EC4355" w:rsidP="00EC4355">
            <w:pPr>
              <w:rPr>
                <w:sz w:val="28"/>
                <w:szCs w:val="28"/>
              </w:rPr>
            </w:pPr>
            <w:r w:rsidRPr="002F3665">
              <w:rPr>
                <w:sz w:val="28"/>
                <w:szCs w:val="28"/>
              </w:rPr>
              <w:t>Положення про загальні збори громадян за місцем проживання</w:t>
            </w:r>
          </w:p>
        </w:tc>
        <w:tc>
          <w:tcPr>
            <w:tcW w:w="957" w:type="dxa"/>
            <w:vAlign w:val="center"/>
          </w:tcPr>
          <w:p w14:paraId="18072835" w14:textId="77777777" w:rsidR="00EC4355" w:rsidRPr="002F3665" w:rsidRDefault="00EC4355" w:rsidP="00EC4355">
            <w:pPr>
              <w:jc w:val="center"/>
              <w:rPr>
                <w:b/>
                <w:sz w:val="28"/>
                <w:szCs w:val="28"/>
              </w:rPr>
            </w:pPr>
          </w:p>
        </w:tc>
      </w:tr>
      <w:tr w:rsidR="00EC4355" w:rsidRPr="002F3665" w14:paraId="75EF48FA" w14:textId="77777777" w:rsidTr="005C2E88">
        <w:trPr>
          <w:cantSplit/>
          <w:trHeight w:val="573"/>
        </w:trPr>
        <w:tc>
          <w:tcPr>
            <w:tcW w:w="8472" w:type="dxa"/>
            <w:gridSpan w:val="2"/>
          </w:tcPr>
          <w:p w14:paraId="015785E7" w14:textId="62084A70" w:rsidR="00EC4355" w:rsidRPr="00572914" w:rsidRDefault="00EC4355" w:rsidP="00EC4355">
            <w:pPr>
              <w:rPr>
                <w:b/>
                <w:sz w:val="28"/>
                <w:szCs w:val="28"/>
              </w:rPr>
            </w:pPr>
            <w:r w:rsidRPr="00572914">
              <w:rPr>
                <w:b/>
                <w:sz w:val="28"/>
                <w:szCs w:val="28"/>
              </w:rPr>
              <w:t>Додаток</w:t>
            </w:r>
            <w:r w:rsidRPr="00572914">
              <w:rPr>
                <w:b/>
                <w:color w:val="FF0000"/>
                <w:sz w:val="28"/>
                <w:szCs w:val="28"/>
              </w:rPr>
              <w:t xml:space="preserve"> </w:t>
            </w:r>
            <w:r w:rsidRPr="00572914">
              <w:rPr>
                <w:b/>
                <w:sz w:val="28"/>
                <w:szCs w:val="28"/>
              </w:rPr>
              <w:t>2.</w:t>
            </w:r>
          </w:p>
          <w:p w14:paraId="15B8931C" w14:textId="4E942ABC" w:rsidR="00EC4355" w:rsidRPr="002F3665" w:rsidRDefault="00EC4355" w:rsidP="00EC4355">
            <w:pPr>
              <w:rPr>
                <w:sz w:val="28"/>
                <w:szCs w:val="28"/>
              </w:rPr>
            </w:pPr>
            <w:r w:rsidRPr="002F3665">
              <w:rPr>
                <w:sz w:val="28"/>
                <w:szCs w:val="28"/>
              </w:rPr>
              <w:t xml:space="preserve">Положення про місцеві </w:t>
            </w:r>
            <w:r w:rsidRPr="002F3665">
              <w:rPr>
                <w:color w:val="000000"/>
                <w:sz w:val="28"/>
                <w:szCs w:val="28"/>
              </w:rPr>
              <w:t xml:space="preserve">ініціативи в </w:t>
            </w:r>
            <w:r>
              <w:rPr>
                <w:bCs/>
                <w:sz w:val="28"/>
                <w:szCs w:val="28"/>
              </w:rPr>
              <w:t>Могилів-Подільській міській</w:t>
            </w:r>
            <w:r w:rsidRPr="002F3665">
              <w:rPr>
                <w:bCs/>
                <w:sz w:val="28"/>
                <w:szCs w:val="28"/>
              </w:rPr>
              <w:t xml:space="preserve"> територіальн</w:t>
            </w:r>
            <w:r>
              <w:rPr>
                <w:bCs/>
                <w:sz w:val="28"/>
                <w:szCs w:val="28"/>
              </w:rPr>
              <w:t xml:space="preserve">ій </w:t>
            </w:r>
            <w:r w:rsidRPr="002F3665">
              <w:rPr>
                <w:bCs/>
                <w:sz w:val="28"/>
                <w:szCs w:val="28"/>
              </w:rPr>
              <w:t>громад</w:t>
            </w:r>
            <w:r>
              <w:rPr>
                <w:bCs/>
                <w:sz w:val="28"/>
                <w:szCs w:val="28"/>
              </w:rPr>
              <w:t>і</w:t>
            </w:r>
            <w:r w:rsidRPr="002F3665">
              <w:rPr>
                <w:color w:val="000000"/>
                <w:sz w:val="28"/>
                <w:szCs w:val="28"/>
              </w:rPr>
              <w:t xml:space="preserve"> </w:t>
            </w:r>
          </w:p>
        </w:tc>
        <w:tc>
          <w:tcPr>
            <w:tcW w:w="957" w:type="dxa"/>
            <w:vAlign w:val="center"/>
          </w:tcPr>
          <w:p w14:paraId="64F068BF" w14:textId="77777777" w:rsidR="00EC4355" w:rsidRPr="002F3665" w:rsidRDefault="00EC4355" w:rsidP="00EC4355">
            <w:pPr>
              <w:jc w:val="center"/>
              <w:rPr>
                <w:b/>
                <w:sz w:val="28"/>
                <w:szCs w:val="28"/>
              </w:rPr>
            </w:pPr>
          </w:p>
        </w:tc>
      </w:tr>
      <w:tr w:rsidR="00EC4355" w:rsidRPr="002F3665" w14:paraId="4FD6FFC9" w14:textId="77777777" w:rsidTr="005C2E88">
        <w:trPr>
          <w:cantSplit/>
          <w:trHeight w:val="635"/>
        </w:trPr>
        <w:tc>
          <w:tcPr>
            <w:tcW w:w="8472" w:type="dxa"/>
            <w:gridSpan w:val="2"/>
          </w:tcPr>
          <w:p w14:paraId="77CFA264" w14:textId="2B427C1E" w:rsidR="00EC4355" w:rsidRPr="00572914" w:rsidRDefault="00EC4355" w:rsidP="00EC4355">
            <w:pPr>
              <w:rPr>
                <w:b/>
                <w:color w:val="FF0000"/>
                <w:sz w:val="28"/>
                <w:szCs w:val="28"/>
              </w:rPr>
            </w:pPr>
            <w:r w:rsidRPr="00572914">
              <w:rPr>
                <w:b/>
                <w:sz w:val="28"/>
                <w:szCs w:val="28"/>
              </w:rPr>
              <w:t>Додаток</w:t>
            </w:r>
            <w:r w:rsidRPr="00572914">
              <w:rPr>
                <w:b/>
                <w:color w:val="FF0000"/>
                <w:sz w:val="28"/>
                <w:szCs w:val="28"/>
              </w:rPr>
              <w:t xml:space="preserve"> </w:t>
            </w:r>
            <w:r w:rsidRPr="00572914">
              <w:rPr>
                <w:b/>
                <w:sz w:val="28"/>
                <w:szCs w:val="28"/>
              </w:rPr>
              <w:t>3.</w:t>
            </w:r>
          </w:p>
          <w:p w14:paraId="7395D507" w14:textId="19FDEC83" w:rsidR="00EC4355" w:rsidRPr="002F3665" w:rsidRDefault="00EC4355" w:rsidP="00EC4355">
            <w:pPr>
              <w:rPr>
                <w:sz w:val="28"/>
                <w:szCs w:val="28"/>
              </w:rPr>
            </w:pPr>
            <w:r w:rsidRPr="002F3665">
              <w:rPr>
                <w:sz w:val="28"/>
                <w:szCs w:val="28"/>
              </w:rPr>
              <w:t xml:space="preserve">Положення про громадські слухання в </w:t>
            </w:r>
            <w:r>
              <w:rPr>
                <w:bCs/>
                <w:sz w:val="28"/>
                <w:szCs w:val="28"/>
              </w:rPr>
              <w:t>Могилів-Подільській міській</w:t>
            </w:r>
            <w:r w:rsidRPr="002F3665">
              <w:rPr>
                <w:bCs/>
                <w:sz w:val="28"/>
                <w:szCs w:val="28"/>
              </w:rPr>
              <w:t xml:space="preserve"> територіальн</w:t>
            </w:r>
            <w:r>
              <w:rPr>
                <w:bCs/>
                <w:sz w:val="28"/>
                <w:szCs w:val="28"/>
              </w:rPr>
              <w:t xml:space="preserve">ій </w:t>
            </w:r>
            <w:r w:rsidRPr="002F3665">
              <w:rPr>
                <w:bCs/>
                <w:sz w:val="28"/>
                <w:szCs w:val="28"/>
              </w:rPr>
              <w:t>громад</w:t>
            </w:r>
            <w:r>
              <w:rPr>
                <w:bCs/>
                <w:sz w:val="28"/>
                <w:szCs w:val="28"/>
              </w:rPr>
              <w:t>і</w:t>
            </w:r>
            <w:r w:rsidRPr="002F3665">
              <w:rPr>
                <w:color w:val="000000"/>
                <w:sz w:val="28"/>
                <w:szCs w:val="28"/>
              </w:rPr>
              <w:t xml:space="preserve"> </w:t>
            </w:r>
          </w:p>
        </w:tc>
        <w:tc>
          <w:tcPr>
            <w:tcW w:w="957" w:type="dxa"/>
            <w:vAlign w:val="center"/>
          </w:tcPr>
          <w:p w14:paraId="561A73BD" w14:textId="77777777" w:rsidR="00EC4355" w:rsidRPr="002F3665" w:rsidRDefault="00EC4355" w:rsidP="00EC4355">
            <w:pPr>
              <w:jc w:val="center"/>
              <w:rPr>
                <w:b/>
                <w:sz w:val="28"/>
                <w:szCs w:val="28"/>
              </w:rPr>
            </w:pPr>
          </w:p>
        </w:tc>
      </w:tr>
      <w:tr w:rsidR="00EC4355" w:rsidRPr="002F3665" w14:paraId="44B11EC5" w14:textId="77777777" w:rsidTr="005C2E88">
        <w:trPr>
          <w:cantSplit/>
          <w:trHeight w:val="705"/>
        </w:trPr>
        <w:tc>
          <w:tcPr>
            <w:tcW w:w="8472" w:type="dxa"/>
            <w:gridSpan w:val="2"/>
          </w:tcPr>
          <w:p w14:paraId="04B03F2A" w14:textId="7085045A" w:rsidR="00EC4355" w:rsidRPr="00572914" w:rsidRDefault="00EC4355" w:rsidP="00EC4355">
            <w:pPr>
              <w:rPr>
                <w:b/>
                <w:sz w:val="28"/>
                <w:szCs w:val="28"/>
              </w:rPr>
            </w:pPr>
            <w:r w:rsidRPr="00572914">
              <w:rPr>
                <w:b/>
                <w:sz w:val="28"/>
                <w:szCs w:val="28"/>
              </w:rPr>
              <w:t xml:space="preserve">Додаток </w:t>
            </w:r>
            <w:r w:rsidR="00E760D4">
              <w:rPr>
                <w:b/>
                <w:sz w:val="28"/>
                <w:szCs w:val="28"/>
              </w:rPr>
              <w:t>4</w:t>
            </w:r>
            <w:r w:rsidRPr="00572914">
              <w:rPr>
                <w:b/>
                <w:sz w:val="28"/>
                <w:szCs w:val="28"/>
              </w:rPr>
              <w:t>.</w:t>
            </w:r>
          </w:p>
          <w:p w14:paraId="7873E913" w14:textId="3D6721A0" w:rsidR="00EC4355" w:rsidRPr="002F3665" w:rsidRDefault="00EC4355" w:rsidP="00EC4355">
            <w:pPr>
              <w:rPr>
                <w:sz w:val="28"/>
                <w:szCs w:val="28"/>
              </w:rPr>
            </w:pPr>
            <w:r w:rsidRPr="002F3665">
              <w:rPr>
                <w:sz w:val="28"/>
                <w:szCs w:val="28"/>
              </w:rPr>
              <w:t xml:space="preserve">Положення про консультації з громадськістю в </w:t>
            </w:r>
            <w:r>
              <w:rPr>
                <w:bCs/>
                <w:sz w:val="28"/>
                <w:szCs w:val="28"/>
              </w:rPr>
              <w:t>Могилів-Подільській міській</w:t>
            </w:r>
            <w:r w:rsidRPr="002F3665">
              <w:rPr>
                <w:bCs/>
                <w:sz w:val="28"/>
                <w:szCs w:val="28"/>
              </w:rPr>
              <w:t xml:space="preserve"> територіальн</w:t>
            </w:r>
            <w:r>
              <w:rPr>
                <w:bCs/>
                <w:sz w:val="28"/>
                <w:szCs w:val="28"/>
              </w:rPr>
              <w:t xml:space="preserve">ій </w:t>
            </w:r>
            <w:r w:rsidRPr="002F3665">
              <w:rPr>
                <w:bCs/>
                <w:sz w:val="28"/>
                <w:szCs w:val="28"/>
              </w:rPr>
              <w:t>громад</w:t>
            </w:r>
            <w:r>
              <w:rPr>
                <w:bCs/>
                <w:sz w:val="28"/>
                <w:szCs w:val="28"/>
              </w:rPr>
              <w:t>і</w:t>
            </w:r>
            <w:r w:rsidRPr="002F3665">
              <w:rPr>
                <w:color w:val="000000"/>
                <w:sz w:val="28"/>
                <w:szCs w:val="28"/>
              </w:rPr>
              <w:t xml:space="preserve"> </w:t>
            </w:r>
          </w:p>
        </w:tc>
        <w:tc>
          <w:tcPr>
            <w:tcW w:w="957" w:type="dxa"/>
            <w:vAlign w:val="center"/>
          </w:tcPr>
          <w:p w14:paraId="11C16E4C" w14:textId="77777777" w:rsidR="00EC4355" w:rsidRPr="002F3665" w:rsidRDefault="00EC4355" w:rsidP="00EC4355">
            <w:pPr>
              <w:jc w:val="center"/>
              <w:rPr>
                <w:b/>
                <w:sz w:val="28"/>
                <w:szCs w:val="28"/>
              </w:rPr>
            </w:pPr>
          </w:p>
        </w:tc>
      </w:tr>
    </w:tbl>
    <w:p w14:paraId="59F63824" w14:textId="77777777" w:rsidR="00FD59CD" w:rsidRPr="002F3665" w:rsidRDefault="00FD59CD" w:rsidP="00054802">
      <w:pPr>
        <w:jc w:val="center"/>
        <w:rPr>
          <w:b/>
          <w:sz w:val="28"/>
          <w:szCs w:val="28"/>
        </w:rPr>
      </w:pPr>
    </w:p>
    <w:p w14:paraId="55D4AF58" w14:textId="77777777" w:rsidR="00FD59CD" w:rsidRPr="002F3665" w:rsidRDefault="00FD59CD" w:rsidP="00054802">
      <w:pPr>
        <w:jc w:val="center"/>
        <w:rPr>
          <w:b/>
          <w:sz w:val="28"/>
          <w:szCs w:val="28"/>
        </w:rPr>
      </w:pPr>
    </w:p>
    <w:p w14:paraId="63E9DD14" w14:textId="77777777" w:rsidR="00D663B9" w:rsidRDefault="00D663B9" w:rsidP="009746D0">
      <w:pPr>
        <w:ind w:firstLine="567"/>
        <w:jc w:val="center"/>
        <w:rPr>
          <w:b/>
          <w:bCs/>
          <w:sz w:val="28"/>
          <w:szCs w:val="28"/>
        </w:rPr>
      </w:pPr>
    </w:p>
    <w:p w14:paraId="3A04E775" w14:textId="77777777" w:rsidR="00E760D4" w:rsidRDefault="00E760D4" w:rsidP="009746D0">
      <w:pPr>
        <w:ind w:firstLine="567"/>
        <w:jc w:val="center"/>
        <w:rPr>
          <w:b/>
          <w:bCs/>
          <w:sz w:val="28"/>
          <w:szCs w:val="28"/>
        </w:rPr>
      </w:pPr>
    </w:p>
    <w:p w14:paraId="69304998" w14:textId="77777777" w:rsidR="00E760D4" w:rsidRDefault="00E760D4" w:rsidP="009746D0">
      <w:pPr>
        <w:ind w:firstLine="567"/>
        <w:jc w:val="center"/>
        <w:rPr>
          <w:b/>
          <w:bCs/>
          <w:sz w:val="28"/>
          <w:szCs w:val="28"/>
        </w:rPr>
      </w:pPr>
    </w:p>
    <w:p w14:paraId="65112970" w14:textId="77777777" w:rsidR="00CD37FA" w:rsidRDefault="00CD37FA" w:rsidP="009746D0">
      <w:pPr>
        <w:ind w:firstLine="567"/>
        <w:jc w:val="center"/>
        <w:rPr>
          <w:b/>
          <w:bCs/>
          <w:sz w:val="28"/>
          <w:szCs w:val="28"/>
        </w:rPr>
      </w:pPr>
    </w:p>
    <w:p w14:paraId="3BCA0B9D" w14:textId="77777777" w:rsidR="00DF0B35" w:rsidRDefault="00DF0B35" w:rsidP="009746D0">
      <w:pPr>
        <w:ind w:firstLine="567"/>
        <w:jc w:val="center"/>
        <w:rPr>
          <w:b/>
          <w:bCs/>
          <w:sz w:val="28"/>
          <w:szCs w:val="28"/>
        </w:rPr>
      </w:pPr>
    </w:p>
    <w:p w14:paraId="5E6F9550" w14:textId="77777777" w:rsidR="00CD37FA" w:rsidRDefault="00CD37FA" w:rsidP="009746D0">
      <w:pPr>
        <w:ind w:firstLine="567"/>
        <w:jc w:val="center"/>
        <w:rPr>
          <w:b/>
          <w:bCs/>
          <w:sz w:val="28"/>
          <w:szCs w:val="28"/>
        </w:rPr>
      </w:pPr>
    </w:p>
    <w:p w14:paraId="79BFFFEA" w14:textId="77777777" w:rsidR="00CD37FA" w:rsidRDefault="00CD37FA" w:rsidP="009746D0">
      <w:pPr>
        <w:ind w:firstLine="567"/>
        <w:jc w:val="center"/>
        <w:rPr>
          <w:b/>
          <w:bCs/>
          <w:sz w:val="28"/>
          <w:szCs w:val="28"/>
        </w:rPr>
      </w:pPr>
    </w:p>
    <w:p w14:paraId="6C0067E9" w14:textId="77777777" w:rsidR="00E760D4" w:rsidRDefault="00E760D4" w:rsidP="0064000C">
      <w:pPr>
        <w:rPr>
          <w:b/>
          <w:bCs/>
          <w:sz w:val="28"/>
          <w:szCs w:val="28"/>
        </w:rPr>
      </w:pPr>
    </w:p>
    <w:p w14:paraId="074E53DA" w14:textId="01E2FCB6" w:rsidR="009746D0" w:rsidRPr="002F3665" w:rsidRDefault="00E766AB" w:rsidP="00E766AB">
      <w:pPr>
        <w:ind w:firstLine="567"/>
        <w:rPr>
          <w:b/>
          <w:bCs/>
          <w:sz w:val="28"/>
          <w:szCs w:val="28"/>
        </w:rPr>
      </w:pPr>
      <w:r>
        <w:rPr>
          <w:b/>
          <w:bCs/>
          <w:sz w:val="28"/>
          <w:szCs w:val="28"/>
        </w:rPr>
        <w:lastRenderedPageBreak/>
        <w:t xml:space="preserve">                                              </w:t>
      </w:r>
      <w:r w:rsidR="009746D0" w:rsidRPr="002F3665">
        <w:rPr>
          <w:b/>
          <w:bCs/>
          <w:sz w:val="28"/>
          <w:szCs w:val="28"/>
        </w:rPr>
        <w:t>ПРЕАМБУЛА</w:t>
      </w:r>
    </w:p>
    <w:p w14:paraId="62F37410" w14:textId="77777777" w:rsidR="009746D0" w:rsidRPr="000036D7" w:rsidRDefault="009746D0" w:rsidP="009746D0">
      <w:pPr>
        <w:ind w:firstLine="567"/>
        <w:jc w:val="center"/>
        <w:rPr>
          <w:b/>
          <w:bCs/>
          <w:color w:val="000000" w:themeColor="text1"/>
          <w:sz w:val="28"/>
          <w:szCs w:val="28"/>
        </w:rPr>
      </w:pPr>
    </w:p>
    <w:p w14:paraId="388671D2" w14:textId="0188442C" w:rsidR="009746D0" w:rsidRPr="00FB2864" w:rsidRDefault="005A5E4F" w:rsidP="00FB2864">
      <w:pPr>
        <w:ind w:firstLine="567"/>
        <w:rPr>
          <w:bCs/>
          <w:sz w:val="28"/>
          <w:szCs w:val="28"/>
        </w:rPr>
      </w:pPr>
      <w:r w:rsidRPr="000036D7">
        <w:rPr>
          <w:bCs/>
          <w:color w:val="000000" w:themeColor="text1"/>
          <w:sz w:val="28"/>
          <w:szCs w:val="28"/>
        </w:rPr>
        <w:t>Могилів-Подільська міська</w:t>
      </w:r>
      <w:r w:rsidR="009746D0" w:rsidRPr="000036D7">
        <w:rPr>
          <w:bCs/>
          <w:color w:val="000000" w:themeColor="text1"/>
          <w:sz w:val="28"/>
          <w:szCs w:val="28"/>
        </w:rPr>
        <w:t xml:space="preserve"> рада </w:t>
      </w:r>
      <w:r w:rsidRPr="000036D7">
        <w:rPr>
          <w:bCs/>
          <w:color w:val="000000" w:themeColor="text1"/>
          <w:sz w:val="28"/>
          <w:szCs w:val="28"/>
        </w:rPr>
        <w:t>Вінницької</w:t>
      </w:r>
      <w:r w:rsidR="009746D0" w:rsidRPr="000036D7">
        <w:rPr>
          <w:bCs/>
          <w:color w:val="000000" w:themeColor="text1"/>
          <w:sz w:val="28"/>
          <w:szCs w:val="28"/>
        </w:rPr>
        <w:t xml:space="preserve"> області як повноважний представник </w:t>
      </w:r>
      <w:r w:rsidRPr="000036D7">
        <w:rPr>
          <w:bCs/>
          <w:color w:val="000000" w:themeColor="text1"/>
          <w:sz w:val="28"/>
          <w:szCs w:val="28"/>
        </w:rPr>
        <w:t>Могилів-Подільської міської</w:t>
      </w:r>
      <w:r w:rsidR="009746D0" w:rsidRPr="000036D7">
        <w:rPr>
          <w:bCs/>
          <w:color w:val="000000" w:themeColor="text1"/>
          <w:sz w:val="28"/>
          <w:szCs w:val="28"/>
        </w:rPr>
        <w:t xml:space="preserve"> територіальної громади, до якої входять населені пункти </w:t>
      </w:r>
      <w:r w:rsidRPr="000036D7">
        <w:rPr>
          <w:bCs/>
          <w:color w:val="000000" w:themeColor="text1"/>
          <w:sz w:val="28"/>
          <w:szCs w:val="28"/>
        </w:rPr>
        <w:t>Могилів-Подільського</w:t>
      </w:r>
      <w:r w:rsidR="009746D0" w:rsidRPr="000036D7">
        <w:rPr>
          <w:bCs/>
          <w:color w:val="000000" w:themeColor="text1"/>
          <w:sz w:val="28"/>
          <w:szCs w:val="28"/>
        </w:rPr>
        <w:t xml:space="preserve"> району </w:t>
      </w:r>
      <w:r w:rsidRPr="000036D7">
        <w:rPr>
          <w:bCs/>
          <w:color w:val="000000" w:themeColor="text1"/>
          <w:sz w:val="28"/>
          <w:szCs w:val="28"/>
        </w:rPr>
        <w:t>Вінницької області</w:t>
      </w:r>
      <w:r w:rsidR="009746D0" w:rsidRPr="000036D7">
        <w:rPr>
          <w:bCs/>
          <w:color w:val="000000" w:themeColor="text1"/>
          <w:sz w:val="28"/>
          <w:szCs w:val="28"/>
        </w:rPr>
        <w:t xml:space="preserve">, </w:t>
      </w:r>
      <w:r w:rsidR="009746D0" w:rsidRPr="00FB2864">
        <w:rPr>
          <w:bCs/>
          <w:sz w:val="28"/>
          <w:szCs w:val="28"/>
        </w:rPr>
        <w:t>констатуючи</w:t>
      </w:r>
      <w:r w:rsidR="009746D0" w:rsidRPr="000036D7">
        <w:rPr>
          <w:bCs/>
          <w:color w:val="000000" w:themeColor="text1"/>
          <w:sz w:val="28"/>
          <w:szCs w:val="28"/>
        </w:rPr>
        <w:t xml:space="preserve">, що </w:t>
      </w:r>
      <w:r w:rsidR="009746D0" w:rsidRPr="000036D7">
        <w:rPr>
          <w:color w:val="000000" w:themeColor="text1"/>
          <w:sz w:val="28"/>
          <w:szCs w:val="28"/>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009746D0" w:rsidRPr="000036D7">
        <w:rPr>
          <w:bCs/>
          <w:color w:val="000000" w:themeColor="text1"/>
          <w:sz w:val="28"/>
          <w:szCs w:val="28"/>
        </w:rPr>
        <w:t>,</w:t>
      </w:r>
      <w:r w:rsidR="00FB2864">
        <w:rPr>
          <w:bCs/>
          <w:color w:val="000000" w:themeColor="text1"/>
          <w:sz w:val="28"/>
          <w:szCs w:val="28"/>
        </w:rPr>
        <w:t xml:space="preserve"> </w:t>
      </w:r>
      <w:r w:rsidR="009746D0" w:rsidRPr="00FB2864">
        <w:rPr>
          <w:bCs/>
          <w:sz w:val="28"/>
          <w:szCs w:val="28"/>
        </w:rPr>
        <w:t>усвідомлюючи</w:t>
      </w:r>
      <w:r w:rsidR="009746D0" w:rsidRPr="000036D7">
        <w:rPr>
          <w:bCs/>
          <w:color w:val="000000" w:themeColor="text1"/>
          <w:sz w:val="28"/>
          <w:szCs w:val="28"/>
        </w:rPr>
        <w:t xml:space="preserve"> свою відповідальність перед жителями </w:t>
      </w:r>
      <w:r w:rsidRPr="000036D7">
        <w:rPr>
          <w:bCs/>
          <w:color w:val="000000" w:themeColor="text1"/>
          <w:sz w:val="28"/>
          <w:szCs w:val="28"/>
        </w:rPr>
        <w:t>Могилів-Подільської міської</w:t>
      </w:r>
      <w:r w:rsidR="009746D0" w:rsidRPr="000036D7">
        <w:rPr>
          <w:bCs/>
          <w:color w:val="000000" w:themeColor="text1"/>
          <w:sz w:val="28"/>
          <w:szCs w:val="28"/>
        </w:rPr>
        <w:t xml:space="preserve"> територіальної громади,</w:t>
      </w:r>
      <w:r w:rsidRPr="000036D7">
        <w:rPr>
          <w:bCs/>
          <w:color w:val="000000" w:themeColor="text1"/>
          <w:sz w:val="28"/>
          <w:szCs w:val="28"/>
        </w:rPr>
        <w:t xml:space="preserve"> </w:t>
      </w:r>
      <w:r w:rsidR="009746D0" w:rsidRPr="00FB2864">
        <w:rPr>
          <w:bCs/>
          <w:sz w:val="28"/>
          <w:szCs w:val="28"/>
        </w:rPr>
        <w:t>ураховуючи</w:t>
      </w:r>
      <w:r w:rsidR="009746D0" w:rsidRPr="000036D7">
        <w:rPr>
          <w:bCs/>
          <w:color w:val="FF0000"/>
          <w:sz w:val="28"/>
          <w:szCs w:val="28"/>
        </w:rPr>
        <w:t xml:space="preserve"> </w:t>
      </w:r>
      <w:r w:rsidR="009746D0" w:rsidRPr="000036D7">
        <w:rPr>
          <w:bCs/>
          <w:color w:val="000000" w:themeColor="text1"/>
          <w:sz w:val="28"/>
          <w:szCs w:val="28"/>
        </w:rPr>
        <w:t xml:space="preserve">історичні, національно-культурні та соціально-економічні традиції місцевого самоврядування в </w:t>
      </w:r>
      <w:r w:rsidRPr="000036D7">
        <w:rPr>
          <w:bCs/>
          <w:color w:val="000000" w:themeColor="text1"/>
          <w:sz w:val="28"/>
          <w:szCs w:val="28"/>
        </w:rPr>
        <w:t xml:space="preserve">Могилів-Подільській міській </w:t>
      </w:r>
      <w:r w:rsidR="009746D0" w:rsidRPr="000036D7">
        <w:rPr>
          <w:bCs/>
          <w:color w:val="000000" w:themeColor="text1"/>
          <w:sz w:val="28"/>
          <w:szCs w:val="28"/>
        </w:rPr>
        <w:t>територіальній громаді,</w:t>
      </w:r>
      <w:r w:rsidR="00FB2864">
        <w:rPr>
          <w:bCs/>
          <w:color w:val="000000" w:themeColor="text1"/>
          <w:sz w:val="28"/>
          <w:szCs w:val="28"/>
        </w:rPr>
        <w:t xml:space="preserve"> </w:t>
      </w:r>
      <w:r w:rsidR="009746D0" w:rsidRPr="00FB2864">
        <w:rPr>
          <w:bCs/>
          <w:sz w:val="28"/>
          <w:szCs w:val="28"/>
        </w:rPr>
        <w:t>керуючись</w:t>
      </w:r>
      <w:r w:rsidR="009746D0" w:rsidRPr="000036D7">
        <w:rPr>
          <w:bCs/>
          <w:color w:val="000000" w:themeColor="text1"/>
          <w:sz w:val="28"/>
          <w:szCs w:val="28"/>
        </w:rPr>
        <w:t xml:space="preserve">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r w:rsidR="00FB2864">
        <w:rPr>
          <w:bCs/>
          <w:color w:val="000000" w:themeColor="text1"/>
          <w:sz w:val="28"/>
          <w:szCs w:val="28"/>
        </w:rPr>
        <w:t xml:space="preserve"> </w:t>
      </w:r>
      <w:r w:rsidR="009746D0" w:rsidRPr="00FB2864">
        <w:rPr>
          <w:b/>
          <w:bCs/>
          <w:i/>
          <w:sz w:val="28"/>
          <w:szCs w:val="28"/>
        </w:rPr>
        <w:t>затверджує цей Статут.</w:t>
      </w:r>
    </w:p>
    <w:p w14:paraId="2A1F3C8B" w14:textId="77777777" w:rsidR="008824D2" w:rsidRPr="00FB2864" w:rsidRDefault="008824D2" w:rsidP="008824D2">
      <w:pPr>
        <w:ind w:firstLine="567"/>
        <w:rPr>
          <w:b/>
          <w:bCs/>
          <w:i/>
          <w:sz w:val="28"/>
          <w:szCs w:val="28"/>
        </w:rPr>
      </w:pPr>
    </w:p>
    <w:p w14:paraId="18C95B76" w14:textId="77777777" w:rsidR="009746D0" w:rsidRPr="002F3665" w:rsidRDefault="009746D0" w:rsidP="009746D0">
      <w:pPr>
        <w:ind w:firstLine="567"/>
        <w:jc w:val="center"/>
        <w:rPr>
          <w:b/>
          <w:bCs/>
          <w:sz w:val="28"/>
          <w:szCs w:val="28"/>
        </w:rPr>
      </w:pPr>
      <w:r w:rsidRPr="002F3665">
        <w:rPr>
          <w:b/>
          <w:sz w:val="28"/>
          <w:szCs w:val="28"/>
        </w:rPr>
        <w:t>РОЗДІЛ</w:t>
      </w:r>
      <w:r w:rsidRPr="002F3665">
        <w:rPr>
          <w:b/>
          <w:bCs/>
          <w:sz w:val="28"/>
          <w:szCs w:val="28"/>
        </w:rPr>
        <w:t xml:space="preserve"> І</w:t>
      </w:r>
    </w:p>
    <w:p w14:paraId="7FC66CFE" w14:textId="77777777" w:rsidR="009746D0" w:rsidRPr="002F3665" w:rsidRDefault="009746D0" w:rsidP="009746D0">
      <w:pPr>
        <w:ind w:firstLine="567"/>
        <w:jc w:val="center"/>
        <w:rPr>
          <w:b/>
          <w:bCs/>
          <w:sz w:val="28"/>
          <w:szCs w:val="28"/>
        </w:rPr>
      </w:pPr>
      <w:r w:rsidRPr="002F3665">
        <w:rPr>
          <w:b/>
          <w:bCs/>
          <w:sz w:val="28"/>
          <w:szCs w:val="28"/>
        </w:rPr>
        <w:t>ЗАГАЛЬНІ ПОЛОЖЕННЯ</w:t>
      </w:r>
    </w:p>
    <w:p w14:paraId="7A505623" w14:textId="77777777" w:rsidR="009746D0" w:rsidRPr="002F3665" w:rsidRDefault="009746D0" w:rsidP="009746D0">
      <w:pPr>
        <w:ind w:firstLine="567"/>
        <w:jc w:val="both"/>
        <w:rPr>
          <w:b/>
          <w:bCs/>
          <w:sz w:val="28"/>
          <w:szCs w:val="28"/>
        </w:rPr>
      </w:pPr>
    </w:p>
    <w:p w14:paraId="7705854E" w14:textId="15B7CA21" w:rsidR="009746D0" w:rsidRPr="002F3665" w:rsidRDefault="009746D0" w:rsidP="009746D0">
      <w:pPr>
        <w:ind w:firstLine="567"/>
        <w:jc w:val="both"/>
        <w:rPr>
          <w:b/>
          <w:bCs/>
          <w:sz w:val="28"/>
          <w:szCs w:val="28"/>
        </w:rPr>
      </w:pPr>
      <w:r w:rsidRPr="002F3665">
        <w:rPr>
          <w:b/>
          <w:bCs/>
          <w:sz w:val="28"/>
          <w:szCs w:val="28"/>
        </w:rPr>
        <w:t xml:space="preserve">Стаття 1. Статут </w:t>
      </w:r>
      <w:r w:rsidR="005A5E4F" w:rsidRPr="005A5E4F">
        <w:rPr>
          <w:b/>
          <w:sz w:val="28"/>
          <w:szCs w:val="28"/>
        </w:rPr>
        <w:t>Могилів-Подільської міської</w:t>
      </w:r>
      <w:r w:rsidRPr="002F3665">
        <w:rPr>
          <w:b/>
          <w:bCs/>
          <w:sz w:val="28"/>
          <w:szCs w:val="28"/>
        </w:rPr>
        <w:t xml:space="preserve"> територіальної громади</w:t>
      </w:r>
    </w:p>
    <w:p w14:paraId="5B46EF0F" w14:textId="77777777" w:rsidR="008824D2" w:rsidRDefault="009746D0" w:rsidP="008824D2">
      <w:pPr>
        <w:ind w:firstLine="567"/>
        <w:rPr>
          <w:sz w:val="28"/>
          <w:szCs w:val="28"/>
        </w:rPr>
      </w:pPr>
      <w:r w:rsidRPr="002F3665">
        <w:rPr>
          <w:sz w:val="28"/>
          <w:szCs w:val="28"/>
        </w:rPr>
        <w:t xml:space="preserve">1. Статут </w:t>
      </w:r>
      <w:r w:rsidR="005A5E4F">
        <w:rPr>
          <w:bCs/>
          <w:sz w:val="28"/>
          <w:szCs w:val="28"/>
        </w:rPr>
        <w:t>Могилів-Подільської міської</w:t>
      </w:r>
      <w:r w:rsidRPr="002F3665">
        <w:rPr>
          <w:sz w:val="28"/>
          <w:szCs w:val="28"/>
        </w:rPr>
        <w:t xml:space="preserve"> територіальної громади (далі </w:t>
      </w:r>
    </w:p>
    <w:p w14:paraId="29D806A3" w14:textId="0B62759E" w:rsidR="009746D0" w:rsidRPr="002F3665" w:rsidRDefault="009746D0" w:rsidP="008824D2">
      <w:pPr>
        <w:rPr>
          <w:sz w:val="28"/>
          <w:szCs w:val="28"/>
        </w:rPr>
      </w:pPr>
      <w:r w:rsidRPr="002F3665">
        <w:rPr>
          <w:sz w:val="28"/>
          <w:szCs w:val="28"/>
        </w:rPr>
        <w:t xml:space="preserve">за текстом – Статут) є основним локальним нормативно-правовим актом </w:t>
      </w:r>
      <w:r w:rsidR="005A5E4F">
        <w:rPr>
          <w:bCs/>
          <w:sz w:val="28"/>
          <w:szCs w:val="28"/>
        </w:rPr>
        <w:t>Могилів-Подільської міської</w:t>
      </w:r>
      <w:r w:rsidRPr="002F3665">
        <w:rPr>
          <w:sz w:val="28"/>
          <w:szCs w:val="28"/>
        </w:rPr>
        <w:t xml:space="preserve"> територіальної громади, що приймається </w:t>
      </w:r>
      <w:r w:rsidR="005A5E4F" w:rsidRPr="005A5E4F">
        <w:rPr>
          <w:sz w:val="28"/>
          <w:szCs w:val="28"/>
        </w:rPr>
        <w:t>Могилів-Подільськ</w:t>
      </w:r>
      <w:r w:rsidR="005A5E4F">
        <w:rPr>
          <w:sz w:val="28"/>
          <w:szCs w:val="28"/>
        </w:rPr>
        <w:t>ою</w:t>
      </w:r>
      <w:r w:rsidR="005A5E4F" w:rsidRPr="005A5E4F">
        <w:rPr>
          <w:sz w:val="28"/>
          <w:szCs w:val="28"/>
        </w:rPr>
        <w:t xml:space="preserve"> міськ</w:t>
      </w:r>
      <w:r w:rsidR="005A5E4F">
        <w:rPr>
          <w:sz w:val="28"/>
          <w:szCs w:val="28"/>
        </w:rPr>
        <w:t>ою</w:t>
      </w:r>
      <w:r w:rsidR="005A5E4F" w:rsidRPr="005A5E4F">
        <w:rPr>
          <w:sz w:val="28"/>
          <w:szCs w:val="28"/>
        </w:rPr>
        <w:t xml:space="preserve"> рад</w:t>
      </w:r>
      <w:r w:rsidR="005A5E4F">
        <w:rPr>
          <w:sz w:val="28"/>
          <w:szCs w:val="28"/>
        </w:rPr>
        <w:t>ою</w:t>
      </w:r>
      <w:r w:rsidR="005A5E4F" w:rsidRPr="005A5E4F">
        <w:rPr>
          <w:sz w:val="28"/>
          <w:szCs w:val="28"/>
        </w:rPr>
        <w:t xml:space="preserve"> Вінницької області </w:t>
      </w:r>
      <w:r w:rsidRPr="002F3665">
        <w:rPr>
          <w:sz w:val="28"/>
          <w:szCs w:val="28"/>
        </w:rPr>
        <w:t xml:space="preserve">(далі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sidR="005A5E4F">
        <w:rPr>
          <w:bCs/>
          <w:sz w:val="28"/>
          <w:szCs w:val="28"/>
        </w:rPr>
        <w:t>Могилів-Подільсько</w:t>
      </w:r>
      <w:r w:rsidR="00494785">
        <w:rPr>
          <w:bCs/>
          <w:sz w:val="28"/>
          <w:szCs w:val="28"/>
        </w:rPr>
        <w:t>ю</w:t>
      </w:r>
      <w:r w:rsidR="005A5E4F">
        <w:rPr>
          <w:bCs/>
          <w:sz w:val="28"/>
          <w:szCs w:val="28"/>
        </w:rPr>
        <w:t xml:space="preserve"> місько</w:t>
      </w:r>
      <w:r w:rsidR="00494785">
        <w:rPr>
          <w:bCs/>
          <w:sz w:val="28"/>
          <w:szCs w:val="28"/>
        </w:rPr>
        <w:t>ю</w:t>
      </w:r>
      <w:r w:rsidR="005A5E4F" w:rsidRPr="002F3665">
        <w:rPr>
          <w:sz w:val="28"/>
          <w:szCs w:val="28"/>
        </w:rPr>
        <w:t xml:space="preserve"> </w:t>
      </w:r>
      <w:r w:rsidRPr="002F3665">
        <w:rPr>
          <w:sz w:val="28"/>
          <w:szCs w:val="28"/>
        </w:rPr>
        <w:t xml:space="preserve">територіальною громадою. </w:t>
      </w:r>
      <w:r w:rsidR="005A5E4F">
        <w:rPr>
          <w:sz w:val="28"/>
          <w:szCs w:val="28"/>
        </w:rPr>
        <w:t xml:space="preserve">  </w:t>
      </w:r>
    </w:p>
    <w:p w14:paraId="5F835415" w14:textId="77777777" w:rsidR="009746D0" w:rsidRPr="002F3665" w:rsidRDefault="009746D0" w:rsidP="008824D2">
      <w:pPr>
        <w:pStyle w:val="a7"/>
        <w:ind w:firstLine="567"/>
        <w:rPr>
          <w:rFonts w:ascii="Times New Roman" w:hAnsi="Times New Roman"/>
          <w:sz w:val="28"/>
          <w:szCs w:val="28"/>
          <w:shd w:val="clear" w:color="auto" w:fill="FFFFFF"/>
        </w:rPr>
      </w:pPr>
      <w:r w:rsidRPr="002F3665">
        <w:rPr>
          <w:rFonts w:ascii="Times New Roman" w:hAnsi="Times New Roman"/>
          <w:sz w:val="28"/>
          <w:szCs w:val="28"/>
        </w:rPr>
        <w:t xml:space="preserve">2. Статут є обов’язковим </w:t>
      </w:r>
      <w:r w:rsidRPr="002F3665">
        <w:rPr>
          <w:rFonts w:ascii="Times New Roman" w:hAnsi="Times New Roman"/>
          <w:sz w:val="28"/>
          <w:szCs w:val="28"/>
          <w:shd w:val="clear" w:color="auto" w:fill="FFFFFF"/>
        </w:rPr>
        <w:t xml:space="preserve">для виконання </w:t>
      </w:r>
      <w:r w:rsidRPr="002F3665">
        <w:rPr>
          <w:rFonts w:ascii="Times New Roman" w:hAnsi="Times New Roman"/>
          <w:sz w:val="28"/>
          <w:szCs w:val="28"/>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2F3665">
        <w:rPr>
          <w:rFonts w:ascii="Times New Roman" w:hAnsi="Times New Roman"/>
          <w:bCs/>
          <w:sz w:val="28"/>
          <w:szCs w:val="28"/>
        </w:rPr>
        <w:t>юридичними особами</w:t>
      </w:r>
      <w:r w:rsidRPr="002F3665">
        <w:rPr>
          <w:rFonts w:ascii="Times New Roman" w:hAnsi="Times New Roman"/>
          <w:sz w:val="28"/>
          <w:szCs w:val="28"/>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14:paraId="4C3DA4A9" w14:textId="66AA57DD" w:rsidR="009746D0" w:rsidRPr="002F3665" w:rsidRDefault="009746D0" w:rsidP="008824D2">
      <w:pPr>
        <w:pStyle w:val="a7"/>
        <w:ind w:firstLine="567"/>
        <w:rPr>
          <w:rFonts w:ascii="Times New Roman" w:hAnsi="Times New Roman"/>
          <w:sz w:val="28"/>
          <w:szCs w:val="28"/>
        </w:rPr>
      </w:pPr>
      <w:r w:rsidRPr="002F3665">
        <w:rPr>
          <w:rStyle w:val="rvts9"/>
          <w:rFonts w:ascii="Times New Roman" w:hAnsi="Times New Roman"/>
          <w:bCs/>
          <w:sz w:val="28"/>
          <w:szCs w:val="28"/>
          <w:bdr w:val="none" w:sz="0" w:space="0" w:color="auto" w:frame="1"/>
        </w:rPr>
        <w:t xml:space="preserve">3. Інші акти органів і посадових осіб місцевого самоврядування </w:t>
      </w:r>
      <w:r w:rsidR="004C7CF2" w:rsidRPr="004C7CF2">
        <w:rPr>
          <w:rFonts w:ascii="Times New Roman" w:hAnsi="Times New Roman"/>
          <w:bCs/>
          <w:sz w:val="28"/>
          <w:szCs w:val="28"/>
        </w:rPr>
        <w:t>Могилів-Подільської міської</w:t>
      </w:r>
      <w:r w:rsidRPr="002F3665">
        <w:rPr>
          <w:rStyle w:val="rvts9"/>
          <w:rFonts w:ascii="Times New Roman" w:hAnsi="Times New Roman"/>
          <w:bCs/>
          <w:sz w:val="28"/>
          <w:szCs w:val="28"/>
          <w:bdr w:val="none" w:sz="0" w:space="0" w:color="auto" w:frame="1"/>
        </w:rPr>
        <w:t xml:space="preserve"> територіальної громади повинні </w:t>
      </w:r>
      <w:r w:rsidRPr="002F3665">
        <w:rPr>
          <w:rFonts w:ascii="Times New Roman" w:hAnsi="Times New Roman"/>
          <w:sz w:val="28"/>
          <w:szCs w:val="28"/>
        </w:rPr>
        <w:t>прийматися з урахуванням положень Статуту та відповідати йому.</w:t>
      </w:r>
      <w:r w:rsidR="004C7CF2">
        <w:rPr>
          <w:rFonts w:ascii="Times New Roman" w:hAnsi="Times New Roman"/>
          <w:sz w:val="28"/>
          <w:szCs w:val="28"/>
        </w:rPr>
        <w:t xml:space="preserve"> </w:t>
      </w:r>
    </w:p>
    <w:p w14:paraId="73E2CAF9" w14:textId="77777777" w:rsidR="009746D0" w:rsidRPr="002F3665" w:rsidRDefault="009746D0" w:rsidP="008824D2">
      <w:pPr>
        <w:pStyle w:val="a7"/>
        <w:ind w:firstLine="567"/>
        <w:rPr>
          <w:rFonts w:ascii="Times New Roman" w:hAnsi="Times New Roman"/>
          <w:b/>
          <w:sz w:val="28"/>
          <w:szCs w:val="28"/>
        </w:rPr>
      </w:pPr>
    </w:p>
    <w:p w14:paraId="5E919BA8" w14:textId="77777777" w:rsidR="009746D0" w:rsidRPr="002F3665" w:rsidRDefault="009746D0" w:rsidP="009746D0">
      <w:pPr>
        <w:pStyle w:val="a7"/>
        <w:ind w:firstLine="567"/>
        <w:jc w:val="both"/>
        <w:rPr>
          <w:rFonts w:ascii="Times New Roman" w:hAnsi="Times New Roman"/>
          <w:sz w:val="28"/>
          <w:szCs w:val="28"/>
        </w:rPr>
      </w:pPr>
      <w:r w:rsidRPr="002F3665">
        <w:rPr>
          <w:rFonts w:ascii="Times New Roman" w:hAnsi="Times New Roman"/>
          <w:b/>
          <w:sz w:val="28"/>
          <w:szCs w:val="28"/>
        </w:rPr>
        <w:t>Стаття 2. Символіка територіальної громади</w:t>
      </w:r>
    </w:p>
    <w:p w14:paraId="130D56C6" w14:textId="0F01121F" w:rsidR="009746D0" w:rsidRPr="002F3665" w:rsidRDefault="009746D0" w:rsidP="008824D2">
      <w:pPr>
        <w:ind w:firstLine="567"/>
        <w:rPr>
          <w:sz w:val="28"/>
          <w:szCs w:val="28"/>
        </w:rPr>
      </w:pPr>
      <w:r w:rsidRPr="002F3665">
        <w:rPr>
          <w:sz w:val="28"/>
          <w:szCs w:val="28"/>
        </w:rPr>
        <w:t xml:space="preserve">1. </w:t>
      </w:r>
      <w:r w:rsidR="008824D2" w:rsidRPr="00FB2864">
        <w:rPr>
          <w:sz w:val="28"/>
          <w:szCs w:val="28"/>
        </w:rPr>
        <w:t xml:space="preserve">Могилів -Подільська міська </w:t>
      </w:r>
      <w:r w:rsidR="008824D2">
        <w:rPr>
          <w:sz w:val="28"/>
          <w:szCs w:val="28"/>
        </w:rPr>
        <w:t>т</w:t>
      </w:r>
      <w:r w:rsidRPr="002F3665">
        <w:rPr>
          <w:sz w:val="28"/>
          <w:szCs w:val="28"/>
        </w:rPr>
        <w:t>ериторіальна громада має власну символіку – герб та прапор тощо, які відображають історичні, культурні, духовні особливості та традиції територіальної громади.</w:t>
      </w:r>
    </w:p>
    <w:p w14:paraId="01C69C23" w14:textId="4B281C68" w:rsidR="009746D0" w:rsidRPr="002F3665" w:rsidRDefault="009746D0" w:rsidP="008824D2">
      <w:pPr>
        <w:ind w:firstLine="567"/>
        <w:rPr>
          <w:bCs/>
          <w:sz w:val="28"/>
          <w:szCs w:val="28"/>
        </w:rPr>
      </w:pPr>
      <w:r w:rsidRPr="002F3665">
        <w:rPr>
          <w:sz w:val="28"/>
          <w:szCs w:val="28"/>
        </w:rPr>
        <w:t>2. Опис та порядок використання символіки територіальної громади визначається окремим Положенням, яке затвердж</w:t>
      </w:r>
      <w:r w:rsidRPr="00FB2864">
        <w:rPr>
          <w:sz w:val="28"/>
          <w:szCs w:val="28"/>
        </w:rPr>
        <w:t>ується</w:t>
      </w:r>
      <w:r w:rsidRPr="002F3665">
        <w:rPr>
          <w:sz w:val="28"/>
          <w:szCs w:val="28"/>
        </w:rPr>
        <w:t xml:space="preserve"> рішенням </w:t>
      </w:r>
      <w:r w:rsidR="00643ED3">
        <w:rPr>
          <w:sz w:val="28"/>
          <w:szCs w:val="28"/>
        </w:rPr>
        <w:t>Могилів-Подільської міської</w:t>
      </w:r>
      <w:r w:rsidRPr="002F3665">
        <w:rPr>
          <w:sz w:val="28"/>
          <w:szCs w:val="28"/>
        </w:rPr>
        <w:t xml:space="preserve"> ради</w:t>
      </w:r>
      <w:r w:rsidR="00643ED3">
        <w:rPr>
          <w:sz w:val="28"/>
          <w:szCs w:val="28"/>
        </w:rPr>
        <w:t xml:space="preserve"> Вінницької області</w:t>
      </w:r>
      <w:r w:rsidRPr="002F3665">
        <w:rPr>
          <w:sz w:val="28"/>
          <w:szCs w:val="28"/>
        </w:rPr>
        <w:t>.</w:t>
      </w:r>
    </w:p>
    <w:p w14:paraId="56467CA1" w14:textId="77777777" w:rsidR="00FB2864" w:rsidRDefault="00FB2864" w:rsidP="009746D0">
      <w:pPr>
        <w:ind w:firstLine="567"/>
        <w:jc w:val="both"/>
        <w:rPr>
          <w:b/>
          <w:sz w:val="28"/>
          <w:szCs w:val="28"/>
        </w:rPr>
      </w:pPr>
    </w:p>
    <w:p w14:paraId="6EAE522F" w14:textId="7D3E9087" w:rsidR="009746D0" w:rsidRPr="0064000C" w:rsidRDefault="009746D0" w:rsidP="009746D0">
      <w:pPr>
        <w:ind w:firstLine="567"/>
        <w:jc w:val="both"/>
        <w:rPr>
          <w:b/>
          <w:color w:val="000000" w:themeColor="text1"/>
          <w:sz w:val="28"/>
          <w:szCs w:val="28"/>
        </w:rPr>
      </w:pPr>
      <w:r w:rsidRPr="0064000C">
        <w:rPr>
          <w:b/>
          <w:color w:val="000000" w:themeColor="text1"/>
          <w:sz w:val="28"/>
          <w:szCs w:val="28"/>
        </w:rPr>
        <w:lastRenderedPageBreak/>
        <w:t xml:space="preserve">Стаття 3. </w:t>
      </w:r>
      <w:r w:rsidR="008E1C56" w:rsidRPr="0064000C">
        <w:rPr>
          <w:b/>
          <w:color w:val="000000" w:themeColor="text1"/>
          <w:sz w:val="28"/>
          <w:szCs w:val="28"/>
        </w:rPr>
        <w:t>Склад територіальної громади</w:t>
      </w:r>
    </w:p>
    <w:p w14:paraId="0446DF30" w14:textId="77777777" w:rsidR="00153A93" w:rsidRPr="00153A93" w:rsidRDefault="00153A93" w:rsidP="00932A28">
      <w:pPr>
        <w:pStyle w:val="a6"/>
        <w:numPr>
          <w:ilvl w:val="0"/>
          <w:numId w:val="21"/>
        </w:numPr>
        <w:jc w:val="both"/>
        <w:rPr>
          <w:rFonts w:ascii="Times New Roman" w:hAnsi="Times New Roman" w:cs="Times New Roman"/>
          <w:sz w:val="28"/>
          <w:szCs w:val="28"/>
        </w:rPr>
      </w:pPr>
      <w:r>
        <w:rPr>
          <w:rFonts w:ascii="Times New Roman" w:hAnsi="Times New Roman" w:cs="Times New Roman"/>
          <w:sz w:val="28"/>
          <w:szCs w:val="28"/>
          <w:lang w:val="uk-UA"/>
        </w:rPr>
        <w:t>Адміністративним центром Територіальної громади є місто Могилів-Подільський.</w:t>
      </w:r>
    </w:p>
    <w:p w14:paraId="0E46A481" w14:textId="60D970EA" w:rsidR="0023673A" w:rsidRPr="001F246F" w:rsidRDefault="00153A93" w:rsidP="00932A28">
      <w:pPr>
        <w:pStyle w:val="a6"/>
        <w:numPr>
          <w:ilvl w:val="0"/>
          <w:numId w:val="21"/>
        </w:numPr>
        <w:jc w:val="both"/>
        <w:rPr>
          <w:rFonts w:ascii="Times New Roman" w:hAnsi="Times New Roman" w:cs="Times New Roman"/>
          <w:sz w:val="28"/>
          <w:szCs w:val="28"/>
          <w:lang w:val="uk-UA"/>
        </w:rPr>
      </w:pPr>
      <w:r w:rsidRPr="001F246F">
        <w:rPr>
          <w:rFonts w:ascii="Times New Roman" w:hAnsi="Times New Roman" w:cs="Times New Roman"/>
          <w:sz w:val="28"/>
          <w:szCs w:val="28"/>
          <w:lang w:val="uk-UA"/>
        </w:rPr>
        <w:t xml:space="preserve">До складу Могилів-Подільської міської територіальної громади входить </w:t>
      </w:r>
      <w:r w:rsidR="00B945FC" w:rsidRPr="001F246F">
        <w:rPr>
          <w:rFonts w:ascii="Times New Roman" w:hAnsi="Times New Roman" w:cs="Times New Roman"/>
          <w:sz w:val="28"/>
          <w:szCs w:val="28"/>
          <w:lang w:val="uk-UA"/>
        </w:rPr>
        <w:t xml:space="preserve">8 </w:t>
      </w:r>
      <w:proofErr w:type="spellStart"/>
      <w:r w:rsidRPr="001F246F">
        <w:rPr>
          <w:rFonts w:ascii="Times New Roman" w:hAnsi="Times New Roman" w:cs="Times New Roman"/>
          <w:sz w:val="28"/>
          <w:szCs w:val="28"/>
          <w:lang w:val="uk-UA"/>
        </w:rPr>
        <w:t>старостинських</w:t>
      </w:r>
      <w:proofErr w:type="spellEnd"/>
      <w:r w:rsidRPr="001F246F">
        <w:rPr>
          <w:rFonts w:ascii="Times New Roman" w:hAnsi="Times New Roman" w:cs="Times New Roman"/>
          <w:sz w:val="28"/>
          <w:szCs w:val="28"/>
          <w:lang w:val="uk-UA"/>
        </w:rPr>
        <w:t xml:space="preserve"> округів:</w:t>
      </w:r>
    </w:p>
    <w:p w14:paraId="10CD98AD" w14:textId="5E627742"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Бронницький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Бронниця,              с. </w:t>
      </w:r>
      <w:proofErr w:type="spellStart"/>
      <w:r w:rsidRPr="001F246F">
        <w:rPr>
          <w:rFonts w:ascii="Times New Roman" w:hAnsi="Times New Roman" w:cs="Times New Roman"/>
          <w:sz w:val="28"/>
          <w:szCs w:val="28"/>
          <w:lang w:val="uk-UA"/>
        </w:rPr>
        <w:t>Григорівка</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сщ</w:t>
      </w:r>
      <w:proofErr w:type="spellEnd"/>
      <w:r w:rsidRPr="001F246F">
        <w:rPr>
          <w:rFonts w:ascii="Times New Roman" w:hAnsi="Times New Roman" w:cs="Times New Roman"/>
          <w:sz w:val="28"/>
          <w:szCs w:val="28"/>
          <w:lang w:val="uk-UA"/>
        </w:rPr>
        <w:t xml:space="preserve">. Нова </w:t>
      </w:r>
      <w:proofErr w:type="spellStart"/>
      <w:r w:rsidRPr="001F246F">
        <w:rPr>
          <w:rFonts w:ascii="Times New Roman" w:hAnsi="Times New Roman" w:cs="Times New Roman"/>
          <w:sz w:val="28"/>
          <w:szCs w:val="28"/>
          <w:lang w:val="uk-UA"/>
        </w:rPr>
        <w:t>Григорівка</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сщ</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Криштофівка</w:t>
      </w:r>
      <w:proofErr w:type="spellEnd"/>
      <w:r w:rsidRPr="001F246F">
        <w:rPr>
          <w:rFonts w:ascii="Times New Roman" w:hAnsi="Times New Roman" w:cs="Times New Roman"/>
          <w:sz w:val="28"/>
          <w:szCs w:val="28"/>
          <w:lang w:val="uk-UA"/>
        </w:rPr>
        <w:t>, с. Оленівка;</w:t>
      </w:r>
    </w:p>
    <w:p w14:paraId="0285FA7A" w14:textId="6C6B9387"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Грушанський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Грушка, с. Пилипи, с. Садки, с. Вільне, с. Слобода </w:t>
      </w:r>
      <w:proofErr w:type="spellStart"/>
      <w:r w:rsidRPr="001F246F">
        <w:rPr>
          <w:rFonts w:ascii="Times New Roman" w:hAnsi="Times New Roman" w:cs="Times New Roman"/>
          <w:sz w:val="28"/>
          <w:szCs w:val="28"/>
          <w:lang w:val="uk-UA"/>
        </w:rPr>
        <w:t>–Шлишковецька</w:t>
      </w:r>
      <w:proofErr w:type="spellEnd"/>
      <w:r w:rsidRPr="001F246F">
        <w:rPr>
          <w:rFonts w:ascii="Times New Roman" w:hAnsi="Times New Roman" w:cs="Times New Roman"/>
          <w:sz w:val="28"/>
          <w:szCs w:val="28"/>
          <w:lang w:val="uk-UA"/>
        </w:rPr>
        <w:t>, с. Шлишківці,              с. Петрівка;</w:t>
      </w:r>
    </w:p>
    <w:p w14:paraId="65AC95DC" w14:textId="702DDD84"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Карпівський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w:t>
      </w:r>
      <w:proofErr w:type="spellStart"/>
      <w:r w:rsidRPr="001F246F">
        <w:rPr>
          <w:rFonts w:ascii="Times New Roman" w:hAnsi="Times New Roman" w:cs="Times New Roman"/>
          <w:sz w:val="28"/>
          <w:szCs w:val="28"/>
          <w:lang w:val="uk-UA"/>
        </w:rPr>
        <w:t>Карпівка</w:t>
      </w:r>
      <w:proofErr w:type="spellEnd"/>
      <w:r w:rsidRPr="001F246F">
        <w:rPr>
          <w:rFonts w:ascii="Times New Roman" w:hAnsi="Times New Roman" w:cs="Times New Roman"/>
          <w:sz w:val="28"/>
          <w:szCs w:val="28"/>
          <w:lang w:val="uk-UA"/>
        </w:rPr>
        <w:t>;</w:t>
      </w:r>
    </w:p>
    <w:p w14:paraId="2A97F5E2" w14:textId="6401142E"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Немійський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w:t>
      </w:r>
      <w:proofErr w:type="spellStart"/>
      <w:r w:rsidRPr="001F246F">
        <w:rPr>
          <w:rFonts w:ascii="Times New Roman" w:hAnsi="Times New Roman" w:cs="Times New Roman"/>
          <w:sz w:val="28"/>
          <w:szCs w:val="28"/>
          <w:lang w:val="uk-UA"/>
        </w:rPr>
        <w:t>Немія</w:t>
      </w:r>
      <w:proofErr w:type="spellEnd"/>
      <w:r w:rsidRPr="001F246F">
        <w:rPr>
          <w:rFonts w:ascii="Times New Roman" w:hAnsi="Times New Roman" w:cs="Times New Roman"/>
          <w:sz w:val="28"/>
          <w:szCs w:val="28"/>
          <w:lang w:val="uk-UA"/>
        </w:rPr>
        <w:t>;</w:t>
      </w:r>
    </w:p>
    <w:p w14:paraId="1870204D" w14:textId="689E9C5E"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Серебрійський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Серебрія;</w:t>
      </w:r>
    </w:p>
    <w:p w14:paraId="27E1A415" w14:textId="59B71C1E" w:rsidR="00B945FC" w:rsidRPr="001F246F" w:rsidRDefault="00B945FC" w:rsidP="00932A28">
      <w:pPr>
        <w:pStyle w:val="a6"/>
        <w:numPr>
          <w:ilvl w:val="0"/>
          <w:numId w:val="22"/>
        </w:numPr>
        <w:jc w:val="both"/>
        <w:rPr>
          <w:rFonts w:ascii="Times New Roman" w:hAnsi="Times New Roman" w:cs="Times New Roman"/>
          <w:sz w:val="28"/>
          <w:szCs w:val="28"/>
          <w:lang w:val="uk-UA"/>
        </w:rPr>
      </w:pPr>
      <w:proofErr w:type="spellStart"/>
      <w:r w:rsidRPr="001F246F">
        <w:rPr>
          <w:rFonts w:ascii="Times New Roman" w:hAnsi="Times New Roman" w:cs="Times New Roman"/>
          <w:sz w:val="28"/>
          <w:szCs w:val="28"/>
          <w:lang w:val="uk-UA"/>
        </w:rPr>
        <w:t>Озаринецький</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w:t>
      </w:r>
      <w:proofErr w:type="spellStart"/>
      <w:r w:rsidRPr="001F246F">
        <w:rPr>
          <w:rFonts w:ascii="Times New Roman" w:hAnsi="Times New Roman" w:cs="Times New Roman"/>
          <w:sz w:val="28"/>
          <w:szCs w:val="28"/>
          <w:lang w:val="uk-UA"/>
        </w:rPr>
        <w:t>Озаринці</w:t>
      </w:r>
      <w:proofErr w:type="spellEnd"/>
      <w:r w:rsidRPr="001F246F">
        <w:rPr>
          <w:rFonts w:ascii="Times New Roman" w:hAnsi="Times New Roman" w:cs="Times New Roman"/>
          <w:sz w:val="28"/>
          <w:szCs w:val="28"/>
          <w:lang w:val="uk-UA"/>
        </w:rPr>
        <w:t>;</w:t>
      </w:r>
    </w:p>
    <w:p w14:paraId="5C5F64B6" w14:textId="329D14CE" w:rsidR="00B945FC" w:rsidRPr="001F246F" w:rsidRDefault="00B945FC" w:rsidP="00932A28">
      <w:pPr>
        <w:pStyle w:val="a6"/>
        <w:numPr>
          <w:ilvl w:val="0"/>
          <w:numId w:val="22"/>
        </w:numPr>
        <w:jc w:val="both"/>
        <w:rPr>
          <w:rFonts w:ascii="Times New Roman" w:hAnsi="Times New Roman" w:cs="Times New Roman"/>
          <w:sz w:val="28"/>
          <w:szCs w:val="28"/>
          <w:lang w:val="uk-UA"/>
        </w:rPr>
      </w:pPr>
      <w:r w:rsidRPr="001F246F">
        <w:rPr>
          <w:rFonts w:ascii="Times New Roman" w:eastAsia="Times New Roman" w:hAnsi="Times New Roman" w:cs="Times New Roman"/>
          <w:noProof/>
          <w:sz w:val="28"/>
          <w:szCs w:val="28"/>
          <w:lang w:val="uk-UA"/>
        </w:rPr>
        <w:t>Сказинецький</w:t>
      </w:r>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w:t>
      </w:r>
      <w:proofErr w:type="spellStart"/>
      <w:r w:rsidRPr="001F246F">
        <w:rPr>
          <w:rFonts w:ascii="Times New Roman" w:hAnsi="Times New Roman" w:cs="Times New Roman"/>
          <w:sz w:val="28"/>
          <w:szCs w:val="28"/>
          <w:lang w:val="uk-UA"/>
        </w:rPr>
        <w:t>Сказинці</w:t>
      </w:r>
      <w:proofErr w:type="spellEnd"/>
      <w:r w:rsidRPr="001F246F">
        <w:rPr>
          <w:rFonts w:ascii="Times New Roman" w:hAnsi="Times New Roman" w:cs="Times New Roman"/>
          <w:sz w:val="28"/>
          <w:szCs w:val="28"/>
          <w:lang w:val="uk-UA"/>
        </w:rPr>
        <w:t xml:space="preserve">,                с. </w:t>
      </w:r>
      <w:proofErr w:type="spellStart"/>
      <w:r w:rsidRPr="001F246F">
        <w:rPr>
          <w:rFonts w:ascii="Times New Roman" w:hAnsi="Times New Roman" w:cs="Times New Roman"/>
          <w:sz w:val="28"/>
          <w:szCs w:val="28"/>
          <w:lang w:val="uk-UA"/>
        </w:rPr>
        <w:t>Воєводчинці</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сщ</w:t>
      </w:r>
      <w:proofErr w:type="spellEnd"/>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Коштуля</w:t>
      </w:r>
      <w:proofErr w:type="spellEnd"/>
      <w:r w:rsidRPr="001F246F">
        <w:rPr>
          <w:rFonts w:ascii="Times New Roman" w:hAnsi="Times New Roman" w:cs="Times New Roman"/>
          <w:sz w:val="28"/>
          <w:szCs w:val="28"/>
          <w:lang w:val="uk-UA"/>
        </w:rPr>
        <w:t>;</w:t>
      </w:r>
    </w:p>
    <w:p w14:paraId="4F33E645" w14:textId="4ACEEE2F" w:rsidR="00B945FC" w:rsidRPr="0064000C" w:rsidRDefault="00B945FC" w:rsidP="0064000C">
      <w:pPr>
        <w:pStyle w:val="a6"/>
        <w:numPr>
          <w:ilvl w:val="0"/>
          <w:numId w:val="22"/>
        </w:numPr>
        <w:jc w:val="both"/>
        <w:rPr>
          <w:rFonts w:ascii="Times New Roman" w:hAnsi="Times New Roman" w:cs="Times New Roman"/>
          <w:sz w:val="28"/>
          <w:szCs w:val="28"/>
          <w:lang w:val="uk-UA"/>
        </w:rPr>
      </w:pPr>
      <w:r w:rsidRPr="001F246F">
        <w:rPr>
          <w:rFonts w:ascii="Times New Roman" w:eastAsia="Times New Roman" w:hAnsi="Times New Roman" w:cs="Times New Roman"/>
          <w:noProof/>
          <w:sz w:val="28"/>
          <w:szCs w:val="28"/>
          <w:lang w:val="uk-UA"/>
        </w:rPr>
        <w:t>Суботівський</w:t>
      </w:r>
      <w:r w:rsidRPr="001F246F">
        <w:rPr>
          <w:rFonts w:ascii="Times New Roman" w:hAnsi="Times New Roman" w:cs="Times New Roman"/>
          <w:sz w:val="28"/>
          <w:szCs w:val="28"/>
          <w:lang w:val="uk-UA"/>
        </w:rPr>
        <w:t xml:space="preserve"> </w:t>
      </w:r>
      <w:proofErr w:type="spellStart"/>
      <w:r w:rsidRPr="001F246F">
        <w:rPr>
          <w:rFonts w:ascii="Times New Roman" w:hAnsi="Times New Roman" w:cs="Times New Roman"/>
          <w:sz w:val="28"/>
          <w:szCs w:val="28"/>
          <w:lang w:val="uk-UA"/>
        </w:rPr>
        <w:t>старостинський</w:t>
      </w:r>
      <w:proofErr w:type="spellEnd"/>
      <w:r w:rsidRPr="001F246F">
        <w:rPr>
          <w:rFonts w:ascii="Times New Roman" w:hAnsi="Times New Roman" w:cs="Times New Roman"/>
          <w:sz w:val="28"/>
          <w:szCs w:val="28"/>
          <w:lang w:val="uk-UA"/>
        </w:rPr>
        <w:t xml:space="preserve"> округ, що включає с. </w:t>
      </w:r>
      <w:proofErr w:type="spellStart"/>
      <w:r w:rsidR="001F246F" w:rsidRPr="001F246F">
        <w:rPr>
          <w:rFonts w:ascii="Times New Roman" w:hAnsi="Times New Roman" w:cs="Times New Roman"/>
          <w:sz w:val="28"/>
          <w:szCs w:val="28"/>
          <w:lang w:val="uk-UA"/>
        </w:rPr>
        <w:t>Суботівка</w:t>
      </w:r>
      <w:proofErr w:type="spellEnd"/>
      <w:r w:rsidR="001F246F" w:rsidRPr="001F246F">
        <w:rPr>
          <w:rFonts w:ascii="Times New Roman" w:hAnsi="Times New Roman" w:cs="Times New Roman"/>
          <w:sz w:val="28"/>
          <w:szCs w:val="28"/>
          <w:lang w:val="uk-UA"/>
        </w:rPr>
        <w:t xml:space="preserve">, </w:t>
      </w:r>
      <w:r w:rsidR="001F246F">
        <w:rPr>
          <w:rFonts w:ascii="Times New Roman" w:hAnsi="Times New Roman" w:cs="Times New Roman"/>
          <w:sz w:val="28"/>
          <w:szCs w:val="28"/>
          <w:lang w:val="uk-UA"/>
        </w:rPr>
        <w:t xml:space="preserve">                    </w:t>
      </w:r>
      <w:r w:rsidR="001F246F" w:rsidRPr="001F246F">
        <w:rPr>
          <w:rFonts w:ascii="Times New Roman" w:hAnsi="Times New Roman" w:cs="Times New Roman"/>
          <w:sz w:val="28"/>
          <w:szCs w:val="28"/>
          <w:lang w:val="uk-UA"/>
        </w:rPr>
        <w:t xml:space="preserve">с. Яруга, </w:t>
      </w:r>
      <w:r w:rsidR="001F246F" w:rsidRPr="001F246F">
        <w:rPr>
          <w:rFonts w:ascii="Times New Roman" w:hAnsi="Times New Roman" w:cs="Times New Roman"/>
          <w:sz w:val="28"/>
          <w:szCs w:val="28"/>
        </w:rPr>
        <w:t xml:space="preserve">с. </w:t>
      </w:r>
      <w:proofErr w:type="spellStart"/>
      <w:r w:rsidR="001F246F" w:rsidRPr="001F246F">
        <w:rPr>
          <w:rFonts w:ascii="Times New Roman" w:hAnsi="Times New Roman" w:cs="Times New Roman"/>
          <w:sz w:val="28"/>
          <w:szCs w:val="28"/>
        </w:rPr>
        <w:t>Івонівка</w:t>
      </w:r>
      <w:proofErr w:type="spellEnd"/>
      <w:r w:rsidR="001F246F" w:rsidRPr="001F246F">
        <w:rPr>
          <w:rFonts w:ascii="Times New Roman" w:hAnsi="Times New Roman" w:cs="Times New Roman"/>
          <w:sz w:val="28"/>
          <w:szCs w:val="28"/>
        </w:rPr>
        <w:t xml:space="preserve">, с. </w:t>
      </w:r>
      <w:proofErr w:type="spellStart"/>
      <w:r w:rsidR="001F246F" w:rsidRPr="001F246F">
        <w:rPr>
          <w:rFonts w:ascii="Times New Roman" w:hAnsi="Times New Roman" w:cs="Times New Roman"/>
          <w:sz w:val="28"/>
          <w:szCs w:val="28"/>
        </w:rPr>
        <w:t>Садківці</w:t>
      </w:r>
      <w:proofErr w:type="spellEnd"/>
      <w:r w:rsidR="001F246F" w:rsidRPr="001F246F">
        <w:rPr>
          <w:rFonts w:ascii="Times New Roman" w:hAnsi="Times New Roman" w:cs="Times New Roman"/>
          <w:sz w:val="28"/>
          <w:szCs w:val="28"/>
        </w:rPr>
        <w:t>.</w:t>
      </w:r>
    </w:p>
    <w:p w14:paraId="1E331214" w14:textId="77777777" w:rsidR="009746D0" w:rsidRPr="002F3665" w:rsidRDefault="009746D0" w:rsidP="009746D0">
      <w:pPr>
        <w:ind w:firstLine="596"/>
        <w:jc w:val="both"/>
        <w:rPr>
          <w:b/>
          <w:bCs/>
          <w:sz w:val="28"/>
          <w:szCs w:val="28"/>
        </w:rPr>
      </w:pPr>
      <w:r w:rsidRPr="002F3665">
        <w:rPr>
          <w:b/>
          <w:bCs/>
          <w:sz w:val="28"/>
          <w:szCs w:val="28"/>
        </w:rPr>
        <w:t>Стаття 4. Почесні відзнаки територіальної громади</w:t>
      </w:r>
    </w:p>
    <w:p w14:paraId="2849450F" w14:textId="77777777" w:rsidR="009746D0" w:rsidRPr="002F3665" w:rsidRDefault="009746D0" w:rsidP="006F6FCB">
      <w:pPr>
        <w:ind w:firstLine="567"/>
        <w:rPr>
          <w:sz w:val="28"/>
          <w:szCs w:val="28"/>
        </w:rPr>
      </w:pPr>
      <w:r w:rsidRPr="002F3665">
        <w:rPr>
          <w:sz w:val="28"/>
          <w:szCs w:val="28"/>
        </w:rPr>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14:paraId="1DEB2858" w14:textId="5FA9A2A9" w:rsidR="009746D0" w:rsidRPr="002F3665" w:rsidRDefault="006F6FCB" w:rsidP="006F6FCB">
      <w:pPr>
        <w:rPr>
          <w:sz w:val="28"/>
          <w:szCs w:val="28"/>
        </w:rPr>
      </w:pPr>
      <w:r>
        <w:rPr>
          <w:color w:val="FF0000"/>
          <w:sz w:val="28"/>
          <w:szCs w:val="28"/>
        </w:rPr>
        <w:t xml:space="preserve">        </w:t>
      </w:r>
      <w:r w:rsidR="009746D0" w:rsidRPr="005C26C5">
        <w:rPr>
          <w:sz w:val="28"/>
          <w:szCs w:val="28"/>
        </w:rPr>
        <w:t xml:space="preserve">2. </w:t>
      </w:r>
      <w:r w:rsidR="009746D0" w:rsidRPr="002F3665">
        <w:rPr>
          <w:sz w:val="28"/>
          <w:szCs w:val="28"/>
        </w:rPr>
        <w:t xml:space="preserve">Порядок нагородження почесними відзнаками територіальної громади визначаються Положенням про почесні відзнаки </w:t>
      </w:r>
      <w:r w:rsidR="00F35805">
        <w:rPr>
          <w:bCs/>
          <w:sz w:val="28"/>
          <w:szCs w:val="28"/>
        </w:rPr>
        <w:t xml:space="preserve">Могилів-Подільської міської </w:t>
      </w:r>
      <w:r w:rsidR="009746D0" w:rsidRPr="002F3665">
        <w:rPr>
          <w:sz w:val="28"/>
          <w:szCs w:val="28"/>
        </w:rPr>
        <w:t xml:space="preserve"> територіальної громади, яке затвердж</w:t>
      </w:r>
      <w:r w:rsidR="009746D0" w:rsidRPr="00FB2864">
        <w:rPr>
          <w:sz w:val="28"/>
          <w:szCs w:val="28"/>
        </w:rPr>
        <w:t xml:space="preserve">ується </w:t>
      </w:r>
      <w:r w:rsidR="009746D0" w:rsidRPr="002F3665">
        <w:rPr>
          <w:sz w:val="28"/>
          <w:szCs w:val="28"/>
        </w:rPr>
        <w:t>рішенням Ради.</w:t>
      </w:r>
    </w:p>
    <w:p w14:paraId="61776DEA" w14:textId="77777777" w:rsidR="00F37368" w:rsidRDefault="00F37368" w:rsidP="009746D0">
      <w:pPr>
        <w:ind w:firstLine="567"/>
        <w:jc w:val="center"/>
        <w:rPr>
          <w:b/>
          <w:sz w:val="28"/>
          <w:szCs w:val="28"/>
        </w:rPr>
      </w:pPr>
    </w:p>
    <w:p w14:paraId="3DC0A1D2" w14:textId="77777777" w:rsidR="009746D0" w:rsidRPr="002F3665" w:rsidRDefault="009746D0" w:rsidP="009746D0">
      <w:pPr>
        <w:ind w:firstLine="567"/>
        <w:jc w:val="center"/>
        <w:rPr>
          <w:b/>
          <w:sz w:val="28"/>
          <w:szCs w:val="28"/>
        </w:rPr>
      </w:pPr>
      <w:r w:rsidRPr="002F3665">
        <w:rPr>
          <w:b/>
          <w:sz w:val="28"/>
          <w:szCs w:val="28"/>
        </w:rPr>
        <w:t>РОЗДІЛ ІІ</w:t>
      </w:r>
    </w:p>
    <w:p w14:paraId="220CB9C7" w14:textId="77777777" w:rsidR="009746D0" w:rsidRPr="002F3665" w:rsidRDefault="009746D0" w:rsidP="009746D0">
      <w:pPr>
        <w:ind w:firstLine="567"/>
        <w:jc w:val="center"/>
        <w:rPr>
          <w:b/>
          <w:caps/>
          <w:sz w:val="28"/>
          <w:szCs w:val="28"/>
        </w:rPr>
      </w:pPr>
      <w:r w:rsidRPr="002F3665">
        <w:rPr>
          <w:b/>
          <w:sz w:val="28"/>
          <w:szCs w:val="28"/>
        </w:rPr>
        <w:t>ПРАВА, ОБОВ’ЯЗКИ, ГАРАНТІЇ ПРАВ ЖИТЕЛІВ ТЕРИТОРІАЛЬНОЇ ГРОМАДИ У ВИРІШЕННІ ПИТАНЬ МІСЦЕВОГО ЗНАЧЕННЯ</w:t>
      </w:r>
    </w:p>
    <w:p w14:paraId="5D3FBB84" w14:textId="77777777" w:rsidR="009746D0" w:rsidRPr="002F3665" w:rsidRDefault="009746D0" w:rsidP="006F6FCB">
      <w:pPr>
        <w:ind w:firstLine="567"/>
        <w:rPr>
          <w:b/>
          <w:sz w:val="28"/>
          <w:szCs w:val="28"/>
        </w:rPr>
      </w:pPr>
    </w:p>
    <w:p w14:paraId="7109A7F1" w14:textId="77777777" w:rsidR="009746D0" w:rsidRPr="002F3665" w:rsidRDefault="009746D0" w:rsidP="006F6FCB">
      <w:pPr>
        <w:ind w:firstLine="567"/>
        <w:rPr>
          <w:b/>
          <w:sz w:val="28"/>
          <w:szCs w:val="28"/>
        </w:rPr>
      </w:pPr>
      <w:r w:rsidRPr="002F3665">
        <w:rPr>
          <w:b/>
          <w:sz w:val="28"/>
          <w:szCs w:val="28"/>
        </w:rPr>
        <w:t>Стаття 5. Права жителів територіальної громади на участь у вирішенні питань місцевого значення</w:t>
      </w:r>
    </w:p>
    <w:p w14:paraId="1A7CC575" w14:textId="77777777" w:rsidR="009746D0" w:rsidRPr="002F3665" w:rsidRDefault="009746D0" w:rsidP="00932A28">
      <w:pPr>
        <w:pStyle w:val="a6"/>
        <w:numPr>
          <w:ilvl w:val="0"/>
          <w:numId w:val="1"/>
        </w:numPr>
        <w:tabs>
          <w:tab w:val="left" w:pos="900"/>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14:paraId="3FAFEB8D" w14:textId="77777777" w:rsidR="009746D0" w:rsidRPr="002F3665" w:rsidRDefault="009746D0" w:rsidP="00932A28">
      <w:pPr>
        <w:pStyle w:val="a6"/>
        <w:numPr>
          <w:ilvl w:val="0"/>
          <w:numId w:val="1"/>
        </w:numPr>
        <w:tabs>
          <w:tab w:val="left" w:pos="900"/>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14:paraId="5AEC5617" w14:textId="77777777" w:rsidR="009746D0" w:rsidRPr="002F3665" w:rsidRDefault="009746D0" w:rsidP="00932A28">
      <w:pPr>
        <w:pStyle w:val="a6"/>
        <w:numPr>
          <w:ilvl w:val="0"/>
          <w:numId w:val="1"/>
        </w:numPr>
        <w:tabs>
          <w:tab w:val="left" w:pos="900"/>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При вирішенні питань місцевого значення жителі територіальної громади мають право:</w:t>
      </w:r>
    </w:p>
    <w:p w14:paraId="37AF9057" w14:textId="77777777" w:rsidR="009746D0" w:rsidRPr="002F3665" w:rsidRDefault="009746D0" w:rsidP="005C26C5">
      <w:pPr>
        <w:ind w:firstLine="567"/>
        <w:rPr>
          <w:sz w:val="28"/>
          <w:szCs w:val="28"/>
        </w:rPr>
      </w:pPr>
      <w:r w:rsidRPr="002F3665">
        <w:rPr>
          <w:sz w:val="28"/>
          <w:szCs w:val="28"/>
        </w:rPr>
        <w:lastRenderedPageBreak/>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14:paraId="6541273B" w14:textId="30AFA182" w:rsidR="009746D0" w:rsidRPr="002F3665" w:rsidRDefault="009746D0" w:rsidP="005C26C5">
      <w:pPr>
        <w:ind w:firstLine="567"/>
        <w:rPr>
          <w:sz w:val="28"/>
          <w:szCs w:val="28"/>
        </w:rPr>
      </w:pPr>
      <w:r w:rsidRPr="002F3665">
        <w:rPr>
          <w:sz w:val="28"/>
          <w:szCs w:val="28"/>
        </w:rPr>
        <w:t xml:space="preserve">2) бути включеними у встановленому порядку до складу консультативно-дорадчих органів при </w:t>
      </w:r>
      <w:r w:rsidR="00143214">
        <w:rPr>
          <w:sz w:val="28"/>
          <w:szCs w:val="28"/>
        </w:rPr>
        <w:t xml:space="preserve">Могилів-Подільській міській </w:t>
      </w:r>
      <w:r w:rsidRPr="002F3665">
        <w:rPr>
          <w:sz w:val="28"/>
          <w:szCs w:val="28"/>
        </w:rPr>
        <w:t>раді</w:t>
      </w:r>
      <w:r w:rsidR="00143214">
        <w:rPr>
          <w:sz w:val="28"/>
          <w:szCs w:val="28"/>
        </w:rPr>
        <w:t xml:space="preserve"> Вінницької області</w:t>
      </w:r>
      <w:r w:rsidRPr="002F3665">
        <w:rPr>
          <w:sz w:val="28"/>
          <w:szCs w:val="28"/>
        </w:rPr>
        <w:t xml:space="preserve"> та її виконавчих органах;</w:t>
      </w:r>
    </w:p>
    <w:p w14:paraId="0F8AE32B" w14:textId="2AF9DC64" w:rsidR="009746D0" w:rsidRPr="002F3665" w:rsidRDefault="009746D0" w:rsidP="005C26C5">
      <w:pPr>
        <w:ind w:firstLine="567"/>
        <w:rPr>
          <w:sz w:val="28"/>
          <w:szCs w:val="28"/>
        </w:rPr>
      </w:pPr>
      <w:r w:rsidRPr="002F3665">
        <w:rPr>
          <w:sz w:val="28"/>
          <w:szCs w:val="28"/>
        </w:rPr>
        <w:t xml:space="preserve">3) одержувати повну і достовірну інформацію про діяльність Ради, </w:t>
      </w:r>
      <w:r w:rsidR="00143214">
        <w:rPr>
          <w:sz w:val="28"/>
          <w:szCs w:val="28"/>
        </w:rPr>
        <w:t>міського</w:t>
      </w:r>
      <w:r w:rsidRPr="002F3665">
        <w:rPr>
          <w:sz w:val="28"/>
          <w:szCs w:val="28"/>
        </w:rPr>
        <w:t xml:space="preserve"> голови, виконавчих органів Ради та їх посадових осіб у спосіб, передбачений законодавством та іншими нормативно-правовими актами;</w:t>
      </w:r>
    </w:p>
    <w:p w14:paraId="5E39AF34" w14:textId="4A7B3005" w:rsidR="009746D0" w:rsidRPr="002F3665" w:rsidRDefault="009746D0" w:rsidP="005C26C5">
      <w:pPr>
        <w:ind w:firstLine="567"/>
        <w:rPr>
          <w:sz w:val="28"/>
          <w:szCs w:val="28"/>
        </w:rPr>
      </w:pPr>
      <w:r w:rsidRPr="002F3665">
        <w:rPr>
          <w:sz w:val="28"/>
          <w:szCs w:val="28"/>
        </w:rPr>
        <w:t xml:space="preserve">4) одержувати копії актів Ради, </w:t>
      </w:r>
      <w:r w:rsidR="00143214">
        <w:rPr>
          <w:sz w:val="28"/>
          <w:szCs w:val="28"/>
        </w:rPr>
        <w:t>міського</w:t>
      </w:r>
      <w:r w:rsidRPr="002F3665">
        <w:rPr>
          <w:sz w:val="28"/>
          <w:szCs w:val="28"/>
        </w:rPr>
        <w:t xml:space="preserve"> голови, виконавчих органів Ради та їх посадових осіб у порядку, визначеному законодавством;</w:t>
      </w:r>
      <w:r w:rsidR="00143214">
        <w:rPr>
          <w:sz w:val="28"/>
          <w:szCs w:val="28"/>
        </w:rPr>
        <w:t xml:space="preserve"> </w:t>
      </w:r>
    </w:p>
    <w:p w14:paraId="66033BC6" w14:textId="77777777" w:rsidR="009746D0" w:rsidRPr="002F3665" w:rsidRDefault="009746D0" w:rsidP="005C26C5">
      <w:pPr>
        <w:ind w:firstLine="567"/>
        <w:rPr>
          <w:sz w:val="28"/>
          <w:szCs w:val="28"/>
        </w:rPr>
      </w:pPr>
      <w:r w:rsidRPr="002F3665">
        <w:rPr>
          <w:sz w:val="28"/>
          <w:szCs w:val="28"/>
        </w:rPr>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14:paraId="25190BA0" w14:textId="77777777" w:rsidR="009746D0" w:rsidRPr="002F3665" w:rsidRDefault="009746D0" w:rsidP="005C26C5">
      <w:pPr>
        <w:ind w:firstLine="567"/>
        <w:rPr>
          <w:sz w:val="28"/>
          <w:szCs w:val="28"/>
        </w:rPr>
      </w:pPr>
      <w:r w:rsidRPr="002F3665">
        <w:rPr>
          <w:sz w:val="28"/>
          <w:szCs w:val="28"/>
        </w:rPr>
        <w:t>6) брати участь у створенні та діяльності органів самоорганізації населення;</w:t>
      </w:r>
    </w:p>
    <w:p w14:paraId="3D015534" w14:textId="1BFA38EE" w:rsidR="009746D0" w:rsidRPr="00FB2864" w:rsidRDefault="00E760D4" w:rsidP="006F6FCB">
      <w:pPr>
        <w:ind w:firstLine="567"/>
        <w:rPr>
          <w:sz w:val="28"/>
          <w:szCs w:val="28"/>
        </w:rPr>
      </w:pPr>
      <w:r>
        <w:rPr>
          <w:sz w:val="28"/>
          <w:szCs w:val="28"/>
        </w:rPr>
        <w:t>7</w:t>
      </w:r>
      <w:r w:rsidR="009746D0" w:rsidRPr="002F3665">
        <w:rPr>
          <w:sz w:val="28"/>
          <w:szCs w:val="28"/>
        </w:rPr>
        <w:t xml:space="preserve">) </w:t>
      </w:r>
      <w:r w:rsidR="009746D0" w:rsidRPr="00FB2864">
        <w:rPr>
          <w:sz w:val="28"/>
          <w:szCs w:val="28"/>
        </w:rPr>
        <w:t>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14:paraId="772E794A" w14:textId="292FB261" w:rsidR="009746D0" w:rsidRPr="00FB2864" w:rsidRDefault="00E760D4" w:rsidP="006F6FCB">
      <w:pPr>
        <w:ind w:firstLine="567"/>
        <w:rPr>
          <w:sz w:val="28"/>
          <w:szCs w:val="28"/>
        </w:rPr>
      </w:pPr>
      <w:r>
        <w:rPr>
          <w:sz w:val="28"/>
          <w:szCs w:val="28"/>
        </w:rPr>
        <w:t>8</w:t>
      </w:r>
      <w:r w:rsidR="009746D0" w:rsidRPr="00FB2864">
        <w:rPr>
          <w:sz w:val="28"/>
          <w:szCs w:val="28"/>
        </w:rPr>
        <w:t>) на виступ на пленарному засіданні Ради, засіданні постійної комісії у порядку, встановленому Радою,</w:t>
      </w:r>
      <w:r w:rsidR="00EA67D3" w:rsidRPr="00FB2864">
        <w:rPr>
          <w:sz w:val="28"/>
          <w:szCs w:val="28"/>
        </w:rPr>
        <w:t xml:space="preserve"> </w:t>
      </w:r>
      <w:r w:rsidR="009746D0" w:rsidRPr="00FB2864">
        <w:rPr>
          <w:sz w:val="28"/>
          <w:szCs w:val="28"/>
        </w:rPr>
        <w:t>на засіданні виконавчого комітету в порядку, встановленому виконавчим комітетом;</w:t>
      </w:r>
    </w:p>
    <w:p w14:paraId="4CEFFE13" w14:textId="5F04B046" w:rsidR="009746D0" w:rsidRPr="002F3665" w:rsidRDefault="00E760D4" w:rsidP="006F6FCB">
      <w:pPr>
        <w:ind w:firstLine="567"/>
        <w:rPr>
          <w:sz w:val="28"/>
          <w:szCs w:val="28"/>
        </w:rPr>
      </w:pPr>
      <w:r>
        <w:rPr>
          <w:sz w:val="28"/>
          <w:szCs w:val="28"/>
        </w:rPr>
        <w:t>9</w:t>
      </w:r>
      <w:r w:rsidR="009746D0" w:rsidRPr="002F3665">
        <w:rPr>
          <w:sz w:val="28"/>
          <w:szCs w:val="28"/>
        </w:rPr>
        <w:t xml:space="preserve">) на особистий прийом депутатами Ради, </w:t>
      </w:r>
      <w:r w:rsidR="00373C4C">
        <w:rPr>
          <w:sz w:val="28"/>
          <w:szCs w:val="28"/>
        </w:rPr>
        <w:t>міським</w:t>
      </w:r>
      <w:r w:rsidR="009746D0" w:rsidRPr="002F3665">
        <w:rPr>
          <w:sz w:val="28"/>
          <w:szCs w:val="28"/>
        </w:rPr>
        <w:t xml:space="preserve"> головою, іншими посадовими особами органів місцевого самоврядування;</w:t>
      </w:r>
    </w:p>
    <w:p w14:paraId="2DF2F1D9" w14:textId="4B8CC30E" w:rsidR="009746D0" w:rsidRPr="002F3665" w:rsidRDefault="009746D0" w:rsidP="006F6FCB">
      <w:pPr>
        <w:ind w:firstLine="567"/>
        <w:rPr>
          <w:sz w:val="28"/>
          <w:szCs w:val="28"/>
        </w:rPr>
      </w:pPr>
      <w:r w:rsidRPr="002F3665">
        <w:rPr>
          <w:sz w:val="28"/>
          <w:szCs w:val="28"/>
        </w:rPr>
        <w:t>1</w:t>
      </w:r>
      <w:r w:rsidR="00E760D4">
        <w:rPr>
          <w:sz w:val="28"/>
          <w:szCs w:val="28"/>
        </w:rPr>
        <w:t>0</w:t>
      </w:r>
      <w:r w:rsidRPr="002F3665">
        <w:rPr>
          <w:sz w:val="28"/>
          <w:szCs w:val="28"/>
        </w:rPr>
        <w:t xml:space="preserve">) на ознайомлення з </w:t>
      </w:r>
      <w:proofErr w:type="spellStart"/>
      <w:r w:rsidRPr="002F3665">
        <w:rPr>
          <w:sz w:val="28"/>
          <w:szCs w:val="28"/>
        </w:rPr>
        <w:t>про</w:t>
      </w:r>
      <w:r w:rsidR="00373C4C">
        <w:rPr>
          <w:sz w:val="28"/>
          <w:szCs w:val="28"/>
        </w:rPr>
        <w:t>є</w:t>
      </w:r>
      <w:r w:rsidRPr="002F3665">
        <w:rPr>
          <w:sz w:val="28"/>
          <w:szCs w:val="28"/>
        </w:rPr>
        <w:t>ктами</w:t>
      </w:r>
      <w:proofErr w:type="spellEnd"/>
      <w:r w:rsidRPr="002F3665">
        <w:rPr>
          <w:sz w:val="28"/>
          <w:szCs w:val="28"/>
        </w:rPr>
        <w:t xml:space="preserve"> актів органів місцевого самоврядування;</w:t>
      </w:r>
    </w:p>
    <w:p w14:paraId="5C34EE98" w14:textId="62C6F21A" w:rsidR="009746D0" w:rsidRPr="002F3665" w:rsidRDefault="009746D0" w:rsidP="006F6FCB">
      <w:pPr>
        <w:ind w:firstLine="567"/>
        <w:rPr>
          <w:sz w:val="28"/>
          <w:szCs w:val="28"/>
        </w:rPr>
      </w:pPr>
      <w:r w:rsidRPr="002F3665">
        <w:rPr>
          <w:sz w:val="28"/>
          <w:szCs w:val="28"/>
        </w:rPr>
        <w:t>1</w:t>
      </w:r>
      <w:r w:rsidR="00E760D4">
        <w:rPr>
          <w:sz w:val="28"/>
          <w:szCs w:val="28"/>
        </w:rPr>
        <w:t>1</w:t>
      </w:r>
      <w:r w:rsidRPr="002F3665">
        <w:rPr>
          <w:sz w:val="28"/>
          <w:szCs w:val="28"/>
        </w:rPr>
        <w:t>) брати участь у роботі контрольно-наглядових органів юридичних осіб, засновниками яких є Рада;</w:t>
      </w:r>
    </w:p>
    <w:p w14:paraId="75B2121C" w14:textId="6DF432AF" w:rsidR="009746D0" w:rsidRPr="00FB2864" w:rsidRDefault="009746D0" w:rsidP="006F6FCB">
      <w:pPr>
        <w:ind w:firstLine="567"/>
        <w:rPr>
          <w:sz w:val="28"/>
          <w:szCs w:val="28"/>
        </w:rPr>
      </w:pPr>
      <w:r w:rsidRPr="00FB2864">
        <w:rPr>
          <w:sz w:val="28"/>
          <w:szCs w:val="28"/>
        </w:rPr>
        <w:t>1</w:t>
      </w:r>
      <w:r w:rsidR="00E760D4">
        <w:rPr>
          <w:sz w:val="28"/>
          <w:szCs w:val="28"/>
        </w:rPr>
        <w:t>2</w:t>
      </w:r>
      <w:r w:rsidRPr="00FB2864">
        <w:rPr>
          <w:sz w:val="28"/>
          <w:szCs w:val="28"/>
        </w:rPr>
        <w:t>) на оскарження рішень, дій чи бездіяльності органів та посадових осіб місцевого самоврядування;</w:t>
      </w:r>
    </w:p>
    <w:p w14:paraId="4B6DB4A8" w14:textId="32EDC46D" w:rsidR="009746D0" w:rsidRPr="002F3665" w:rsidRDefault="009746D0" w:rsidP="006F6FCB">
      <w:pPr>
        <w:ind w:firstLine="567"/>
        <w:rPr>
          <w:b/>
          <w:sz w:val="28"/>
          <w:szCs w:val="28"/>
        </w:rPr>
      </w:pPr>
      <w:r w:rsidRPr="002F3665">
        <w:rPr>
          <w:sz w:val="28"/>
          <w:szCs w:val="28"/>
        </w:rPr>
        <w:t>1</w:t>
      </w:r>
      <w:r w:rsidR="00E760D4">
        <w:rPr>
          <w:sz w:val="28"/>
          <w:szCs w:val="28"/>
        </w:rPr>
        <w:t>3</w:t>
      </w:r>
      <w:r w:rsidRPr="002F3665">
        <w:rPr>
          <w:sz w:val="28"/>
          <w:szCs w:val="28"/>
        </w:rPr>
        <w:t xml:space="preserve">) брати участь у реалізації форм участі територіальної громади в місцевому самоврядуванні, визначених цим Статутом, а також іншими рішеннями Ради; </w:t>
      </w:r>
    </w:p>
    <w:p w14:paraId="4AB86DDE" w14:textId="0976CF7F" w:rsidR="009746D0" w:rsidRPr="002F3665" w:rsidRDefault="009746D0" w:rsidP="006F6FCB">
      <w:pPr>
        <w:ind w:firstLine="596"/>
        <w:rPr>
          <w:sz w:val="28"/>
          <w:szCs w:val="28"/>
        </w:rPr>
      </w:pPr>
      <w:r w:rsidRPr="002F3665">
        <w:rPr>
          <w:sz w:val="28"/>
          <w:szCs w:val="28"/>
        </w:rPr>
        <w:t>1</w:t>
      </w:r>
      <w:r w:rsidR="00E760D4">
        <w:rPr>
          <w:sz w:val="28"/>
          <w:szCs w:val="28"/>
        </w:rPr>
        <w:t>4</w:t>
      </w:r>
      <w:r w:rsidRPr="002F3665">
        <w:rPr>
          <w:sz w:val="28"/>
          <w:szCs w:val="28"/>
        </w:rPr>
        <w:t>) користуватися іншими правами, передбаченими Конституцією та актами законодавства України.</w:t>
      </w:r>
    </w:p>
    <w:p w14:paraId="205BB983" w14:textId="77777777" w:rsidR="009746D0" w:rsidRPr="002F3665" w:rsidRDefault="009746D0" w:rsidP="006F6FCB">
      <w:pPr>
        <w:ind w:firstLine="567"/>
        <w:rPr>
          <w:sz w:val="28"/>
          <w:szCs w:val="28"/>
        </w:rPr>
      </w:pPr>
      <w:r w:rsidRPr="002F3665">
        <w:rPr>
          <w:sz w:val="28"/>
          <w:szCs w:val="28"/>
        </w:rPr>
        <w:t>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(перебувають) у межах територіальної громади.</w:t>
      </w:r>
    </w:p>
    <w:p w14:paraId="09761F49" w14:textId="77777777" w:rsidR="001A4B19" w:rsidRDefault="001A4B19" w:rsidP="006F6FCB">
      <w:pPr>
        <w:jc w:val="both"/>
        <w:rPr>
          <w:sz w:val="28"/>
          <w:szCs w:val="28"/>
        </w:rPr>
      </w:pPr>
    </w:p>
    <w:p w14:paraId="139AECB1" w14:textId="77777777" w:rsidR="009746D0" w:rsidRPr="002F3665" w:rsidRDefault="009746D0" w:rsidP="006F6FCB">
      <w:pPr>
        <w:ind w:firstLine="567"/>
        <w:rPr>
          <w:b/>
          <w:sz w:val="28"/>
          <w:szCs w:val="28"/>
        </w:rPr>
      </w:pPr>
      <w:r w:rsidRPr="002F3665">
        <w:rPr>
          <w:b/>
          <w:sz w:val="28"/>
          <w:szCs w:val="28"/>
        </w:rPr>
        <w:t>Стаття 6. Обов’язки жителів територіальної громади</w:t>
      </w:r>
    </w:p>
    <w:p w14:paraId="39770C7B" w14:textId="77777777" w:rsidR="009746D0" w:rsidRPr="002F3665" w:rsidRDefault="009746D0" w:rsidP="006F6FCB">
      <w:pPr>
        <w:ind w:firstLine="567"/>
        <w:rPr>
          <w:sz w:val="28"/>
          <w:szCs w:val="28"/>
        </w:rPr>
      </w:pPr>
      <w:r w:rsidRPr="002F3665">
        <w:rPr>
          <w:sz w:val="28"/>
          <w:szCs w:val="28"/>
        </w:rPr>
        <w:t>1. Жителі територіальної громади зобов’язані:</w:t>
      </w:r>
    </w:p>
    <w:p w14:paraId="27269DC8" w14:textId="3B215F8E"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проявляти повагу до </w:t>
      </w:r>
      <w:r w:rsidRPr="002F3665">
        <w:rPr>
          <w:rFonts w:ascii="Times New Roman" w:hAnsi="Times New Roman" w:cs="Times New Roman"/>
          <w:sz w:val="28"/>
          <w:szCs w:val="28"/>
          <w:lang w:val="uk-UA" w:eastAsia="uk-UA"/>
        </w:rPr>
        <w:t>гідності кожної людини</w:t>
      </w:r>
      <w:r w:rsidRPr="002F3665">
        <w:rPr>
          <w:rFonts w:ascii="Times New Roman" w:hAnsi="Times New Roman" w:cs="Times New Roman"/>
          <w:sz w:val="28"/>
          <w:szCs w:val="28"/>
          <w:lang w:val="uk-UA"/>
        </w:rPr>
        <w:t>, вірувань, тра</w:t>
      </w:r>
      <w:r w:rsidR="00BD4CCE">
        <w:rPr>
          <w:rFonts w:ascii="Times New Roman" w:hAnsi="Times New Roman" w:cs="Times New Roman"/>
          <w:sz w:val="28"/>
          <w:szCs w:val="28"/>
          <w:lang w:val="uk-UA"/>
        </w:rPr>
        <w:t xml:space="preserve">дицій, історії, національної </w:t>
      </w:r>
      <w:r w:rsidRPr="002F3665">
        <w:rPr>
          <w:rFonts w:ascii="Times New Roman" w:hAnsi="Times New Roman" w:cs="Times New Roman"/>
          <w:sz w:val="28"/>
          <w:szCs w:val="28"/>
          <w:lang w:val="uk-UA"/>
        </w:rPr>
        <w:t xml:space="preserve">або етнічної самобутності </w:t>
      </w:r>
      <w:r w:rsidR="00BD4CCE">
        <w:rPr>
          <w:rFonts w:ascii="Times New Roman" w:hAnsi="Times New Roman" w:cs="Times New Roman"/>
          <w:sz w:val="28"/>
          <w:szCs w:val="28"/>
          <w:lang w:val="uk-UA" w:eastAsia="uk-UA"/>
        </w:rPr>
        <w:t xml:space="preserve">осіб </w:t>
      </w:r>
      <w:r w:rsidRPr="002F3665">
        <w:rPr>
          <w:rFonts w:ascii="Times New Roman" w:hAnsi="Times New Roman" w:cs="Times New Roman"/>
          <w:sz w:val="28"/>
          <w:szCs w:val="28"/>
          <w:lang w:val="uk-UA" w:eastAsia="uk-UA"/>
        </w:rPr>
        <w:t>або груп осіб</w:t>
      </w:r>
      <w:r w:rsidRPr="002F3665">
        <w:rPr>
          <w:rFonts w:ascii="Times New Roman" w:hAnsi="Times New Roman" w:cs="Times New Roman"/>
          <w:sz w:val="28"/>
          <w:szCs w:val="28"/>
          <w:lang w:val="uk-UA"/>
        </w:rPr>
        <w:t xml:space="preserve">, сприяти забезпеченню рівності інших прав і свобод осіб та/або груп осіб, які проживають чи на інших законних підставах перебувають у межах </w:t>
      </w:r>
      <w:r w:rsidR="00D01C4C">
        <w:rPr>
          <w:rFonts w:ascii="Times New Roman" w:hAnsi="Times New Roman" w:cs="Times New Roman"/>
          <w:sz w:val="28"/>
          <w:szCs w:val="28"/>
          <w:lang w:val="uk-UA"/>
        </w:rPr>
        <w:t>Могилів-Подільської міської</w:t>
      </w:r>
      <w:r w:rsidRPr="002F3665">
        <w:rPr>
          <w:rFonts w:ascii="Times New Roman" w:hAnsi="Times New Roman" w:cs="Times New Roman"/>
          <w:sz w:val="28"/>
          <w:szCs w:val="28"/>
          <w:lang w:val="uk-UA"/>
        </w:rPr>
        <w:t xml:space="preserve"> територіальної громади;</w:t>
      </w:r>
    </w:p>
    <w:p w14:paraId="0F7FC5FF" w14:textId="7777777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eastAsia="uk-UA"/>
        </w:rPr>
      </w:pPr>
      <w:r w:rsidRPr="002F3665">
        <w:rPr>
          <w:rFonts w:ascii="Times New Roman" w:hAnsi="Times New Roman" w:cs="Times New Roman"/>
          <w:sz w:val="28"/>
          <w:szCs w:val="28"/>
          <w:lang w:val="uk-UA" w:eastAsia="uk-UA"/>
        </w:rPr>
        <w:t xml:space="preserve">утримуватися від будь-яких форм дискримінації; </w:t>
      </w:r>
    </w:p>
    <w:p w14:paraId="33DB6DED" w14:textId="7777777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rPr>
      </w:pPr>
      <w:r w:rsidRPr="002F3665">
        <w:rPr>
          <w:rFonts w:ascii="Times New Roman" w:hAnsi="Times New Roman" w:cs="Times New Roman"/>
          <w:sz w:val="28"/>
          <w:szCs w:val="28"/>
          <w:lang w:val="uk-UA" w:eastAsia="uk-UA"/>
        </w:rPr>
        <w:t xml:space="preserve">шанобливо ставитися до </w:t>
      </w:r>
      <w:r w:rsidRPr="002F3665">
        <w:rPr>
          <w:rFonts w:ascii="Times New Roman" w:hAnsi="Times New Roman" w:cs="Times New Roman"/>
          <w:sz w:val="28"/>
          <w:szCs w:val="28"/>
          <w:lang w:val="uk-UA"/>
        </w:rPr>
        <w:t>традицій, звичаїв територіальної громади, її самобутності, історії та культури;</w:t>
      </w:r>
    </w:p>
    <w:p w14:paraId="0414EFF9" w14:textId="7777777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rPr>
      </w:pPr>
      <w:r w:rsidRPr="002F3665">
        <w:rPr>
          <w:rFonts w:ascii="Times New Roman" w:hAnsi="Times New Roman" w:cs="Times New Roman"/>
          <w:sz w:val="28"/>
          <w:szCs w:val="28"/>
          <w:lang w:val="uk-UA"/>
        </w:rPr>
        <w:lastRenderedPageBreak/>
        <w:t>сприяти сталому розвитку територіальної громади та її населених пунктів;</w:t>
      </w:r>
    </w:p>
    <w:p w14:paraId="3246D2E3" w14:textId="20C4F32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w:t>
      </w:r>
      <w:r w:rsidR="00047E3E">
        <w:rPr>
          <w:rFonts w:ascii="Times New Roman" w:hAnsi="Times New Roman" w:cs="Times New Roman"/>
          <w:sz w:val="28"/>
          <w:szCs w:val="28"/>
          <w:lang w:val="uk-UA"/>
        </w:rPr>
        <w:t>Могилів-Подільського</w:t>
      </w:r>
      <w:r w:rsidRPr="002F3665">
        <w:rPr>
          <w:rFonts w:ascii="Times New Roman" w:hAnsi="Times New Roman" w:cs="Times New Roman"/>
          <w:sz w:val="28"/>
          <w:szCs w:val="28"/>
          <w:lang w:val="uk-UA"/>
        </w:rPr>
        <w:t xml:space="preserve"> району та </w:t>
      </w:r>
      <w:r w:rsidR="00047E3E">
        <w:rPr>
          <w:rFonts w:ascii="Times New Roman" w:hAnsi="Times New Roman" w:cs="Times New Roman"/>
          <w:sz w:val="28"/>
          <w:szCs w:val="28"/>
          <w:lang w:val="uk-UA"/>
        </w:rPr>
        <w:t xml:space="preserve">Вінницької </w:t>
      </w:r>
      <w:r w:rsidRPr="002F3665">
        <w:rPr>
          <w:rFonts w:ascii="Times New Roman" w:hAnsi="Times New Roman" w:cs="Times New Roman"/>
          <w:sz w:val="28"/>
          <w:szCs w:val="28"/>
          <w:lang w:val="uk-UA"/>
        </w:rPr>
        <w:t xml:space="preserve">області, розташованих у межах </w:t>
      </w:r>
      <w:r w:rsidR="00047E3E">
        <w:rPr>
          <w:rFonts w:ascii="Times New Roman" w:hAnsi="Times New Roman" w:cs="Times New Roman"/>
          <w:sz w:val="28"/>
          <w:szCs w:val="28"/>
          <w:lang w:val="uk-UA"/>
        </w:rPr>
        <w:t>Могилів-Подільської міської</w:t>
      </w:r>
      <w:r w:rsidRPr="002F3665">
        <w:rPr>
          <w:rFonts w:ascii="Times New Roman" w:hAnsi="Times New Roman" w:cs="Times New Roman"/>
          <w:sz w:val="28"/>
          <w:szCs w:val="28"/>
          <w:lang w:val="uk-UA"/>
        </w:rPr>
        <w:t xml:space="preserve"> територіальної громади;</w:t>
      </w:r>
      <w:r w:rsidR="00047E3E">
        <w:rPr>
          <w:rFonts w:ascii="Times New Roman" w:hAnsi="Times New Roman" w:cs="Times New Roman"/>
          <w:sz w:val="28"/>
          <w:szCs w:val="28"/>
          <w:lang w:val="uk-UA"/>
        </w:rPr>
        <w:t xml:space="preserve"> </w:t>
      </w:r>
    </w:p>
    <w:p w14:paraId="6215277A" w14:textId="7777777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lang w:val="uk-UA"/>
        </w:rPr>
      </w:pPr>
      <w:r w:rsidRPr="002F3665">
        <w:rPr>
          <w:rFonts w:ascii="Times New Roman" w:hAnsi="Times New Roman" w:cs="Times New Roman"/>
          <w:sz w:val="28"/>
          <w:szCs w:val="28"/>
          <w:lang w:val="uk-UA"/>
        </w:rPr>
        <w:t>поважати символіку територіальної громади і використовувати її тільки за призначенням;</w:t>
      </w:r>
    </w:p>
    <w:p w14:paraId="60986B6E" w14:textId="77777777" w:rsidR="009746D0" w:rsidRPr="002F3665" w:rsidRDefault="009746D0" w:rsidP="00932A28">
      <w:pPr>
        <w:pStyle w:val="a6"/>
        <w:numPr>
          <w:ilvl w:val="0"/>
          <w:numId w:val="6"/>
        </w:numPr>
        <w:tabs>
          <w:tab w:val="left" w:pos="993"/>
        </w:tabs>
        <w:spacing w:after="0" w:line="240" w:lineRule="auto"/>
        <w:ind w:left="142" w:firstLine="425"/>
        <w:rPr>
          <w:rFonts w:ascii="Times New Roman" w:hAnsi="Times New Roman" w:cs="Times New Roman"/>
          <w:sz w:val="28"/>
          <w:szCs w:val="28"/>
        </w:rPr>
      </w:pPr>
      <w:r w:rsidRPr="002F3665">
        <w:rPr>
          <w:rFonts w:ascii="Times New Roman" w:hAnsi="Times New Roman" w:cs="Times New Roman"/>
          <w:sz w:val="28"/>
          <w:szCs w:val="28"/>
          <w:lang w:val="uk-UA"/>
        </w:rPr>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14:paraId="525E3B51" w14:textId="77777777" w:rsidR="009746D0" w:rsidRPr="002F3665" w:rsidRDefault="009746D0" w:rsidP="006F6FCB">
      <w:pPr>
        <w:tabs>
          <w:tab w:val="left" w:pos="993"/>
        </w:tabs>
        <w:ind w:left="142" w:firstLine="425"/>
        <w:rPr>
          <w:sz w:val="28"/>
          <w:szCs w:val="28"/>
        </w:rPr>
      </w:pPr>
      <w:r w:rsidRPr="002F3665">
        <w:rPr>
          <w:sz w:val="28"/>
          <w:szCs w:val="28"/>
        </w:rPr>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14:paraId="041682E6" w14:textId="77777777" w:rsidR="009746D0" w:rsidRPr="002F3665" w:rsidRDefault="009746D0" w:rsidP="009746D0">
      <w:pPr>
        <w:tabs>
          <w:tab w:val="left" w:pos="993"/>
        </w:tabs>
        <w:ind w:left="142" w:firstLine="425"/>
        <w:jc w:val="both"/>
        <w:rPr>
          <w:sz w:val="28"/>
          <w:szCs w:val="28"/>
        </w:rPr>
      </w:pPr>
    </w:p>
    <w:p w14:paraId="6EA85751" w14:textId="77777777" w:rsidR="009746D0" w:rsidRPr="002F3665" w:rsidRDefault="009746D0" w:rsidP="009746D0">
      <w:pPr>
        <w:ind w:firstLine="567"/>
        <w:jc w:val="both"/>
        <w:rPr>
          <w:b/>
          <w:sz w:val="28"/>
          <w:szCs w:val="28"/>
        </w:rPr>
      </w:pPr>
      <w:r w:rsidRPr="002F3665">
        <w:rPr>
          <w:b/>
          <w:sz w:val="28"/>
          <w:szCs w:val="28"/>
        </w:rPr>
        <w:t>Стаття 7. Гарантії прав жителів територіальної громади</w:t>
      </w:r>
    </w:p>
    <w:p w14:paraId="4B2AAD3F" w14:textId="77777777" w:rsidR="009746D0" w:rsidRPr="002F3665" w:rsidRDefault="009746D0" w:rsidP="00932A28">
      <w:pPr>
        <w:pStyle w:val="a6"/>
        <w:numPr>
          <w:ilvl w:val="0"/>
          <w:numId w:val="2"/>
        </w:numPr>
        <w:tabs>
          <w:tab w:val="left" w:pos="993"/>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14:paraId="3F45163D" w14:textId="77777777" w:rsidR="009746D0" w:rsidRPr="002F3665" w:rsidRDefault="009746D0" w:rsidP="006F6FCB">
      <w:pPr>
        <w:ind w:firstLine="567"/>
        <w:rPr>
          <w:sz w:val="28"/>
          <w:szCs w:val="28"/>
        </w:rPr>
      </w:pPr>
      <w:r w:rsidRPr="002F3665">
        <w:rPr>
          <w:sz w:val="28"/>
          <w:szCs w:val="28"/>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14:paraId="5872FF85" w14:textId="6FC8B07C" w:rsidR="009746D0" w:rsidRPr="002F3665" w:rsidRDefault="009746D0" w:rsidP="006F6FCB">
      <w:pPr>
        <w:ind w:firstLine="567"/>
        <w:rPr>
          <w:sz w:val="28"/>
          <w:szCs w:val="28"/>
        </w:rPr>
      </w:pPr>
      <w:r w:rsidRPr="002F3665">
        <w:rPr>
          <w:sz w:val="28"/>
          <w:szCs w:val="28"/>
        </w:rPr>
        <w:t xml:space="preserve">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w:t>
      </w:r>
      <w:r w:rsidRPr="00FB2864">
        <w:rPr>
          <w:sz w:val="28"/>
          <w:szCs w:val="28"/>
        </w:rPr>
        <w:t>міс</w:t>
      </w:r>
      <w:r w:rsidR="00FB2864" w:rsidRPr="00FB2864">
        <w:rPr>
          <w:sz w:val="28"/>
          <w:szCs w:val="28"/>
        </w:rPr>
        <w:t>цевого</w:t>
      </w:r>
      <w:r w:rsidRPr="002F3665">
        <w:rPr>
          <w:sz w:val="28"/>
          <w:szCs w:val="28"/>
        </w:rPr>
        <w:t xml:space="preserve"> самоврядування територіальної громади.</w:t>
      </w:r>
    </w:p>
    <w:p w14:paraId="4EC17798" w14:textId="77777777" w:rsidR="009746D0" w:rsidRPr="002F3665" w:rsidRDefault="009746D0" w:rsidP="006F6FCB">
      <w:pPr>
        <w:ind w:firstLine="567"/>
        <w:rPr>
          <w:sz w:val="28"/>
          <w:szCs w:val="28"/>
        </w:rPr>
      </w:pPr>
      <w:r w:rsidRPr="002F3665">
        <w:rPr>
          <w:sz w:val="28"/>
          <w:szCs w:val="28"/>
        </w:rPr>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14:paraId="6F15D9BC" w14:textId="77777777" w:rsidR="009746D0" w:rsidRPr="002F3665" w:rsidRDefault="009746D0" w:rsidP="006F6FCB">
      <w:pPr>
        <w:ind w:firstLine="567"/>
        <w:rPr>
          <w:sz w:val="28"/>
          <w:szCs w:val="28"/>
        </w:rPr>
      </w:pPr>
      <w:r w:rsidRPr="002F3665">
        <w:rPr>
          <w:sz w:val="28"/>
          <w:szCs w:val="28"/>
        </w:rPr>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14:paraId="344EE122" w14:textId="77777777" w:rsidR="009746D0" w:rsidRPr="002F3665" w:rsidRDefault="009746D0" w:rsidP="006F6FCB">
      <w:pPr>
        <w:ind w:firstLine="567"/>
        <w:rPr>
          <w:sz w:val="28"/>
          <w:szCs w:val="28"/>
        </w:rPr>
      </w:pPr>
      <w:r w:rsidRPr="002F3665">
        <w:rPr>
          <w:sz w:val="28"/>
          <w:szCs w:val="28"/>
        </w:rPr>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14:paraId="511F951D" w14:textId="77777777" w:rsidR="00A50699" w:rsidRDefault="00A50699" w:rsidP="009746D0">
      <w:pPr>
        <w:jc w:val="center"/>
        <w:rPr>
          <w:b/>
          <w:sz w:val="28"/>
          <w:szCs w:val="28"/>
        </w:rPr>
      </w:pPr>
    </w:p>
    <w:p w14:paraId="43A8697A" w14:textId="77777777" w:rsidR="009746D0" w:rsidRPr="002F3665" w:rsidRDefault="009746D0" w:rsidP="009746D0">
      <w:pPr>
        <w:jc w:val="center"/>
        <w:rPr>
          <w:b/>
          <w:sz w:val="28"/>
          <w:szCs w:val="28"/>
        </w:rPr>
      </w:pPr>
      <w:r w:rsidRPr="002F3665">
        <w:rPr>
          <w:b/>
          <w:sz w:val="28"/>
          <w:szCs w:val="28"/>
        </w:rPr>
        <w:t>РОЗДІЛ ІІІ</w:t>
      </w:r>
    </w:p>
    <w:p w14:paraId="2EE35566" w14:textId="77777777" w:rsidR="009746D0" w:rsidRPr="002F3665" w:rsidRDefault="009746D0" w:rsidP="009746D0">
      <w:pPr>
        <w:jc w:val="center"/>
        <w:rPr>
          <w:b/>
          <w:sz w:val="28"/>
          <w:szCs w:val="28"/>
        </w:rPr>
      </w:pPr>
      <w:r w:rsidRPr="002F3665">
        <w:rPr>
          <w:b/>
          <w:sz w:val="28"/>
          <w:szCs w:val="28"/>
        </w:rPr>
        <w:t xml:space="preserve">ФОРМИ БЕЗПОСЕРЕДНЬОЇ УЧАСТІ ТЕРИТОРІАЛЬНОЇ ГРОМАДИ </w:t>
      </w:r>
    </w:p>
    <w:p w14:paraId="624FE8FE" w14:textId="77777777" w:rsidR="009746D0" w:rsidRPr="002F3665" w:rsidRDefault="009746D0" w:rsidP="009746D0">
      <w:pPr>
        <w:jc w:val="center"/>
        <w:rPr>
          <w:b/>
          <w:sz w:val="28"/>
          <w:szCs w:val="28"/>
        </w:rPr>
      </w:pPr>
      <w:r w:rsidRPr="002F3665">
        <w:rPr>
          <w:b/>
          <w:sz w:val="28"/>
          <w:szCs w:val="28"/>
        </w:rPr>
        <w:t>У ВИРІШЕННІ ПИТАНЬ МІСЦЕВОГО ЗНАЧЕННЯ</w:t>
      </w:r>
    </w:p>
    <w:p w14:paraId="2EAA484B" w14:textId="77777777" w:rsidR="009746D0" w:rsidRPr="002F3665" w:rsidRDefault="009746D0" w:rsidP="009746D0">
      <w:pPr>
        <w:ind w:firstLine="567"/>
        <w:jc w:val="both"/>
        <w:rPr>
          <w:b/>
          <w:sz w:val="28"/>
          <w:szCs w:val="28"/>
        </w:rPr>
      </w:pPr>
    </w:p>
    <w:p w14:paraId="55A42DED" w14:textId="77777777" w:rsidR="009746D0" w:rsidRPr="002F3665" w:rsidRDefault="009746D0" w:rsidP="00543B07">
      <w:pPr>
        <w:ind w:firstLine="567"/>
        <w:rPr>
          <w:b/>
          <w:sz w:val="28"/>
          <w:szCs w:val="28"/>
        </w:rPr>
      </w:pPr>
      <w:r w:rsidRPr="002F3665">
        <w:rPr>
          <w:b/>
          <w:sz w:val="28"/>
          <w:szCs w:val="28"/>
        </w:rPr>
        <w:t>Стаття 8. Форми безпосередньої участі територіальної громади у вирішенні питань місцевого значення</w:t>
      </w:r>
    </w:p>
    <w:p w14:paraId="1682BE48" w14:textId="77777777" w:rsidR="009746D0" w:rsidRPr="002F3665" w:rsidRDefault="009746D0" w:rsidP="006F6FCB">
      <w:pPr>
        <w:ind w:firstLine="567"/>
        <w:rPr>
          <w:sz w:val="28"/>
          <w:szCs w:val="28"/>
        </w:rPr>
      </w:pPr>
      <w:r w:rsidRPr="002F3665">
        <w:rPr>
          <w:sz w:val="28"/>
          <w:szCs w:val="28"/>
        </w:rPr>
        <w:t>1. Формами безпосередньої участі територіальної громади у вирішенні питань місцевого значення є:</w:t>
      </w:r>
    </w:p>
    <w:p w14:paraId="30CA9A30"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місцеві вибори;</w:t>
      </w:r>
    </w:p>
    <w:p w14:paraId="6789E898"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lastRenderedPageBreak/>
        <w:t>місцевий референдум;</w:t>
      </w:r>
    </w:p>
    <w:p w14:paraId="30AD0229"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загальні збори громадян за місцем проживання;</w:t>
      </w:r>
    </w:p>
    <w:p w14:paraId="7838AACB"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місцеві ініціативи;</w:t>
      </w:r>
    </w:p>
    <w:p w14:paraId="30FD2E06"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громадські слухання;</w:t>
      </w:r>
    </w:p>
    <w:p w14:paraId="2D1D718F"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консультації з громадськістю;</w:t>
      </w:r>
    </w:p>
    <w:p w14:paraId="5D9A49B3" w14:textId="77777777" w:rsidR="009746D0" w:rsidRPr="002F3665"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участь у консультативно-дорадчих органах, утворених при органах місцевого самоврядування;</w:t>
      </w:r>
    </w:p>
    <w:p w14:paraId="030A2E33" w14:textId="77777777" w:rsidR="009746D0" w:rsidRPr="006F6FCB" w:rsidRDefault="009746D0" w:rsidP="00932A28">
      <w:pPr>
        <w:pStyle w:val="a6"/>
        <w:numPr>
          <w:ilvl w:val="0"/>
          <w:numId w:val="7"/>
        </w:numPr>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sz w:val="28"/>
          <w:szCs w:val="28"/>
        </w:rPr>
        <w:t xml:space="preserve">участь </w:t>
      </w:r>
      <w:r w:rsidRPr="002F3665">
        <w:rPr>
          <w:rFonts w:ascii="Times New Roman" w:hAnsi="Times New Roman" w:cs="Times New Roman"/>
          <w:sz w:val="28"/>
          <w:szCs w:val="28"/>
          <w:lang w:val="uk-UA"/>
        </w:rPr>
        <w:t xml:space="preserve">у роботі контрольно-наглядових органів </w:t>
      </w:r>
      <w:r w:rsidRPr="002F3665">
        <w:rPr>
          <w:rFonts w:ascii="Times New Roman" w:hAnsi="Times New Roman" w:cs="Times New Roman"/>
          <w:color w:val="000000"/>
          <w:sz w:val="28"/>
          <w:szCs w:val="28"/>
          <w:lang w:val="uk-UA"/>
        </w:rPr>
        <w:t xml:space="preserve">юридичних осіб публічного права, утворених за </w:t>
      </w:r>
      <w:r w:rsidRPr="006F6FCB">
        <w:rPr>
          <w:rFonts w:ascii="Times New Roman" w:hAnsi="Times New Roman" w:cs="Times New Roman"/>
          <w:color w:val="000000"/>
          <w:sz w:val="28"/>
          <w:szCs w:val="28"/>
          <w:lang w:val="uk-UA"/>
        </w:rPr>
        <w:t>рішенням</w:t>
      </w:r>
      <w:proofErr w:type="gramStart"/>
      <w:r w:rsidRPr="006F6FCB">
        <w:rPr>
          <w:rFonts w:ascii="Times New Roman" w:hAnsi="Times New Roman" w:cs="Times New Roman"/>
          <w:color w:val="000000"/>
          <w:sz w:val="28"/>
          <w:szCs w:val="28"/>
          <w:lang w:val="uk-UA"/>
        </w:rPr>
        <w:t xml:space="preserve"> Р</w:t>
      </w:r>
      <w:proofErr w:type="gramEnd"/>
      <w:r w:rsidRPr="006F6FCB">
        <w:rPr>
          <w:rFonts w:ascii="Times New Roman" w:hAnsi="Times New Roman" w:cs="Times New Roman"/>
          <w:color w:val="000000"/>
          <w:sz w:val="28"/>
          <w:szCs w:val="28"/>
          <w:lang w:val="uk-UA"/>
        </w:rPr>
        <w:t>ади;</w:t>
      </w:r>
    </w:p>
    <w:p w14:paraId="2ECE558A" w14:textId="77777777" w:rsidR="009746D0" w:rsidRPr="002F3665" w:rsidRDefault="009746D0" w:rsidP="00932A28">
      <w:pPr>
        <w:pStyle w:val="a6"/>
        <w:numPr>
          <w:ilvl w:val="0"/>
          <w:numId w:val="7"/>
        </w:numPr>
        <w:tabs>
          <w:tab w:val="left" w:pos="993"/>
        </w:tabs>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color w:val="000000"/>
          <w:sz w:val="28"/>
          <w:szCs w:val="28"/>
          <w:lang w:val="uk-UA"/>
        </w:rPr>
        <w:t>участь у створенні та діяльності органів самоорганізації населення;</w:t>
      </w:r>
    </w:p>
    <w:p w14:paraId="3CB46201" w14:textId="77777777" w:rsidR="009746D0" w:rsidRPr="002F3665" w:rsidRDefault="009746D0" w:rsidP="00932A28">
      <w:pPr>
        <w:pStyle w:val="a6"/>
        <w:numPr>
          <w:ilvl w:val="0"/>
          <w:numId w:val="7"/>
        </w:numPr>
        <w:tabs>
          <w:tab w:val="left" w:pos="993"/>
        </w:tabs>
        <w:spacing w:after="0" w:line="240" w:lineRule="auto"/>
        <w:rPr>
          <w:rFonts w:ascii="Times New Roman" w:hAnsi="Times New Roman" w:cs="Times New Roman"/>
          <w:color w:val="000000"/>
          <w:sz w:val="28"/>
          <w:szCs w:val="28"/>
          <w:lang w:val="uk-UA"/>
        </w:rPr>
      </w:pPr>
      <w:r w:rsidRPr="002F3665">
        <w:rPr>
          <w:rFonts w:ascii="Times New Roman" w:hAnsi="Times New Roman" w:cs="Times New Roman"/>
          <w:sz w:val="28"/>
          <w:szCs w:val="28"/>
          <w:lang w:val="uk-UA"/>
        </w:rPr>
        <w:t>інші форми участі, передбачені законодавством.</w:t>
      </w:r>
    </w:p>
    <w:p w14:paraId="6F209627" w14:textId="77777777" w:rsidR="009746D0" w:rsidRPr="002F3665" w:rsidRDefault="009746D0" w:rsidP="00932A28">
      <w:pPr>
        <w:pStyle w:val="a6"/>
        <w:numPr>
          <w:ilvl w:val="0"/>
          <w:numId w:val="2"/>
        </w:numPr>
        <w:tabs>
          <w:tab w:val="left" w:pos="993"/>
        </w:tabs>
        <w:spacing w:after="0" w:line="240" w:lineRule="auto"/>
        <w:ind w:left="142" w:firstLine="425"/>
        <w:rPr>
          <w:rFonts w:ascii="Times New Roman" w:hAnsi="Times New Roman" w:cs="Times New Roman"/>
          <w:color w:val="000000"/>
          <w:sz w:val="28"/>
          <w:szCs w:val="28"/>
          <w:lang w:val="uk-UA"/>
        </w:rPr>
      </w:pPr>
      <w:r w:rsidRPr="002F3665">
        <w:rPr>
          <w:rFonts w:ascii="Times New Roman" w:hAnsi="Times New Roman" w:cs="Times New Roman"/>
          <w:sz w:val="28"/>
          <w:szCs w:val="28"/>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p>
    <w:p w14:paraId="502D558C" w14:textId="77777777" w:rsidR="009746D0" w:rsidRPr="002F3665" w:rsidRDefault="009746D0" w:rsidP="009746D0">
      <w:pPr>
        <w:ind w:firstLine="567"/>
        <w:jc w:val="both"/>
        <w:rPr>
          <w:b/>
          <w:sz w:val="28"/>
          <w:szCs w:val="28"/>
        </w:rPr>
      </w:pPr>
    </w:p>
    <w:p w14:paraId="7637AD9A" w14:textId="77777777" w:rsidR="009746D0" w:rsidRPr="002F3665" w:rsidRDefault="009746D0" w:rsidP="009746D0">
      <w:pPr>
        <w:ind w:firstLine="567"/>
        <w:jc w:val="both"/>
        <w:rPr>
          <w:b/>
          <w:sz w:val="28"/>
          <w:szCs w:val="28"/>
        </w:rPr>
      </w:pPr>
      <w:r w:rsidRPr="002F3665">
        <w:rPr>
          <w:b/>
          <w:sz w:val="28"/>
          <w:szCs w:val="28"/>
        </w:rPr>
        <w:t>Стаття 9. Місцеві вибори та місцевий референдум</w:t>
      </w:r>
    </w:p>
    <w:p w14:paraId="510BF3AA" w14:textId="77777777" w:rsidR="009746D0" w:rsidRPr="002F3665" w:rsidRDefault="009746D0" w:rsidP="009746D0">
      <w:pPr>
        <w:ind w:firstLine="567"/>
        <w:jc w:val="both"/>
        <w:rPr>
          <w:sz w:val="28"/>
          <w:szCs w:val="28"/>
        </w:rPr>
      </w:pPr>
      <w:r w:rsidRPr="002F3665">
        <w:rPr>
          <w:sz w:val="28"/>
          <w:szCs w:val="28"/>
        </w:rPr>
        <w:t>Засади, організація і порядок проведення місцевого референдуму та місцевих виборів визначаються законами України.</w:t>
      </w:r>
    </w:p>
    <w:p w14:paraId="528FB160" w14:textId="77777777" w:rsidR="009746D0" w:rsidRPr="002F3665" w:rsidRDefault="009746D0" w:rsidP="009746D0">
      <w:pPr>
        <w:ind w:firstLine="567"/>
        <w:jc w:val="both"/>
        <w:rPr>
          <w:sz w:val="28"/>
          <w:szCs w:val="28"/>
        </w:rPr>
      </w:pPr>
    </w:p>
    <w:p w14:paraId="6D9489F0" w14:textId="77777777" w:rsidR="009746D0" w:rsidRPr="002F3665" w:rsidRDefault="009746D0" w:rsidP="009746D0">
      <w:pPr>
        <w:ind w:firstLine="567"/>
        <w:jc w:val="both"/>
        <w:rPr>
          <w:b/>
          <w:sz w:val="28"/>
          <w:szCs w:val="28"/>
        </w:rPr>
      </w:pPr>
      <w:r w:rsidRPr="002F3665">
        <w:rPr>
          <w:b/>
          <w:sz w:val="28"/>
          <w:szCs w:val="28"/>
        </w:rPr>
        <w:t>Стаття 10. Загальні збори громадян за місцем проживання</w:t>
      </w:r>
    </w:p>
    <w:p w14:paraId="767CA2C3" w14:textId="77777777" w:rsidR="009746D0" w:rsidRPr="002F3665" w:rsidRDefault="009746D0" w:rsidP="006F6FCB">
      <w:pPr>
        <w:ind w:firstLine="567"/>
        <w:rPr>
          <w:sz w:val="28"/>
          <w:szCs w:val="28"/>
        </w:rPr>
      </w:pPr>
      <w:r w:rsidRPr="002F3665">
        <w:rPr>
          <w:sz w:val="28"/>
          <w:szCs w:val="28"/>
        </w:rPr>
        <w:t>1. Загальні збори громадян за місцем проживання є формою їх безпосередньої участі у вирішенні питань місцевого значення.</w:t>
      </w:r>
    </w:p>
    <w:p w14:paraId="267D064E" w14:textId="5032BBDE" w:rsidR="009746D0" w:rsidRPr="00933F7D" w:rsidRDefault="009746D0" w:rsidP="006F6FCB">
      <w:pPr>
        <w:ind w:firstLine="567"/>
        <w:rPr>
          <w:color w:val="FF0000"/>
          <w:sz w:val="28"/>
          <w:szCs w:val="28"/>
        </w:rPr>
      </w:pPr>
      <w:r w:rsidRPr="002F3665">
        <w:rPr>
          <w:sz w:val="28"/>
          <w:szCs w:val="28"/>
        </w:rPr>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w:t>
      </w:r>
      <w:r w:rsidR="006F6FCB">
        <w:rPr>
          <w:sz w:val="28"/>
          <w:szCs w:val="28"/>
        </w:rPr>
        <w:t xml:space="preserve"> </w:t>
      </w:r>
      <w:r w:rsidRPr="002F3665">
        <w:rPr>
          <w:sz w:val="28"/>
          <w:szCs w:val="28"/>
        </w:rPr>
        <w:t>особами місцевого самоврядування визначається Положенням про загальні збори громадян за місцем проживання</w:t>
      </w:r>
      <w:r w:rsidRPr="0090551E">
        <w:rPr>
          <w:color w:val="000000" w:themeColor="text1"/>
          <w:sz w:val="28"/>
          <w:szCs w:val="28"/>
        </w:rPr>
        <w:t xml:space="preserve">, що є додатком </w:t>
      </w:r>
      <w:r w:rsidR="0090551E" w:rsidRPr="0090551E">
        <w:rPr>
          <w:color w:val="000000" w:themeColor="text1"/>
          <w:sz w:val="28"/>
          <w:szCs w:val="28"/>
        </w:rPr>
        <w:t>1</w:t>
      </w:r>
      <w:r w:rsidR="009C17A0" w:rsidRPr="0090551E">
        <w:rPr>
          <w:color w:val="000000" w:themeColor="text1"/>
          <w:sz w:val="28"/>
          <w:szCs w:val="28"/>
        </w:rPr>
        <w:t xml:space="preserve"> </w:t>
      </w:r>
      <w:r w:rsidRPr="0090551E">
        <w:rPr>
          <w:color w:val="000000" w:themeColor="text1"/>
          <w:sz w:val="28"/>
          <w:szCs w:val="28"/>
        </w:rPr>
        <w:t>до цього Статуту.</w:t>
      </w:r>
    </w:p>
    <w:p w14:paraId="2567B4BB" w14:textId="77777777" w:rsidR="009746D0" w:rsidRPr="002F3665" w:rsidRDefault="009746D0" w:rsidP="006F6FCB">
      <w:pPr>
        <w:ind w:firstLine="596"/>
        <w:rPr>
          <w:b/>
          <w:sz w:val="28"/>
          <w:szCs w:val="28"/>
        </w:rPr>
      </w:pPr>
    </w:p>
    <w:p w14:paraId="168D2DF9" w14:textId="77777777" w:rsidR="009746D0" w:rsidRPr="002F3665" w:rsidRDefault="009746D0" w:rsidP="009746D0">
      <w:pPr>
        <w:ind w:firstLine="596"/>
        <w:jc w:val="both"/>
        <w:rPr>
          <w:b/>
          <w:sz w:val="28"/>
          <w:szCs w:val="28"/>
        </w:rPr>
      </w:pPr>
      <w:r w:rsidRPr="002F3665">
        <w:rPr>
          <w:b/>
          <w:sz w:val="28"/>
          <w:szCs w:val="28"/>
        </w:rPr>
        <w:t>Стаття 11. Місцеві ініціативи</w:t>
      </w:r>
    </w:p>
    <w:p w14:paraId="41295A3C" w14:textId="77777777" w:rsidR="009746D0" w:rsidRPr="002F3665" w:rsidRDefault="009746D0" w:rsidP="009C17A0">
      <w:pPr>
        <w:ind w:firstLine="567"/>
        <w:rPr>
          <w:sz w:val="28"/>
          <w:szCs w:val="28"/>
        </w:rPr>
      </w:pPr>
      <w:r w:rsidRPr="002F3665">
        <w:rPr>
          <w:sz w:val="28"/>
          <w:szCs w:val="28"/>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14:paraId="6A779326" w14:textId="724115EF" w:rsidR="009746D0" w:rsidRPr="0090551E" w:rsidRDefault="009746D0" w:rsidP="009C17A0">
      <w:pPr>
        <w:ind w:firstLine="567"/>
        <w:rPr>
          <w:color w:val="000000" w:themeColor="text1"/>
          <w:sz w:val="28"/>
          <w:szCs w:val="28"/>
        </w:rPr>
      </w:pPr>
      <w:r w:rsidRPr="002F3665">
        <w:rPr>
          <w:sz w:val="28"/>
          <w:szCs w:val="28"/>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w:t>
      </w:r>
      <w:r w:rsidR="00047E3E">
        <w:rPr>
          <w:sz w:val="28"/>
          <w:szCs w:val="28"/>
        </w:rPr>
        <w:t>Могилів-Подільській міській</w:t>
      </w:r>
      <w:r w:rsidRPr="002F3665">
        <w:rPr>
          <w:sz w:val="28"/>
          <w:szCs w:val="28"/>
        </w:rPr>
        <w:t xml:space="preserve"> територіальній громаді, </w:t>
      </w:r>
      <w:r w:rsidRPr="0090551E">
        <w:rPr>
          <w:color w:val="000000" w:themeColor="text1"/>
          <w:sz w:val="28"/>
          <w:szCs w:val="28"/>
        </w:rPr>
        <w:t>що є додатком</w:t>
      </w:r>
      <w:r w:rsidR="0090551E" w:rsidRPr="0090551E">
        <w:rPr>
          <w:color w:val="000000" w:themeColor="text1"/>
          <w:sz w:val="28"/>
          <w:szCs w:val="28"/>
        </w:rPr>
        <w:t xml:space="preserve"> 2</w:t>
      </w:r>
      <w:r w:rsidRPr="0090551E">
        <w:rPr>
          <w:color w:val="000000" w:themeColor="text1"/>
          <w:sz w:val="28"/>
          <w:szCs w:val="28"/>
        </w:rPr>
        <w:t xml:space="preserve"> до цього Статуту. </w:t>
      </w:r>
    </w:p>
    <w:p w14:paraId="08551377" w14:textId="77777777" w:rsidR="009746D0" w:rsidRPr="002F3665" w:rsidRDefault="009746D0" w:rsidP="009746D0">
      <w:pPr>
        <w:ind w:firstLine="567"/>
        <w:jc w:val="both"/>
        <w:rPr>
          <w:sz w:val="28"/>
          <w:szCs w:val="28"/>
        </w:rPr>
      </w:pPr>
    </w:p>
    <w:p w14:paraId="42D87CF8" w14:textId="77777777" w:rsidR="009746D0" w:rsidRPr="002F3665" w:rsidRDefault="009746D0" w:rsidP="009746D0">
      <w:pPr>
        <w:ind w:firstLine="567"/>
        <w:jc w:val="both"/>
        <w:rPr>
          <w:b/>
          <w:sz w:val="28"/>
          <w:szCs w:val="28"/>
        </w:rPr>
      </w:pPr>
      <w:r w:rsidRPr="002F3665">
        <w:rPr>
          <w:b/>
          <w:sz w:val="28"/>
          <w:szCs w:val="28"/>
        </w:rPr>
        <w:t>Стаття 12. Громадські слухання</w:t>
      </w:r>
    </w:p>
    <w:p w14:paraId="063F0D8A" w14:textId="77777777" w:rsidR="009746D0" w:rsidRPr="002F3665" w:rsidRDefault="009746D0" w:rsidP="009C17A0">
      <w:pPr>
        <w:ind w:firstLine="567"/>
        <w:rPr>
          <w:sz w:val="28"/>
          <w:szCs w:val="28"/>
        </w:rPr>
      </w:pPr>
      <w:r w:rsidRPr="002F3665">
        <w:rPr>
          <w:sz w:val="28"/>
          <w:szCs w:val="28"/>
        </w:rPr>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14:paraId="3BF719A3" w14:textId="77777777" w:rsidR="009746D0" w:rsidRPr="002F3665" w:rsidRDefault="009746D0" w:rsidP="009C17A0">
      <w:pPr>
        <w:ind w:firstLine="567"/>
        <w:rPr>
          <w:sz w:val="28"/>
          <w:szCs w:val="28"/>
        </w:rPr>
      </w:pPr>
      <w:r w:rsidRPr="002F3665">
        <w:rPr>
          <w:sz w:val="28"/>
          <w:szCs w:val="28"/>
        </w:rPr>
        <w:t>2. Предметом громадських слухань можуть бути будь-які питання, віднесені Конституцією та законами України до відання місцевого самоврядування.</w:t>
      </w:r>
    </w:p>
    <w:p w14:paraId="119F4607" w14:textId="77777777" w:rsidR="009746D0" w:rsidRPr="002F3665" w:rsidRDefault="009746D0" w:rsidP="009C17A0">
      <w:pPr>
        <w:ind w:firstLine="567"/>
        <w:rPr>
          <w:sz w:val="28"/>
          <w:szCs w:val="28"/>
        </w:rPr>
      </w:pPr>
      <w:r w:rsidRPr="002F3665">
        <w:rPr>
          <w:sz w:val="28"/>
          <w:szCs w:val="28"/>
        </w:rPr>
        <w:t>3. Пропозиції, які вносяться за результатами громадських слухань, підлягають обов’язковому розгляду органами місцевого самоврядування.</w:t>
      </w:r>
    </w:p>
    <w:p w14:paraId="264E3CC8" w14:textId="258A54E4" w:rsidR="009746D0" w:rsidRPr="00A607D2" w:rsidRDefault="009746D0" w:rsidP="009C17A0">
      <w:pPr>
        <w:ind w:firstLine="567"/>
        <w:rPr>
          <w:color w:val="FF0000"/>
          <w:sz w:val="28"/>
          <w:szCs w:val="28"/>
        </w:rPr>
      </w:pPr>
      <w:r w:rsidRPr="002F3665">
        <w:rPr>
          <w:sz w:val="28"/>
          <w:szCs w:val="28"/>
        </w:rPr>
        <w:t xml:space="preserve">4. Порядок ініціювання, організації, проведення громадських слухань та врахування їх результатів органами та посадовими особами місцевого </w:t>
      </w:r>
      <w:r w:rsidRPr="002F3665">
        <w:rPr>
          <w:sz w:val="28"/>
          <w:szCs w:val="28"/>
        </w:rPr>
        <w:lastRenderedPageBreak/>
        <w:t xml:space="preserve">самоврядування визначається Положенням про громадські слухання в </w:t>
      </w:r>
      <w:r w:rsidR="0040141C">
        <w:rPr>
          <w:sz w:val="28"/>
          <w:szCs w:val="28"/>
        </w:rPr>
        <w:t>Могилів-Подільській міській</w:t>
      </w:r>
      <w:r w:rsidR="0040141C" w:rsidRPr="002F3665">
        <w:rPr>
          <w:sz w:val="28"/>
          <w:szCs w:val="28"/>
        </w:rPr>
        <w:t xml:space="preserve"> </w:t>
      </w:r>
      <w:r w:rsidRPr="002F3665">
        <w:rPr>
          <w:sz w:val="28"/>
          <w:szCs w:val="28"/>
        </w:rPr>
        <w:t xml:space="preserve">територіальній громаді, </w:t>
      </w:r>
      <w:r w:rsidRPr="0090551E">
        <w:rPr>
          <w:color w:val="000000" w:themeColor="text1"/>
          <w:sz w:val="28"/>
          <w:szCs w:val="28"/>
        </w:rPr>
        <w:t xml:space="preserve">що є додатком </w:t>
      </w:r>
      <w:r w:rsidR="0090551E" w:rsidRPr="0090551E">
        <w:rPr>
          <w:color w:val="000000" w:themeColor="text1"/>
          <w:sz w:val="28"/>
          <w:szCs w:val="28"/>
        </w:rPr>
        <w:t>3</w:t>
      </w:r>
      <w:r w:rsidR="009C17A0" w:rsidRPr="0090551E">
        <w:rPr>
          <w:color w:val="000000" w:themeColor="text1"/>
          <w:sz w:val="28"/>
          <w:szCs w:val="28"/>
        </w:rPr>
        <w:t xml:space="preserve"> </w:t>
      </w:r>
      <w:r w:rsidRPr="0090551E">
        <w:rPr>
          <w:color w:val="000000" w:themeColor="text1"/>
          <w:sz w:val="28"/>
          <w:szCs w:val="28"/>
        </w:rPr>
        <w:t>до цього Статуту.</w:t>
      </w:r>
    </w:p>
    <w:p w14:paraId="6E0921C2" w14:textId="77777777" w:rsidR="0090551E" w:rsidRDefault="0090551E" w:rsidP="00CD37FA">
      <w:pPr>
        <w:jc w:val="both"/>
        <w:rPr>
          <w:b/>
          <w:sz w:val="28"/>
          <w:szCs w:val="28"/>
        </w:rPr>
      </w:pPr>
    </w:p>
    <w:p w14:paraId="5CE4A6A6" w14:textId="4039373E" w:rsidR="009746D0" w:rsidRPr="002F3665" w:rsidRDefault="009746D0" w:rsidP="009746D0">
      <w:pPr>
        <w:ind w:firstLine="567"/>
        <w:jc w:val="both"/>
        <w:rPr>
          <w:sz w:val="28"/>
          <w:szCs w:val="28"/>
        </w:rPr>
      </w:pPr>
      <w:r w:rsidRPr="002F3665">
        <w:rPr>
          <w:b/>
          <w:sz w:val="28"/>
          <w:szCs w:val="28"/>
        </w:rPr>
        <w:t>Стаття 1</w:t>
      </w:r>
      <w:r w:rsidR="00E760D4">
        <w:rPr>
          <w:b/>
          <w:sz w:val="28"/>
          <w:szCs w:val="28"/>
        </w:rPr>
        <w:t>3</w:t>
      </w:r>
      <w:r w:rsidRPr="002F3665">
        <w:rPr>
          <w:b/>
          <w:sz w:val="28"/>
          <w:szCs w:val="28"/>
        </w:rPr>
        <w:t xml:space="preserve">. Консультації з громадськістю </w:t>
      </w:r>
    </w:p>
    <w:p w14:paraId="4ADA0DC3" w14:textId="77777777" w:rsidR="009746D0" w:rsidRPr="002F3665" w:rsidRDefault="009746D0" w:rsidP="009C17A0">
      <w:pPr>
        <w:ind w:firstLine="567"/>
        <w:rPr>
          <w:sz w:val="28"/>
          <w:szCs w:val="28"/>
        </w:rPr>
      </w:pPr>
      <w:r w:rsidRPr="002F3665">
        <w:rPr>
          <w:sz w:val="28"/>
          <w:szCs w:val="28"/>
        </w:rPr>
        <w:t>1. Органи місцевого самоврядування та їх посадові особи проводять консультації з громадськістю з питань, що належать до їх компетенції.</w:t>
      </w:r>
    </w:p>
    <w:p w14:paraId="2A4EDB6A" w14:textId="1543AC84" w:rsidR="009746D0" w:rsidRPr="00DD64AF" w:rsidRDefault="009746D0" w:rsidP="009C17A0">
      <w:pPr>
        <w:ind w:firstLine="567"/>
        <w:rPr>
          <w:color w:val="FF0000"/>
          <w:sz w:val="28"/>
          <w:szCs w:val="28"/>
        </w:rPr>
      </w:pPr>
      <w:r w:rsidRPr="002F3665">
        <w:rPr>
          <w:sz w:val="28"/>
          <w:szCs w:val="28"/>
        </w:rPr>
        <w:t xml:space="preserve">2. Порядок проведення консультацій з громадськістю визначається Положенням про консультації з громадськістю в </w:t>
      </w:r>
      <w:r w:rsidR="0040141C">
        <w:rPr>
          <w:sz w:val="28"/>
          <w:szCs w:val="28"/>
        </w:rPr>
        <w:t>Могилів-Подільській міській</w:t>
      </w:r>
      <w:r w:rsidRPr="002F3665">
        <w:rPr>
          <w:sz w:val="28"/>
          <w:szCs w:val="28"/>
        </w:rPr>
        <w:t xml:space="preserve"> територіальній громаді, </w:t>
      </w:r>
      <w:r w:rsidRPr="004528D6">
        <w:rPr>
          <w:color w:val="000000" w:themeColor="text1"/>
          <w:sz w:val="28"/>
          <w:szCs w:val="28"/>
        </w:rPr>
        <w:t>що є додатком</w:t>
      </w:r>
      <w:r w:rsidR="004528D6" w:rsidRPr="004528D6">
        <w:rPr>
          <w:color w:val="000000" w:themeColor="text1"/>
          <w:sz w:val="28"/>
          <w:szCs w:val="28"/>
        </w:rPr>
        <w:t xml:space="preserve"> 4</w:t>
      </w:r>
      <w:r w:rsidRPr="004528D6">
        <w:rPr>
          <w:color w:val="000000" w:themeColor="text1"/>
          <w:sz w:val="28"/>
          <w:szCs w:val="28"/>
        </w:rPr>
        <w:t xml:space="preserve"> до цього Статуту. </w:t>
      </w:r>
    </w:p>
    <w:p w14:paraId="2E4448BA" w14:textId="77777777" w:rsidR="009746D0" w:rsidRPr="00DD64AF" w:rsidRDefault="009746D0" w:rsidP="009746D0">
      <w:pPr>
        <w:tabs>
          <w:tab w:val="left" w:pos="851"/>
        </w:tabs>
        <w:ind w:firstLine="567"/>
        <w:jc w:val="both"/>
        <w:rPr>
          <w:b/>
          <w:color w:val="FF0000"/>
          <w:sz w:val="28"/>
          <w:szCs w:val="28"/>
        </w:rPr>
      </w:pPr>
    </w:p>
    <w:p w14:paraId="0CA6CB89" w14:textId="2BBC5E7E" w:rsidR="009746D0" w:rsidRPr="002F3665" w:rsidRDefault="009746D0" w:rsidP="009C17A0">
      <w:pPr>
        <w:ind w:firstLine="567"/>
        <w:rPr>
          <w:b/>
          <w:sz w:val="28"/>
          <w:szCs w:val="28"/>
        </w:rPr>
      </w:pPr>
      <w:r w:rsidRPr="002F3665">
        <w:rPr>
          <w:b/>
          <w:sz w:val="28"/>
          <w:szCs w:val="28"/>
        </w:rPr>
        <w:t>Стаття 1</w:t>
      </w:r>
      <w:r w:rsidR="00E760D4">
        <w:rPr>
          <w:b/>
          <w:sz w:val="28"/>
          <w:szCs w:val="28"/>
        </w:rPr>
        <w:t>4</w:t>
      </w:r>
      <w:r w:rsidRPr="002F3665">
        <w:rPr>
          <w:b/>
          <w:sz w:val="28"/>
          <w:szCs w:val="28"/>
        </w:rPr>
        <w:t>. Участь жителів територіальної громади в консультативно-дорадчих органах, утворених при органах місцевого самоврядування</w:t>
      </w:r>
    </w:p>
    <w:p w14:paraId="75DAF094" w14:textId="77777777" w:rsidR="009746D0" w:rsidRPr="002F3665" w:rsidRDefault="009746D0" w:rsidP="009C17A0">
      <w:pPr>
        <w:ind w:firstLine="567"/>
        <w:rPr>
          <w:sz w:val="28"/>
          <w:szCs w:val="28"/>
        </w:rPr>
      </w:pPr>
      <w:r w:rsidRPr="002F3665">
        <w:rPr>
          <w:sz w:val="28"/>
          <w:szCs w:val="28"/>
        </w:rPr>
        <w:t xml:space="preserve">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w:t>
      </w:r>
      <w:r w:rsidRPr="008642C3">
        <w:rPr>
          <w:sz w:val="28"/>
          <w:szCs w:val="28"/>
        </w:rPr>
        <w:t xml:space="preserve">проектів рішень </w:t>
      </w:r>
      <w:r w:rsidRPr="002F3665">
        <w:rPr>
          <w:sz w:val="28"/>
          <w:szCs w:val="28"/>
        </w:rPr>
        <w:t>з важливих питань місцевого значення.</w:t>
      </w:r>
    </w:p>
    <w:p w14:paraId="6B4C453D" w14:textId="407FD5F8" w:rsidR="009746D0" w:rsidRPr="002F3665" w:rsidRDefault="009746D0" w:rsidP="009C17A0">
      <w:pPr>
        <w:ind w:firstLine="567"/>
        <w:rPr>
          <w:sz w:val="28"/>
          <w:szCs w:val="28"/>
        </w:rPr>
      </w:pPr>
      <w:r w:rsidRPr="002F3665">
        <w:rPr>
          <w:sz w:val="28"/>
          <w:szCs w:val="28"/>
        </w:rPr>
        <w:t>2. Порядок утворення та форми роботи консультативно-дорадчих органів визначаються положеннями, затвердженими відповідним</w:t>
      </w:r>
      <w:r w:rsidR="004528D6">
        <w:rPr>
          <w:sz w:val="28"/>
          <w:szCs w:val="28"/>
        </w:rPr>
        <w:t xml:space="preserve"> виконавчим</w:t>
      </w:r>
      <w:r w:rsidRPr="002F3665">
        <w:rPr>
          <w:sz w:val="28"/>
          <w:szCs w:val="28"/>
        </w:rPr>
        <w:t xml:space="preserve"> органом</w:t>
      </w:r>
      <w:r w:rsidR="004528D6">
        <w:rPr>
          <w:sz w:val="28"/>
          <w:szCs w:val="28"/>
        </w:rPr>
        <w:t xml:space="preserve"> та/або Радою</w:t>
      </w:r>
      <w:r w:rsidRPr="002F3665">
        <w:rPr>
          <w:sz w:val="28"/>
          <w:szCs w:val="28"/>
        </w:rPr>
        <w:t>, при якому вони створюються.</w:t>
      </w:r>
    </w:p>
    <w:p w14:paraId="68092F84" w14:textId="77777777" w:rsidR="009746D0" w:rsidRPr="002F3665" w:rsidRDefault="009746D0" w:rsidP="009C17A0">
      <w:pPr>
        <w:ind w:firstLine="567"/>
        <w:rPr>
          <w:sz w:val="28"/>
          <w:szCs w:val="28"/>
        </w:rPr>
      </w:pPr>
    </w:p>
    <w:p w14:paraId="4370CC9F" w14:textId="349C8283" w:rsidR="009746D0" w:rsidRPr="002F3665" w:rsidRDefault="009746D0" w:rsidP="009C17A0">
      <w:pPr>
        <w:ind w:firstLine="567"/>
        <w:rPr>
          <w:b/>
          <w:sz w:val="28"/>
          <w:szCs w:val="28"/>
        </w:rPr>
      </w:pPr>
      <w:r w:rsidRPr="002F3665">
        <w:rPr>
          <w:b/>
          <w:sz w:val="28"/>
          <w:szCs w:val="28"/>
        </w:rPr>
        <w:t>Стаття 1</w:t>
      </w:r>
      <w:r w:rsidR="00E760D4">
        <w:rPr>
          <w:b/>
          <w:sz w:val="28"/>
          <w:szCs w:val="28"/>
        </w:rPr>
        <w:t>5</w:t>
      </w:r>
      <w:r w:rsidRPr="002F3665">
        <w:rPr>
          <w:b/>
          <w:sz w:val="28"/>
          <w:szCs w:val="28"/>
        </w:rPr>
        <w:t>. Участь жителів територіальної громади в роботі контрольно-наглядових органах юридичних осіб публічного права, утворених за рішенням Ради</w:t>
      </w:r>
    </w:p>
    <w:p w14:paraId="208A3E1C" w14:textId="669F4835" w:rsidR="005C26C5" w:rsidRDefault="009746D0" w:rsidP="00E760D4">
      <w:pPr>
        <w:ind w:firstLine="567"/>
        <w:rPr>
          <w:sz w:val="28"/>
          <w:szCs w:val="28"/>
        </w:rPr>
      </w:pPr>
      <w:r w:rsidRPr="002F3665">
        <w:rPr>
          <w:sz w:val="28"/>
          <w:szCs w:val="28"/>
        </w:rPr>
        <w:t xml:space="preserve">1. Жителі </w:t>
      </w:r>
      <w:r w:rsidR="0040141C">
        <w:rPr>
          <w:sz w:val="28"/>
          <w:szCs w:val="28"/>
        </w:rPr>
        <w:t>Могилів-Подільської міської</w:t>
      </w:r>
      <w:r w:rsidRPr="002F3665">
        <w:rPr>
          <w:sz w:val="28"/>
          <w:szCs w:val="28"/>
        </w:rPr>
        <w:t xml:space="preserve"> територіальної громади можуть брати участь в роботі контрольно-наглядових органів юридичних осіб публічного права, </w:t>
      </w:r>
    </w:p>
    <w:p w14:paraId="5966B84B" w14:textId="727D6B58" w:rsidR="009746D0" w:rsidRPr="002F3665" w:rsidRDefault="009746D0" w:rsidP="005C26C5">
      <w:pPr>
        <w:rPr>
          <w:sz w:val="28"/>
          <w:szCs w:val="28"/>
        </w:rPr>
      </w:pPr>
      <w:r w:rsidRPr="002F3665">
        <w:rPr>
          <w:sz w:val="28"/>
          <w:szCs w:val="28"/>
        </w:rPr>
        <w:t>утворених за рішенням Ради на умовах, визначених відповідними актами законодавства України, з метою забезпечення прозорості</w:t>
      </w:r>
      <w:r w:rsidRPr="0040141C">
        <w:rPr>
          <w:sz w:val="28"/>
          <w:szCs w:val="28"/>
        </w:rPr>
        <w:t xml:space="preserve"> й</w:t>
      </w:r>
      <w:r w:rsidRPr="002F3665">
        <w:rPr>
          <w:sz w:val="28"/>
          <w:szCs w:val="28"/>
        </w:rPr>
        <w:t xml:space="preserve"> ефективності їх роботи, здійснення контролю за прийняттям рішень щодо діяльності цих осіб.</w:t>
      </w:r>
      <w:r w:rsidR="0040141C">
        <w:rPr>
          <w:sz w:val="28"/>
          <w:szCs w:val="28"/>
        </w:rPr>
        <w:t xml:space="preserve"> </w:t>
      </w:r>
    </w:p>
    <w:p w14:paraId="54B8E87E" w14:textId="77777777" w:rsidR="009746D0" w:rsidRPr="002F3665" w:rsidRDefault="009746D0" w:rsidP="009C17A0">
      <w:pPr>
        <w:ind w:firstLine="567"/>
        <w:rPr>
          <w:sz w:val="28"/>
          <w:szCs w:val="28"/>
        </w:rPr>
      </w:pPr>
      <w:r w:rsidRPr="002F3665">
        <w:rPr>
          <w:sz w:val="28"/>
          <w:szCs w:val="28"/>
        </w:rPr>
        <w:t>2. Порядок участі у відповідних контрольно-наглядових органах визначається нормами відповідного законодавства.</w:t>
      </w:r>
    </w:p>
    <w:p w14:paraId="2C170341" w14:textId="77777777" w:rsidR="009746D0" w:rsidRPr="002F3665" w:rsidRDefault="009746D0" w:rsidP="00E760D4">
      <w:pPr>
        <w:jc w:val="both"/>
        <w:rPr>
          <w:color w:val="000000"/>
          <w:sz w:val="28"/>
          <w:szCs w:val="28"/>
        </w:rPr>
      </w:pPr>
    </w:p>
    <w:p w14:paraId="09E4AFF4" w14:textId="1EE02777" w:rsidR="009746D0" w:rsidRPr="002F3665" w:rsidRDefault="009746D0" w:rsidP="009746D0">
      <w:pPr>
        <w:ind w:firstLine="567"/>
        <w:jc w:val="both"/>
        <w:rPr>
          <w:b/>
          <w:sz w:val="28"/>
          <w:szCs w:val="28"/>
        </w:rPr>
      </w:pPr>
      <w:r w:rsidRPr="002F3665">
        <w:rPr>
          <w:b/>
          <w:sz w:val="28"/>
          <w:szCs w:val="28"/>
        </w:rPr>
        <w:t>Стаття 1</w:t>
      </w:r>
      <w:r w:rsidR="00E760D4">
        <w:rPr>
          <w:b/>
          <w:sz w:val="28"/>
          <w:szCs w:val="28"/>
        </w:rPr>
        <w:t>6</w:t>
      </w:r>
      <w:r w:rsidRPr="002F3665">
        <w:rPr>
          <w:b/>
          <w:sz w:val="28"/>
          <w:szCs w:val="28"/>
        </w:rPr>
        <w:t>. Органи самоорганізації населення</w:t>
      </w:r>
    </w:p>
    <w:p w14:paraId="253EE73A" w14:textId="21DD28C0" w:rsidR="009746D0" w:rsidRPr="002F3665" w:rsidRDefault="009746D0" w:rsidP="00932A28">
      <w:pPr>
        <w:pStyle w:val="HTML"/>
        <w:numPr>
          <w:ilvl w:val="0"/>
          <w:numId w:val="8"/>
        </w:numPr>
        <w:shd w:val="clear" w:color="auto" w:fill="FFFFFF"/>
        <w:tabs>
          <w:tab w:val="clear" w:pos="916"/>
          <w:tab w:val="left" w:pos="0"/>
          <w:tab w:val="left" w:pos="851"/>
        </w:tabs>
        <w:ind w:left="0" w:firstLine="567"/>
        <w:rPr>
          <w:rFonts w:ascii="Times New Roman" w:hAnsi="Times New Roman" w:cs="Times New Roman"/>
          <w:color w:val="000000"/>
          <w:sz w:val="28"/>
          <w:szCs w:val="28"/>
          <w:lang w:val="uk-UA" w:eastAsia="uk-UA"/>
        </w:rPr>
      </w:pPr>
      <w:r w:rsidRPr="002F3665">
        <w:rPr>
          <w:rFonts w:ascii="Times New Roman" w:hAnsi="Times New Roman" w:cs="Times New Roman"/>
          <w:color w:val="000000"/>
          <w:sz w:val="28"/>
          <w:szCs w:val="28"/>
          <w:lang w:val="uk-UA"/>
        </w:rPr>
        <w:t>Органи самоорганізації населення є елементом системи місцевого самоврядування й</w:t>
      </w:r>
      <w:r w:rsidRPr="002F3665">
        <w:rPr>
          <w:rFonts w:ascii="Times New Roman" w:hAnsi="Times New Roman" w:cs="Times New Roman"/>
          <w:color w:val="000000"/>
          <w:sz w:val="28"/>
          <w:szCs w:val="28"/>
          <w:lang w:val="uk-UA" w:eastAsia="uk-UA"/>
        </w:rPr>
        <w:t xml:space="preserve"> однією з форм участі членів </w:t>
      </w:r>
      <w:r w:rsidR="0040141C">
        <w:rPr>
          <w:rFonts w:ascii="Times New Roman" w:hAnsi="Times New Roman" w:cs="Times New Roman"/>
          <w:color w:val="000000"/>
          <w:sz w:val="28"/>
          <w:szCs w:val="28"/>
          <w:lang w:val="uk-UA"/>
        </w:rPr>
        <w:t xml:space="preserve">Могилів-Подільської міської </w:t>
      </w:r>
      <w:r w:rsidRPr="002F3665">
        <w:rPr>
          <w:rFonts w:ascii="Times New Roman" w:hAnsi="Times New Roman" w:cs="Times New Roman"/>
          <w:color w:val="000000"/>
          <w:sz w:val="28"/>
          <w:szCs w:val="28"/>
          <w:lang w:val="uk-UA" w:eastAsia="uk-UA"/>
        </w:rPr>
        <w:t>територіальної громади у вирішенні окремих питань місцевого значення.</w:t>
      </w:r>
      <w:r w:rsidRPr="002F3665">
        <w:rPr>
          <w:rFonts w:ascii="Times New Roman" w:hAnsi="Times New Roman" w:cs="Times New Roman"/>
          <w:color w:val="000000"/>
          <w:sz w:val="28"/>
          <w:szCs w:val="28"/>
          <w:lang w:val="uk-UA"/>
        </w:rPr>
        <w:t xml:space="preserve"> Правовий статус, порядок організації та діяльності органів самоорганізації населення за місцем проживання визначаються законом.</w:t>
      </w:r>
      <w:r w:rsidR="0040141C">
        <w:rPr>
          <w:rFonts w:ascii="Times New Roman" w:hAnsi="Times New Roman" w:cs="Times New Roman"/>
          <w:color w:val="000000"/>
          <w:sz w:val="28"/>
          <w:szCs w:val="28"/>
          <w:lang w:val="uk-UA"/>
        </w:rPr>
        <w:t xml:space="preserve"> </w:t>
      </w:r>
    </w:p>
    <w:p w14:paraId="405A2523" w14:textId="1856BFD6" w:rsidR="004528D6" w:rsidRPr="0064000C" w:rsidRDefault="009746D0" w:rsidP="0064000C">
      <w:pPr>
        <w:ind w:firstLine="567"/>
        <w:rPr>
          <w:sz w:val="28"/>
          <w:szCs w:val="28"/>
        </w:rPr>
      </w:pPr>
      <w:r w:rsidRPr="009C17A0">
        <w:rPr>
          <w:sz w:val="28"/>
          <w:szCs w:val="28"/>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r w:rsidRPr="009C17A0">
        <w:rPr>
          <w:sz w:val="28"/>
          <w:szCs w:val="28"/>
        </w:rPr>
        <w:t>.</w:t>
      </w:r>
    </w:p>
    <w:p w14:paraId="375AFE9F" w14:textId="77777777" w:rsidR="00CD37FA" w:rsidRDefault="00CD37FA" w:rsidP="00E760D4">
      <w:pPr>
        <w:jc w:val="center"/>
        <w:rPr>
          <w:b/>
          <w:sz w:val="28"/>
          <w:szCs w:val="28"/>
        </w:rPr>
      </w:pPr>
    </w:p>
    <w:p w14:paraId="114A0A4A" w14:textId="77777777" w:rsidR="00717AA8" w:rsidRDefault="00717AA8" w:rsidP="00E760D4">
      <w:pPr>
        <w:jc w:val="center"/>
        <w:rPr>
          <w:b/>
          <w:sz w:val="28"/>
          <w:szCs w:val="28"/>
        </w:rPr>
      </w:pPr>
    </w:p>
    <w:p w14:paraId="607974E6" w14:textId="77777777" w:rsidR="00717AA8" w:rsidRDefault="00717AA8" w:rsidP="00E760D4">
      <w:pPr>
        <w:jc w:val="center"/>
        <w:rPr>
          <w:b/>
          <w:sz w:val="28"/>
          <w:szCs w:val="28"/>
        </w:rPr>
      </w:pPr>
    </w:p>
    <w:p w14:paraId="2E86885A" w14:textId="77777777" w:rsidR="00717AA8" w:rsidRDefault="00717AA8" w:rsidP="00E760D4">
      <w:pPr>
        <w:jc w:val="center"/>
        <w:rPr>
          <w:b/>
          <w:sz w:val="28"/>
          <w:szCs w:val="28"/>
        </w:rPr>
      </w:pPr>
    </w:p>
    <w:p w14:paraId="7A29B4A4" w14:textId="77777777" w:rsidR="00717AA8" w:rsidRDefault="00717AA8" w:rsidP="00E760D4">
      <w:pPr>
        <w:jc w:val="center"/>
        <w:rPr>
          <w:b/>
          <w:sz w:val="28"/>
          <w:szCs w:val="28"/>
        </w:rPr>
      </w:pPr>
    </w:p>
    <w:p w14:paraId="2D03F084" w14:textId="77777777" w:rsidR="00717AA8" w:rsidRDefault="00717AA8" w:rsidP="00E760D4">
      <w:pPr>
        <w:jc w:val="center"/>
        <w:rPr>
          <w:b/>
          <w:sz w:val="28"/>
          <w:szCs w:val="28"/>
        </w:rPr>
      </w:pPr>
    </w:p>
    <w:p w14:paraId="0B2EB207" w14:textId="77777777" w:rsidR="00717AA8" w:rsidRDefault="00717AA8" w:rsidP="00E760D4">
      <w:pPr>
        <w:jc w:val="center"/>
        <w:rPr>
          <w:b/>
          <w:sz w:val="28"/>
          <w:szCs w:val="28"/>
        </w:rPr>
      </w:pPr>
    </w:p>
    <w:p w14:paraId="23483AC8" w14:textId="74F79701" w:rsidR="009746D0" w:rsidRPr="002F3665" w:rsidRDefault="009746D0" w:rsidP="00E760D4">
      <w:pPr>
        <w:jc w:val="center"/>
        <w:rPr>
          <w:b/>
          <w:sz w:val="28"/>
          <w:szCs w:val="28"/>
        </w:rPr>
      </w:pPr>
      <w:r w:rsidRPr="002F3665">
        <w:rPr>
          <w:b/>
          <w:sz w:val="28"/>
          <w:szCs w:val="28"/>
        </w:rPr>
        <w:lastRenderedPageBreak/>
        <w:t>РОЗДІЛ ІV</w:t>
      </w:r>
    </w:p>
    <w:p w14:paraId="16FC750F" w14:textId="77777777" w:rsidR="00543B07" w:rsidRDefault="009746D0" w:rsidP="00543B07">
      <w:pPr>
        <w:ind w:firstLine="567"/>
        <w:jc w:val="center"/>
        <w:rPr>
          <w:b/>
          <w:sz w:val="28"/>
          <w:szCs w:val="28"/>
        </w:rPr>
      </w:pPr>
      <w:r w:rsidRPr="002F3665">
        <w:rPr>
          <w:b/>
          <w:sz w:val="28"/>
          <w:szCs w:val="28"/>
        </w:rPr>
        <w:t xml:space="preserve">ВЗАЄМОВІДНОСИНИ ОРГАНІВ МІСЦЕВОГО САМОВРЯДУВАННЯ </w:t>
      </w:r>
    </w:p>
    <w:p w14:paraId="2503E087" w14:textId="501E8E8C" w:rsidR="009746D0" w:rsidRPr="002F3665" w:rsidRDefault="005C26C5" w:rsidP="005C26C5">
      <w:pPr>
        <w:ind w:firstLine="567"/>
        <w:rPr>
          <w:b/>
          <w:sz w:val="28"/>
          <w:szCs w:val="28"/>
        </w:rPr>
      </w:pPr>
      <w:r>
        <w:rPr>
          <w:b/>
          <w:sz w:val="28"/>
          <w:szCs w:val="28"/>
        </w:rPr>
        <w:t xml:space="preserve">                                     </w:t>
      </w:r>
      <w:r w:rsidR="009746D0" w:rsidRPr="002F3665">
        <w:rPr>
          <w:b/>
          <w:sz w:val="28"/>
          <w:szCs w:val="28"/>
        </w:rPr>
        <w:t>З ІНШИМИ СУБ’ЄКТАМИ</w:t>
      </w:r>
    </w:p>
    <w:p w14:paraId="20C954AA" w14:textId="77777777" w:rsidR="009746D0" w:rsidRPr="002F3665" w:rsidRDefault="009746D0" w:rsidP="009746D0">
      <w:pPr>
        <w:ind w:firstLine="567"/>
        <w:jc w:val="both"/>
        <w:rPr>
          <w:b/>
          <w:sz w:val="28"/>
          <w:szCs w:val="28"/>
        </w:rPr>
      </w:pPr>
    </w:p>
    <w:p w14:paraId="66C1CB62" w14:textId="0AC1C15B" w:rsidR="009746D0" w:rsidRPr="002F3665" w:rsidRDefault="009746D0" w:rsidP="009C17A0">
      <w:pPr>
        <w:ind w:firstLine="567"/>
        <w:rPr>
          <w:b/>
          <w:sz w:val="28"/>
          <w:szCs w:val="28"/>
        </w:rPr>
      </w:pPr>
      <w:r w:rsidRPr="002F3665">
        <w:rPr>
          <w:b/>
          <w:sz w:val="28"/>
          <w:szCs w:val="28"/>
        </w:rPr>
        <w:t>Стаття 1</w:t>
      </w:r>
      <w:r w:rsidR="00E760D4">
        <w:rPr>
          <w:b/>
          <w:sz w:val="28"/>
          <w:szCs w:val="28"/>
        </w:rPr>
        <w:t>7</w:t>
      </w:r>
      <w:r w:rsidRPr="002F3665">
        <w:rPr>
          <w:b/>
          <w:sz w:val="28"/>
          <w:szCs w:val="28"/>
        </w:rPr>
        <w:t xml:space="preserve">. Взаємовідносини органів місцевого самоврядування </w:t>
      </w:r>
      <w:r w:rsidR="0040141C" w:rsidRPr="0040141C">
        <w:rPr>
          <w:b/>
          <w:sz w:val="28"/>
          <w:szCs w:val="28"/>
        </w:rPr>
        <w:t xml:space="preserve">Могилів-Подільської міської </w:t>
      </w:r>
      <w:r w:rsidRPr="002F3665">
        <w:rPr>
          <w:b/>
          <w:sz w:val="28"/>
          <w:szCs w:val="28"/>
        </w:rPr>
        <w:t>територіальної громади та їхніх посадових осіб з інститутами громадянського суспільства</w:t>
      </w:r>
      <w:r w:rsidR="0040141C">
        <w:rPr>
          <w:b/>
          <w:sz w:val="28"/>
          <w:szCs w:val="28"/>
        </w:rPr>
        <w:t xml:space="preserve"> </w:t>
      </w:r>
    </w:p>
    <w:p w14:paraId="33A44F56" w14:textId="77777777" w:rsidR="009746D0" w:rsidRPr="002F3665" w:rsidRDefault="009746D0" w:rsidP="009C17A0">
      <w:pPr>
        <w:ind w:firstLine="567"/>
        <w:rPr>
          <w:sz w:val="28"/>
          <w:szCs w:val="28"/>
        </w:rPr>
      </w:pPr>
      <w:r w:rsidRPr="002F3665">
        <w:rPr>
          <w:sz w:val="28"/>
          <w:szCs w:val="28"/>
        </w:rPr>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14:paraId="41845CD3" w14:textId="77777777" w:rsidR="009746D0" w:rsidRPr="002F3665" w:rsidRDefault="009746D0" w:rsidP="009C17A0">
      <w:pPr>
        <w:ind w:firstLine="567"/>
        <w:rPr>
          <w:sz w:val="28"/>
          <w:szCs w:val="28"/>
        </w:rPr>
      </w:pPr>
      <w:r w:rsidRPr="002F3665">
        <w:rPr>
          <w:sz w:val="28"/>
          <w:szCs w:val="28"/>
        </w:rPr>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14:paraId="0DE9E88A" w14:textId="432CDA68" w:rsidR="009746D0" w:rsidRPr="002F3665" w:rsidRDefault="009746D0" w:rsidP="009C17A0">
      <w:pPr>
        <w:ind w:firstLine="567"/>
        <w:rPr>
          <w:sz w:val="28"/>
          <w:szCs w:val="28"/>
        </w:rPr>
      </w:pPr>
      <w:r w:rsidRPr="002F3665">
        <w:rPr>
          <w:sz w:val="28"/>
          <w:szCs w:val="28"/>
        </w:rPr>
        <w:t xml:space="preserve">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w:t>
      </w:r>
      <w:r w:rsidR="0040141C">
        <w:rPr>
          <w:color w:val="000000"/>
          <w:sz w:val="28"/>
          <w:szCs w:val="28"/>
        </w:rPr>
        <w:t>Могилів-Подільської міської</w:t>
      </w:r>
      <w:r w:rsidRPr="002F3665">
        <w:rPr>
          <w:sz w:val="28"/>
          <w:szCs w:val="28"/>
        </w:rPr>
        <w:t xml:space="preserve"> територіальної громади;</w:t>
      </w:r>
    </w:p>
    <w:p w14:paraId="618AC076" w14:textId="75DC431F" w:rsidR="009746D0" w:rsidRPr="002F3665" w:rsidRDefault="009746D0" w:rsidP="009C17A0">
      <w:pPr>
        <w:ind w:firstLine="567"/>
        <w:rPr>
          <w:sz w:val="28"/>
          <w:szCs w:val="28"/>
        </w:rPr>
      </w:pPr>
      <w:r w:rsidRPr="002F3665">
        <w:rPr>
          <w:sz w:val="28"/>
          <w:szCs w:val="28"/>
        </w:rPr>
        <w:t xml:space="preserve">3) залучення інститутів громадянського суспільства </w:t>
      </w:r>
      <w:r w:rsidR="004528D6">
        <w:rPr>
          <w:sz w:val="28"/>
          <w:szCs w:val="28"/>
        </w:rPr>
        <w:t xml:space="preserve">при потребі </w:t>
      </w:r>
      <w:r w:rsidRPr="002F3665">
        <w:rPr>
          <w:sz w:val="28"/>
          <w:szCs w:val="28"/>
        </w:rPr>
        <w:t xml:space="preserve">до процесу підготовки </w:t>
      </w:r>
      <w:proofErr w:type="spellStart"/>
      <w:r w:rsidRPr="002F3665">
        <w:rPr>
          <w:sz w:val="28"/>
          <w:szCs w:val="28"/>
        </w:rPr>
        <w:t>про</w:t>
      </w:r>
      <w:r w:rsidR="0040141C">
        <w:rPr>
          <w:sz w:val="28"/>
          <w:szCs w:val="28"/>
        </w:rPr>
        <w:t>є</w:t>
      </w:r>
      <w:r w:rsidRPr="002F3665">
        <w:rPr>
          <w:sz w:val="28"/>
          <w:szCs w:val="28"/>
        </w:rPr>
        <w:t>кту</w:t>
      </w:r>
      <w:proofErr w:type="spellEnd"/>
      <w:r w:rsidRPr="002F3665">
        <w:rPr>
          <w:sz w:val="28"/>
          <w:szCs w:val="28"/>
        </w:rPr>
        <w:t xml:space="preserve">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r w:rsidR="0040141C">
        <w:rPr>
          <w:sz w:val="28"/>
          <w:szCs w:val="28"/>
        </w:rPr>
        <w:t xml:space="preserve"> </w:t>
      </w:r>
    </w:p>
    <w:p w14:paraId="23064FE7" w14:textId="43A8A1A1" w:rsidR="009746D0" w:rsidRPr="002F3665" w:rsidRDefault="009746D0" w:rsidP="009C17A0">
      <w:pPr>
        <w:ind w:firstLine="567"/>
        <w:rPr>
          <w:sz w:val="28"/>
          <w:szCs w:val="28"/>
        </w:rPr>
      </w:pPr>
      <w:r w:rsidRPr="002F3665">
        <w:rPr>
          <w:sz w:val="28"/>
          <w:szCs w:val="28"/>
        </w:rPr>
        <w:t xml:space="preserve">4) забезпечення доступу будь-яких осіб, що на законних підставах перебувають у межах </w:t>
      </w:r>
      <w:r w:rsidR="0040141C">
        <w:rPr>
          <w:color w:val="000000"/>
          <w:sz w:val="28"/>
          <w:szCs w:val="28"/>
        </w:rPr>
        <w:t>Могилів-Подільської міської</w:t>
      </w:r>
      <w:r w:rsidRPr="002F3665">
        <w:rPr>
          <w:sz w:val="28"/>
          <w:szCs w:val="28"/>
        </w:rPr>
        <w:t xml:space="preserve">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r w:rsidR="0040141C">
        <w:rPr>
          <w:sz w:val="28"/>
          <w:szCs w:val="28"/>
        </w:rPr>
        <w:t xml:space="preserve"> </w:t>
      </w:r>
    </w:p>
    <w:p w14:paraId="44340D03" w14:textId="77777777" w:rsidR="009746D0" w:rsidRPr="002F3665" w:rsidRDefault="009746D0" w:rsidP="009C17A0">
      <w:pPr>
        <w:ind w:firstLine="567"/>
        <w:rPr>
          <w:sz w:val="28"/>
          <w:szCs w:val="28"/>
        </w:rPr>
      </w:pPr>
      <w:r w:rsidRPr="002F3665">
        <w:rPr>
          <w:sz w:val="28"/>
          <w:szCs w:val="28"/>
        </w:rPr>
        <w:t>5) стимулювання волонтерської діяльності.</w:t>
      </w:r>
    </w:p>
    <w:p w14:paraId="1BE3F97E" w14:textId="7EF9AB2A" w:rsidR="009746D0" w:rsidRPr="002F3665" w:rsidRDefault="009746D0" w:rsidP="009C17A0">
      <w:pPr>
        <w:ind w:firstLine="567"/>
        <w:rPr>
          <w:sz w:val="28"/>
          <w:szCs w:val="28"/>
        </w:rPr>
      </w:pPr>
      <w:r w:rsidRPr="002F3665">
        <w:rPr>
          <w:sz w:val="28"/>
          <w:szCs w:val="28"/>
        </w:rPr>
        <w:t xml:space="preserve">2. Порядок взаємовідносин органів місцевого самоврядування </w:t>
      </w:r>
      <w:r w:rsidR="0040141C">
        <w:rPr>
          <w:color w:val="000000"/>
          <w:sz w:val="28"/>
          <w:szCs w:val="28"/>
        </w:rPr>
        <w:t>Могилів-Подільської міської</w:t>
      </w:r>
      <w:r w:rsidRPr="002F3665">
        <w:rPr>
          <w:sz w:val="28"/>
          <w:szCs w:val="28"/>
        </w:rPr>
        <w:t xml:space="preserve">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r w:rsidR="0040141C">
        <w:rPr>
          <w:sz w:val="28"/>
          <w:szCs w:val="28"/>
        </w:rPr>
        <w:t xml:space="preserve"> </w:t>
      </w:r>
    </w:p>
    <w:p w14:paraId="13E7229B" w14:textId="77777777" w:rsidR="001A4B19" w:rsidRDefault="001A4B19" w:rsidP="009C17A0">
      <w:pPr>
        <w:ind w:firstLine="567"/>
        <w:rPr>
          <w:b/>
          <w:sz w:val="28"/>
          <w:szCs w:val="28"/>
        </w:rPr>
      </w:pPr>
    </w:p>
    <w:p w14:paraId="252740E5" w14:textId="5A7B7046" w:rsidR="00F12E2A" w:rsidRPr="002F3665" w:rsidRDefault="00F12E2A" w:rsidP="009C17A0">
      <w:pPr>
        <w:ind w:firstLine="567"/>
        <w:rPr>
          <w:b/>
          <w:sz w:val="28"/>
          <w:szCs w:val="28"/>
        </w:rPr>
      </w:pPr>
      <w:r w:rsidRPr="002F3665">
        <w:rPr>
          <w:b/>
          <w:sz w:val="28"/>
          <w:szCs w:val="28"/>
        </w:rPr>
        <w:t xml:space="preserve">Стаття </w:t>
      </w:r>
      <w:r w:rsidR="00E760D4">
        <w:rPr>
          <w:b/>
          <w:sz w:val="28"/>
          <w:szCs w:val="28"/>
        </w:rPr>
        <w:t>18</w:t>
      </w:r>
      <w:r w:rsidRPr="002F3665">
        <w:rPr>
          <w:b/>
          <w:sz w:val="28"/>
          <w:szCs w:val="28"/>
        </w:rPr>
        <w:t xml:space="preserve">. Взаємовідносини </w:t>
      </w:r>
      <w:r w:rsidR="0040141C" w:rsidRPr="0040141C">
        <w:rPr>
          <w:b/>
          <w:bCs/>
          <w:color w:val="000000"/>
          <w:sz w:val="28"/>
          <w:szCs w:val="28"/>
        </w:rPr>
        <w:t>Могилів-Подільської міської</w:t>
      </w:r>
      <w:r w:rsidRPr="002F3665">
        <w:rPr>
          <w:b/>
          <w:sz w:val="28"/>
          <w:szCs w:val="28"/>
        </w:rPr>
        <w:t xml:space="preserve"> територіальної громади з іншими територіальними громадами</w:t>
      </w:r>
    </w:p>
    <w:p w14:paraId="6DF14796" w14:textId="25B7A82E" w:rsidR="00F12E2A" w:rsidRPr="002F3665" w:rsidRDefault="00F12E2A" w:rsidP="009C17A0">
      <w:pPr>
        <w:ind w:firstLine="567"/>
        <w:rPr>
          <w:sz w:val="28"/>
          <w:szCs w:val="28"/>
        </w:rPr>
      </w:pPr>
      <w:r w:rsidRPr="002F3665">
        <w:rPr>
          <w:sz w:val="28"/>
          <w:szCs w:val="28"/>
        </w:rPr>
        <w:t xml:space="preserve">1. Взаємовідносини </w:t>
      </w:r>
      <w:r w:rsidR="0040141C">
        <w:rPr>
          <w:color w:val="000000"/>
          <w:sz w:val="28"/>
          <w:szCs w:val="28"/>
        </w:rPr>
        <w:t>Могилів-Подільської міської</w:t>
      </w:r>
      <w:r w:rsidRPr="002F3665">
        <w:rPr>
          <w:sz w:val="28"/>
          <w:szCs w:val="28"/>
        </w:rPr>
        <w:t xml:space="preserve">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r w:rsidR="0040141C">
        <w:rPr>
          <w:sz w:val="28"/>
          <w:szCs w:val="28"/>
        </w:rPr>
        <w:t xml:space="preserve"> </w:t>
      </w:r>
    </w:p>
    <w:p w14:paraId="5C5440BF" w14:textId="03DAA893" w:rsidR="00F12E2A" w:rsidRPr="002F3665" w:rsidRDefault="00F12E2A" w:rsidP="009C17A0">
      <w:pPr>
        <w:ind w:firstLine="567"/>
        <w:rPr>
          <w:sz w:val="28"/>
          <w:szCs w:val="28"/>
        </w:rPr>
      </w:pPr>
      <w:r w:rsidRPr="002F3665">
        <w:rPr>
          <w:sz w:val="28"/>
          <w:szCs w:val="28"/>
        </w:rPr>
        <w:t>2. З метою налагодження взаємовідносин, реалізації спільних про</w:t>
      </w:r>
      <w:r w:rsidR="008642C3">
        <w:rPr>
          <w:sz w:val="28"/>
          <w:szCs w:val="28"/>
        </w:rPr>
        <w:t>е</w:t>
      </w:r>
      <w:r w:rsidRPr="002F3665">
        <w:rPr>
          <w:sz w:val="28"/>
          <w:szCs w:val="28"/>
        </w:rPr>
        <w:t>ктів між територіальною громадою та іншими територіальними громадами можуть укладатися відповідні договори.</w:t>
      </w:r>
    </w:p>
    <w:p w14:paraId="2744D7F3" w14:textId="77777777" w:rsidR="00F12E2A" w:rsidRPr="002F3665" w:rsidRDefault="00F12E2A" w:rsidP="009C17A0">
      <w:pPr>
        <w:ind w:firstLine="567"/>
        <w:rPr>
          <w:sz w:val="28"/>
          <w:szCs w:val="28"/>
        </w:rPr>
      </w:pPr>
      <w:r w:rsidRPr="002F3665">
        <w:rPr>
          <w:sz w:val="28"/>
          <w:szCs w:val="28"/>
        </w:rPr>
        <w:t>3. Співробітництво територіальних громад здійснюється у порядку, визначеному законодавством України.</w:t>
      </w:r>
    </w:p>
    <w:p w14:paraId="58956495" w14:textId="77777777" w:rsidR="00F12E2A" w:rsidRPr="002F3665" w:rsidRDefault="00F12E2A" w:rsidP="009C17A0">
      <w:pPr>
        <w:ind w:firstLine="567"/>
        <w:rPr>
          <w:b/>
          <w:sz w:val="28"/>
          <w:szCs w:val="28"/>
        </w:rPr>
      </w:pPr>
    </w:p>
    <w:p w14:paraId="76409CDD" w14:textId="294FAEA0" w:rsidR="00F12E2A" w:rsidRPr="002F3665" w:rsidRDefault="00F12E2A" w:rsidP="009C17A0">
      <w:pPr>
        <w:ind w:firstLine="567"/>
        <w:rPr>
          <w:b/>
          <w:sz w:val="28"/>
          <w:szCs w:val="28"/>
        </w:rPr>
      </w:pPr>
      <w:r w:rsidRPr="002F3665">
        <w:rPr>
          <w:b/>
          <w:sz w:val="28"/>
          <w:szCs w:val="28"/>
        </w:rPr>
        <w:t xml:space="preserve">Стаття </w:t>
      </w:r>
      <w:r w:rsidR="00E760D4">
        <w:rPr>
          <w:b/>
          <w:sz w:val="28"/>
          <w:szCs w:val="28"/>
        </w:rPr>
        <w:t>19</w:t>
      </w:r>
      <w:r w:rsidRPr="002F3665">
        <w:rPr>
          <w:b/>
          <w:sz w:val="28"/>
          <w:szCs w:val="28"/>
        </w:rPr>
        <w:t>. Участь в асоційованих організаціях і міжнародна співпраця</w:t>
      </w:r>
    </w:p>
    <w:p w14:paraId="27CECA57" w14:textId="77777777" w:rsidR="00F12E2A" w:rsidRPr="002F3665" w:rsidRDefault="00F12E2A" w:rsidP="009C17A0">
      <w:pPr>
        <w:ind w:firstLine="624"/>
        <w:rPr>
          <w:sz w:val="28"/>
          <w:szCs w:val="28"/>
        </w:rPr>
      </w:pPr>
      <w:r w:rsidRPr="002F3665">
        <w:rPr>
          <w:sz w:val="28"/>
          <w:szCs w:val="28"/>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14:paraId="43352F6A" w14:textId="77777777" w:rsidR="00F12E2A" w:rsidRPr="002F3665" w:rsidRDefault="00F12E2A" w:rsidP="009C17A0">
      <w:pPr>
        <w:ind w:firstLine="567"/>
        <w:rPr>
          <w:sz w:val="28"/>
          <w:szCs w:val="28"/>
        </w:rPr>
      </w:pPr>
      <w:r w:rsidRPr="002F3665">
        <w:rPr>
          <w:sz w:val="28"/>
          <w:szCs w:val="28"/>
        </w:rPr>
        <w:lastRenderedPageBreak/>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14:paraId="6A68DE1B" w14:textId="6FC9A42B" w:rsidR="00F12E2A" w:rsidRPr="002F3665" w:rsidRDefault="00F12E2A" w:rsidP="009C17A0">
      <w:pPr>
        <w:ind w:firstLine="567"/>
        <w:rPr>
          <w:sz w:val="28"/>
          <w:szCs w:val="28"/>
        </w:rPr>
      </w:pPr>
      <w:r w:rsidRPr="009C17A0">
        <w:rPr>
          <w:sz w:val="28"/>
          <w:szCs w:val="28"/>
        </w:rPr>
        <w:t>3</w:t>
      </w:r>
      <w:r w:rsidR="009C17A0" w:rsidRPr="009C17A0">
        <w:rPr>
          <w:sz w:val="28"/>
          <w:szCs w:val="28"/>
        </w:rPr>
        <w:t>.</w:t>
      </w:r>
      <w:r w:rsidRPr="00DA3FD5">
        <w:rPr>
          <w:color w:val="FF0000"/>
          <w:sz w:val="28"/>
          <w:szCs w:val="28"/>
        </w:rPr>
        <w:t xml:space="preserve"> </w:t>
      </w:r>
      <w:r w:rsidRPr="002F3665">
        <w:rPr>
          <w:sz w:val="28"/>
          <w:szCs w:val="28"/>
        </w:rPr>
        <w:t>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14:paraId="541DA187" w14:textId="77777777" w:rsidR="00F12E2A" w:rsidRPr="002F3665" w:rsidRDefault="00F12E2A" w:rsidP="009C17A0">
      <w:pPr>
        <w:ind w:firstLine="624"/>
        <w:rPr>
          <w:sz w:val="28"/>
          <w:szCs w:val="28"/>
        </w:rPr>
      </w:pPr>
      <w:r w:rsidRPr="002F3665">
        <w:rPr>
          <w:sz w:val="28"/>
          <w:szCs w:val="28"/>
        </w:rPr>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14:paraId="0FCA8B37" w14:textId="77777777" w:rsidR="00F12E2A" w:rsidRPr="002F3665" w:rsidRDefault="00F12E2A" w:rsidP="009C17A0">
      <w:pPr>
        <w:rPr>
          <w:b/>
          <w:sz w:val="28"/>
          <w:szCs w:val="28"/>
        </w:rPr>
      </w:pPr>
    </w:p>
    <w:p w14:paraId="684B8848" w14:textId="77777777" w:rsidR="00F12E2A" w:rsidRPr="002F3665" w:rsidRDefault="00F12E2A" w:rsidP="00F12E2A">
      <w:pPr>
        <w:jc w:val="center"/>
        <w:rPr>
          <w:b/>
          <w:sz w:val="28"/>
          <w:szCs w:val="28"/>
        </w:rPr>
      </w:pPr>
      <w:r w:rsidRPr="002F3665">
        <w:rPr>
          <w:b/>
          <w:sz w:val="28"/>
          <w:szCs w:val="28"/>
        </w:rPr>
        <w:t>РОЗДІЛ V</w:t>
      </w:r>
    </w:p>
    <w:p w14:paraId="34B8210D" w14:textId="77777777" w:rsidR="00F12E2A" w:rsidRPr="002F3665" w:rsidRDefault="00F12E2A" w:rsidP="00F12E2A">
      <w:pPr>
        <w:jc w:val="center"/>
        <w:rPr>
          <w:b/>
          <w:sz w:val="28"/>
          <w:szCs w:val="28"/>
        </w:rPr>
      </w:pPr>
      <w:r w:rsidRPr="002F3665">
        <w:rPr>
          <w:b/>
          <w:sz w:val="28"/>
          <w:szCs w:val="28"/>
        </w:rPr>
        <w:t xml:space="preserve">ГРОМАДСЬКИЙ КОНТРОЛЬ ЗА ДІЯЛЬНІСТЮ ОРГАНІВ МІСЦЕВОГО САМОВРЯДУВАННЯ ТА ЇХ ПОСАДОВИХ ОСІБ </w:t>
      </w:r>
    </w:p>
    <w:p w14:paraId="14BC765E" w14:textId="77777777" w:rsidR="00F12E2A" w:rsidRPr="002F3665" w:rsidRDefault="00F12E2A" w:rsidP="009C17A0">
      <w:pPr>
        <w:rPr>
          <w:b/>
          <w:sz w:val="28"/>
          <w:szCs w:val="28"/>
        </w:rPr>
      </w:pPr>
    </w:p>
    <w:p w14:paraId="1D15B88F" w14:textId="7F133223" w:rsidR="00F12E2A" w:rsidRPr="002F3665" w:rsidRDefault="00F12E2A" w:rsidP="009C17A0">
      <w:pPr>
        <w:ind w:firstLine="567"/>
        <w:rPr>
          <w:b/>
          <w:sz w:val="28"/>
          <w:szCs w:val="28"/>
        </w:rPr>
      </w:pPr>
      <w:r w:rsidRPr="002F3665">
        <w:rPr>
          <w:b/>
          <w:sz w:val="28"/>
          <w:szCs w:val="28"/>
        </w:rPr>
        <w:t>Стаття 2</w:t>
      </w:r>
      <w:r w:rsidR="00E760D4">
        <w:rPr>
          <w:b/>
          <w:sz w:val="28"/>
          <w:szCs w:val="28"/>
        </w:rPr>
        <w:t>0</w:t>
      </w:r>
      <w:r w:rsidRPr="002F3665">
        <w:rPr>
          <w:b/>
          <w:sz w:val="28"/>
          <w:szCs w:val="28"/>
        </w:rPr>
        <w:t xml:space="preserve">. Засади громадського контролю за діяльністю органів місцевого самоврядування та їх посадових осіб </w:t>
      </w:r>
    </w:p>
    <w:p w14:paraId="65561991" w14:textId="77777777" w:rsidR="00F12E2A" w:rsidRPr="002F3665" w:rsidRDefault="00F12E2A" w:rsidP="009C17A0">
      <w:pPr>
        <w:ind w:firstLine="567"/>
        <w:rPr>
          <w:sz w:val="28"/>
          <w:szCs w:val="28"/>
        </w:rPr>
      </w:pPr>
      <w:r w:rsidRPr="002F3665">
        <w:rPr>
          <w:sz w:val="28"/>
          <w:szCs w:val="28"/>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14:paraId="331FC4CA" w14:textId="77777777" w:rsidR="00F12E2A" w:rsidRPr="002F3665" w:rsidRDefault="00F12E2A" w:rsidP="009C17A0">
      <w:pPr>
        <w:ind w:firstLine="567"/>
        <w:rPr>
          <w:sz w:val="28"/>
          <w:szCs w:val="28"/>
        </w:rPr>
      </w:pPr>
      <w:r w:rsidRPr="002F3665">
        <w:rPr>
          <w:sz w:val="28"/>
          <w:szCs w:val="28"/>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14:paraId="64CD4F8C" w14:textId="77777777" w:rsidR="00F12E2A" w:rsidRPr="002F3665" w:rsidRDefault="00F12E2A" w:rsidP="009C17A0">
      <w:pPr>
        <w:ind w:firstLine="567"/>
        <w:rPr>
          <w:sz w:val="28"/>
          <w:szCs w:val="28"/>
        </w:rPr>
      </w:pPr>
      <w:r w:rsidRPr="002F3665">
        <w:rPr>
          <w:sz w:val="28"/>
          <w:szCs w:val="28"/>
        </w:rPr>
        <w:t>3. Громадський контроль за діяльністю органів та посадових осіб місцевого самоврядування здійснюється на основі таких принципів:</w:t>
      </w:r>
    </w:p>
    <w:p w14:paraId="3371A9B8" w14:textId="77777777" w:rsidR="00F12E2A" w:rsidRPr="002F3665" w:rsidRDefault="00F12E2A" w:rsidP="009C17A0">
      <w:pPr>
        <w:ind w:firstLine="567"/>
        <w:rPr>
          <w:sz w:val="28"/>
          <w:szCs w:val="28"/>
        </w:rPr>
      </w:pPr>
      <w:r w:rsidRPr="002F3665">
        <w:rPr>
          <w:sz w:val="28"/>
          <w:szCs w:val="28"/>
        </w:rPr>
        <w:t>1) відкритості та прозорості;</w:t>
      </w:r>
    </w:p>
    <w:p w14:paraId="2A88B4FD" w14:textId="77777777" w:rsidR="00F12E2A" w:rsidRPr="002F3665" w:rsidRDefault="00F12E2A" w:rsidP="009C17A0">
      <w:pPr>
        <w:ind w:firstLine="567"/>
        <w:rPr>
          <w:sz w:val="28"/>
          <w:szCs w:val="28"/>
        </w:rPr>
      </w:pPr>
      <w:r w:rsidRPr="002F3665">
        <w:rPr>
          <w:sz w:val="28"/>
          <w:szCs w:val="28"/>
        </w:rPr>
        <w:t>2) пріоритетності прав людини та громадянина;</w:t>
      </w:r>
    </w:p>
    <w:p w14:paraId="599409C7" w14:textId="77777777" w:rsidR="00F12E2A" w:rsidRPr="002F3665" w:rsidRDefault="00F12E2A" w:rsidP="009C17A0">
      <w:pPr>
        <w:ind w:firstLine="567"/>
        <w:rPr>
          <w:sz w:val="28"/>
          <w:szCs w:val="28"/>
        </w:rPr>
      </w:pPr>
      <w:r w:rsidRPr="002F3665">
        <w:rPr>
          <w:sz w:val="28"/>
          <w:szCs w:val="28"/>
        </w:rPr>
        <w:t>3) законності;</w:t>
      </w:r>
    </w:p>
    <w:p w14:paraId="1F47F628" w14:textId="77777777" w:rsidR="00F12E2A" w:rsidRPr="002F3665" w:rsidRDefault="00F12E2A" w:rsidP="009C17A0">
      <w:pPr>
        <w:ind w:firstLine="567"/>
        <w:rPr>
          <w:sz w:val="28"/>
          <w:szCs w:val="28"/>
        </w:rPr>
      </w:pPr>
      <w:r w:rsidRPr="002F3665">
        <w:rPr>
          <w:sz w:val="28"/>
          <w:szCs w:val="28"/>
        </w:rPr>
        <w:t>4) добровільності та безоплатної участі у здійсненні громадського контролю;</w:t>
      </w:r>
    </w:p>
    <w:p w14:paraId="26BB0E5C" w14:textId="77777777" w:rsidR="00F12E2A" w:rsidRPr="002F3665" w:rsidRDefault="00F12E2A" w:rsidP="009C17A0">
      <w:pPr>
        <w:ind w:firstLine="567"/>
        <w:rPr>
          <w:sz w:val="28"/>
          <w:szCs w:val="28"/>
        </w:rPr>
      </w:pPr>
      <w:r w:rsidRPr="002F3665">
        <w:rPr>
          <w:sz w:val="28"/>
          <w:szCs w:val="28"/>
        </w:rPr>
        <w:t>5) неупередженості, об’єктивності та достовірності;</w:t>
      </w:r>
    </w:p>
    <w:p w14:paraId="7122B13E" w14:textId="77777777" w:rsidR="00F12E2A" w:rsidRPr="002F3665" w:rsidRDefault="00F12E2A" w:rsidP="009C17A0">
      <w:pPr>
        <w:ind w:firstLine="567"/>
        <w:rPr>
          <w:sz w:val="28"/>
          <w:szCs w:val="28"/>
        </w:rPr>
      </w:pPr>
      <w:r w:rsidRPr="002F3665">
        <w:rPr>
          <w:sz w:val="28"/>
          <w:szCs w:val="28"/>
        </w:rPr>
        <w:t>6) сприяння досягненню балансу приватних та публічних інтересів при вирішенні питань місцевого значення;</w:t>
      </w:r>
    </w:p>
    <w:p w14:paraId="5AF67ED9" w14:textId="77777777" w:rsidR="00F12E2A" w:rsidRPr="002F3665" w:rsidRDefault="00F12E2A" w:rsidP="009C17A0">
      <w:pPr>
        <w:ind w:firstLine="567"/>
        <w:rPr>
          <w:sz w:val="28"/>
          <w:szCs w:val="28"/>
        </w:rPr>
      </w:pPr>
      <w:r w:rsidRPr="002F3665">
        <w:rPr>
          <w:sz w:val="28"/>
          <w:szCs w:val="28"/>
        </w:rPr>
        <w:t>7) сприяння недопущенню перешкоджання здійсненню законного громадського контролю;</w:t>
      </w:r>
    </w:p>
    <w:p w14:paraId="3D6D3741" w14:textId="77777777" w:rsidR="00F12E2A" w:rsidRPr="002F3665" w:rsidRDefault="00F12E2A" w:rsidP="009C17A0">
      <w:pPr>
        <w:ind w:firstLine="567"/>
        <w:rPr>
          <w:sz w:val="28"/>
          <w:szCs w:val="28"/>
        </w:rPr>
      </w:pPr>
      <w:r w:rsidRPr="002F3665">
        <w:rPr>
          <w:sz w:val="28"/>
          <w:szCs w:val="28"/>
        </w:rPr>
        <w:t>8) професійності та компетентності учасників громадського контролю;</w:t>
      </w:r>
    </w:p>
    <w:p w14:paraId="21ED8C16" w14:textId="77777777" w:rsidR="00F12E2A" w:rsidRPr="002F3665" w:rsidRDefault="00F12E2A" w:rsidP="009C17A0">
      <w:pPr>
        <w:ind w:firstLine="567"/>
        <w:rPr>
          <w:sz w:val="28"/>
          <w:szCs w:val="28"/>
        </w:rPr>
      </w:pPr>
      <w:r w:rsidRPr="002F3665">
        <w:rPr>
          <w:sz w:val="28"/>
          <w:szCs w:val="28"/>
        </w:rPr>
        <w:t>9) взаємодії жителів територіальної громади та органів і посадових осіб місцевого самоврядування.</w:t>
      </w:r>
    </w:p>
    <w:p w14:paraId="08B832DB" w14:textId="77777777" w:rsidR="0064000C" w:rsidRDefault="0064000C" w:rsidP="009C17A0">
      <w:pPr>
        <w:ind w:firstLine="567"/>
        <w:rPr>
          <w:b/>
          <w:sz w:val="28"/>
          <w:szCs w:val="28"/>
        </w:rPr>
      </w:pPr>
    </w:p>
    <w:p w14:paraId="49A7053F" w14:textId="401F1EBB" w:rsidR="00F12E2A" w:rsidRPr="002F3665" w:rsidRDefault="00F12E2A" w:rsidP="009C17A0">
      <w:pPr>
        <w:ind w:firstLine="567"/>
        <w:rPr>
          <w:sz w:val="28"/>
          <w:szCs w:val="28"/>
        </w:rPr>
      </w:pPr>
      <w:r w:rsidRPr="002F3665">
        <w:rPr>
          <w:b/>
          <w:sz w:val="28"/>
          <w:szCs w:val="28"/>
        </w:rPr>
        <w:t>Стаття 2</w:t>
      </w:r>
      <w:r w:rsidR="00E760D4">
        <w:rPr>
          <w:b/>
          <w:sz w:val="28"/>
          <w:szCs w:val="28"/>
        </w:rPr>
        <w:t>1</w:t>
      </w:r>
      <w:r w:rsidRPr="002F3665">
        <w:rPr>
          <w:b/>
          <w:sz w:val="28"/>
          <w:szCs w:val="28"/>
        </w:rPr>
        <w:t xml:space="preserve">. Форми здійснення громадського контролю за діяльністю органів місцевого самоврядування та їх посадових осіб </w:t>
      </w:r>
    </w:p>
    <w:p w14:paraId="278116A2" w14:textId="23AE61E5" w:rsidR="00F12E2A" w:rsidRPr="002F3665" w:rsidRDefault="00F12E2A" w:rsidP="009C17A0">
      <w:pPr>
        <w:ind w:firstLine="567"/>
        <w:rPr>
          <w:sz w:val="28"/>
          <w:szCs w:val="28"/>
        </w:rPr>
      </w:pPr>
      <w:r w:rsidRPr="002F3665">
        <w:rPr>
          <w:sz w:val="28"/>
          <w:szCs w:val="28"/>
        </w:rPr>
        <w:t xml:space="preserve">1. Громадський контроль за діяльністю органів місцевого самоврядування </w:t>
      </w:r>
      <w:r w:rsidR="003B7FD1">
        <w:rPr>
          <w:color w:val="000000"/>
          <w:sz w:val="28"/>
          <w:szCs w:val="28"/>
        </w:rPr>
        <w:t>Могилів-Подільської міської</w:t>
      </w:r>
      <w:r w:rsidRPr="002F3665">
        <w:rPr>
          <w:sz w:val="28"/>
          <w:szCs w:val="28"/>
        </w:rPr>
        <w:t xml:space="preserve"> територіальної громади та їх посадових осіб здійснюється шляхом:</w:t>
      </w:r>
      <w:r w:rsidR="003B7FD1">
        <w:rPr>
          <w:sz w:val="28"/>
          <w:szCs w:val="28"/>
        </w:rPr>
        <w:t xml:space="preserve"> </w:t>
      </w:r>
    </w:p>
    <w:p w14:paraId="1E4E090A" w14:textId="7F835095" w:rsidR="00F12E2A" w:rsidRPr="002F3665" w:rsidRDefault="00F12E2A" w:rsidP="00543B07">
      <w:pPr>
        <w:ind w:firstLine="567"/>
        <w:rPr>
          <w:sz w:val="28"/>
          <w:szCs w:val="28"/>
        </w:rPr>
      </w:pPr>
      <w:r w:rsidRPr="002F3665">
        <w:rPr>
          <w:sz w:val="28"/>
          <w:szCs w:val="28"/>
        </w:rPr>
        <w:t xml:space="preserve">1) забезпечення органами місцевого самоврядування </w:t>
      </w:r>
      <w:r w:rsidR="003B7FD1">
        <w:rPr>
          <w:color w:val="000000"/>
          <w:sz w:val="28"/>
          <w:szCs w:val="28"/>
        </w:rPr>
        <w:t xml:space="preserve">Могилів-Подільської міської </w:t>
      </w:r>
      <w:r w:rsidRPr="002F3665">
        <w:rPr>
          <w:sz w:val="28"/>
          <w:szCs w:val="28"/>
        </w:rPr>
        <w:t xml:space="preserve">територіальної громади та їх уповноваженими посадовими особами </w:t>
      </w:r>
      <w:r w:rsidRPr="002F3665">
        <w:rPr>
          <w:color w:val="000000"/>
          <w:sz w:val="28"/>
          <w:szCs w:val="28"/>
          <w:shd w:val="clear" w:color="auto" w:fill="FFFFFF"/>
        </w:rPr>
        <w:t xml:space="preserve">права </w:t>
      </w:r>
      <w:r w:rsidRPr="002F3665">
        <w:rPr>
          <w:color w:val="000000"/>
          <w:sz w:val="28"/>
          <w:szCs w:val="28"/>
          <w:shd w:val="clear" w:color="auto" w:fill="FFFFFF"/>
        </w:rPr>
        <w:lastRenderedPageBreak/>
        <w:t>кожного на доступ до публічної інформації</w:t>
      </w:r>
      <w:r w:rsidRPr="002F3665">
        <w:rPr>
          <w:sz w:val="28"/>
          <w:szCs w:val="28"/>
        </w:rPr>
        <w:t xml:space="preserve"> у обсягах, передбачених актами законодавства України;</w:t>
      </w:r>
      <w:r w:rsidR="003B7FD1">
        <w:rPr>
          <w:sz w:val="28"/>
          <w:szCs w:val="28"/>
        </w:rPr>
        <w:t xml:space="preserve"> </w:t>
      </w:r>
    </w:p>
    <w:p w14:paraId="32BD8359" w14:textId="14D443E0" w:rsidR="00F12E2A" w:rsidRPr="002F3665" w:rsidRDefault="00F12E2A" w:rsidP="00543B07">
      <w:pPr>
        <w:ind w:firstLine="567"/>
        <w:rPr>
          <w:sz w:val="28"/>
          <w:szCs w:val="28"/>
        </w:rPr>
      </w:pPr>
      <w:r w:rsidRPr="002F3665">
        <w:rPr>
          <w:sz w:val="28"/>
          <w:szCs w:val="28"/>
        </w:rPr>
        <w:t xml:space="preserve">2) звітування </w:t>
      </w:r>
      <w:r w:rsidR="003B7FD1">
        <w:rPr>
          <w:sz w:val="28"/>
          <w:szCs w:val="28"/>
        </w:rPr>
        <w:t>Могилів-Подільського міського</w:t>
      </w:r>
      <w:r w:rsidRPr="002F3665">
        <w:rPr>
          <w:sz w:val="28"/>
          <w:szCs w:val="28"/>
        </w:rPr>
        <w:t xml:space="preserve"> голови, депутатів Ради, </w:t>
      </w:r>
      <w:r w:rsidRPr="003B7FD1">
        <w:rPr>
          <w:sz w:val="28"/>
          <w:szCs w:val="28"/>
        </w:rPr>
        <w:t>старост</w:t>
      </w:r>
      <w:r w:rsidRPr="002F3665">
        <w:rPr>
          <w:sz w:val="28"/>
          <w:szCs w:val="28"/>
        </w:rPr>
        <w:t xml:space="preserve"> про їх роботу згідно з вимогами чинного законодавства;</w:t>
      </w:r>
    </w:p>
    <w:p w14:paraId="2B64C872" w14:textId="77777777" w:rsidR="00F12E2A" w:rsidRPr="002F3665" w:rsidRDefault="00F12E2A" w:rsidP="00543B07">
      <w:pPr>
        <w:ind w:firstLine="567"/>
        <w:rPr>
          <w:sz w:val="28"/>
          <w:szCs w:val="28"/>
        </w:rPr>
      </w:pPr>
      <w:r w:rsidRPr="002F3665">
        <w:rPr>
          <w:sz w:val="28"/>
          <w:szCs w:val="28"/>
        </w:rPr>
        <w:t>3) участі жителів територіальної громади у роботі консультативно-дорадчих органів, що створюються при Раді або її виконавчих органах;</w:t>
      </w:r>
    </w:p>
    <w:p w14:paraId="5C14D2E8" w14:textId="61731F20" w:rsidR="00F12E2A" w:rsidRPr="002F3665" w:rsidRDefault="001A4F28" w:rsidP="00543B07">
      <w:pPr>
        <w:ind w:firstLine="567"/>
        <w:rPr>
          <w:sz w:val="28"/>
          <w:szCs w:val="28"/>
        </w:rPr>
      </w:pPr>
      <w:r>
        <w:rPr>
          <w:sz w:val="28"/>
          <w:szCs w:val="28"/>
        </w:rPr>
        <w:t>5</w:t>
      </w:r>
      <w:r w:rsidR="00F12E2A" w:rsidRPr="002F3665">
        <w:rPr>
          <w:sz w:val="28"/>
          <w:szCs w:val="28"/>
        </w:rPr>
        <w:t>) використання інших форм, передбачених законодавством.</w:t>
      </w:r>
      <w:r w:rsidR="00A85D88">
        <w:rPr>
          <w:sz w:val="28"/>
          <w:szCs w:val="28"/>
        </w:rPr>
        <w:t xml:space="preserve"> </w:t>
      </w:r>
    </w:p>
    <w:p w14:paraId="70F069A8" w14:textId="77777777" w:rsidR="00067A5A" w:rsidRDefault="00067A5A" w:rsidP="00F12E2A">
      <w:pPr>
        <w:ind w:firstLine="567"/>
        <w:jc w:val="center"/>
        <w:rPr>
          <w:b/>
          <w:sz w:val="28"/>
          <w:szCs w:val="28"/>
        </w:rPr>
      </w:pPr>
    </w:p>
    <w:p w14:paraId="521254BE" w14:textId="77777777" w:rsidR="00F12E2A" w:rsidRPr="002F3665" w:rsidRDefault="00F12E2A" w:rsidP="00F12E2A">
      <w:pPr>
        <w:ind w:firstLine="567"/>
        <w:jc w:val="center"/>
        <w:rPr>
          <w:b/>
          <w:sz w:val="28"/>
          <w:szCs w:val="28"/>
        </w:rPr>
      </w:pPr>
      <w:r w:rsidRPr="002F3665">
        <w:rPr>
          <w:b/>
          <w:sz w:val="28"/>
          <w:szCs w:val="28"/>
        </w:rPr>
        <w:t>РОЗДІЛ VІ</w:t>
      </w:r>
    </w:p>
    <w:p w14:paraId="2449E540" w14:textId="5E16F081" w:rsidR="00F12E2A" w:rsidRPr="002F3665" w:rsidRDefault="00F12E2A" w:rsidP="00F12E2A">
      <w:pPr>
        <w:ind w:firstLine="567"/>
        <w:jc w:val="center"/>
        <w:rPr>
          <w:b/>
          <w:sz w:val="28"/>
          <w:szCs w:val="28"/>
        </w:rPr>
      </w:pPr>
      <w:r w:rsidRPr="002F3665">
        <w:rPr>
          <w:b/>
          <w:sz w:val="28"/>
          <w:szCs w:val="28"/>
        </w:rPr>
        <w:t>ЗАСАДИ РОЗВИТКУ</w:t>
      </w:r>
      <w:r w:rsidR="00A85D88" w:rsidRPr="00A85D88">
        <w:t xml:space="preserve"> </w:t>
      </w:r>
      <w:r w:rsidR="00A85D88" w:rsidRPr="00A85D88">
        <w:rPr>
          <w:b/>
          <w:sz w:val="28"/>
          <w:szCs w:val="28"/>
        </w:rPr>
        <w:t xml:space="preserve">МОГИЛІВ-ПОДІЛЬСЬКОЇ МІСЬКОЇ </w:t>
      </w:r>
      <w:r w:rsidRPr="002F3665">
        <w:rPr>
          <w:b/>
          <w:sz w:val="28"/>
          <w:szCs w:val="28"/>
        </w:rPr>
        <w:t>ТЕРИТОРІАЛЬНОЇ ГРОМАДИ</w:t>
      </w:r>
    </w:p>
    <w:p w14:paraId="41EC9520" w14:textId="77777777" w:rsidR="00F12E2A" w:rsidRPr="002F3665" w:rsidRDefault="00F12E2A" w:rsidP="00F12E2A">
      <w:pPr>
        <w:jc w:val="both"/>
        <w:rPr>
          <w:sz w:val="28"/>
          <w:szCs w:val="28"/>
        </w:rPr>
      </w:pPr>
    </w:p>
    <w:p w14:paraId="2C21D467" w14:textId="0C8FA818" w:rsidR="00F12E2A" w:rsidRPr="002F3665" w:rsidRDefault="00F12E2A" w:rsidP="00F12E2A">
      <w:pPr>
        <w:ind w:firstLine="567"/>
        <w:jc w:val="both"/>
        <w:rPr>
          <w:sz w:val="28"/>
          <w:szCs w:val="28"/>
        </w:rPr>
      </w:pPr>
      <w:r w:rsidRPr="002F3665">
        <w:rPr>
          <w:b/>
          <w:sz w:val="28"/>
          <w:szCs w:val="28"/>
        </w:rPr>
        <w:t>Стаття 2</w:t>
      </w:r>
      <w:r w:rsidR="00E760D4">
        <w:rPr>
          <w:b/>
          <w:sz w:val="28"/>
          <w:szCs w:val="28"/>
        </w:rPr>
        <w:t>2</w:t>
      </w:r>
      <w:r w:rsidRPr="002F3665">
        <w:rPr>
          <w:b/>
          <w:sz w:val="28"/>
          <w:szCs w:val="28"/>
        </w:rPr>
        <w:t xml:space="preserve">. </w:t>
      </w:r>
      <w:r w:rsidRPr="002F3665">
        <w:rPr>
          <w:b/>
          <w:bCs/>
          <w:sz w:val="28"/>
          <w:szCs w:val="28"/>
        </w:rPr>
        <w:t>Засади розвитку територіальної громади</w:t>
      </w:r>
    </w:p>
    <w:p w14:paraId="28DE3CD9" w14:textId="77777777" w:rsidR="00F12E2A" w:rsidRPr="002F3665" w:rsidRDefault="00F12E2A" w:rsidP="00932A28">
      <w:pPr>
        <w:pStyle w:val="a6"/>
        <w:numPr>
          <w:ilvl w:val="0"/>
          <w:numId w:val="9"/>
        </w:numPr>
        <w:tabs>
          <w:tab w:val="left" w:pos="851"/>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14:paraId="70D12AF8" w14:textId="77777777" w:rsidR="00F12E2A" w:rsidRPr="002F3665" w:rsidRDefault="00F12E2A" w:rsidP="00F12E2A">
      <w:pPr>
        <w:ind w:firstLine="567"/>
        <w:jc w:val="both"/>
        <w:rPr>
          <w:b/>
          <w:sz w:val="28"/>
          <w:szCs w:val="28"/>
        </w:rPr>
      </w:pPr>
    </w:p>
    <w:p w14:paraId="236A59A4" w14:textId="1F6E3016" w:rsidR="00F12E2A" w:rsidRPr="002F3665" w:rsidRDefault="00F12E2A" w:rsidP="00F12E2A">
      <w:pPr>
        <w:ind w:firstLine="567"/>
        <w:jc w:val="both"/>
        <w:rPr>
          <w:sz w:val="28"/>
          <w:szCs w:val="28"/>
        </w:rPr>
      </w:pPr>
      <w:r w:rsidRPr="002F3665">
        <w:rPr>
          <w:b/>
          <w:sz w:val="28"/>
          <w:szCs w:val="28"/>
        </w:rPr>
        <w:t>Стаття 2</w:t>
      </w:r>
      <w:r w:rsidR="00E760D4">
        <w:rPr>
          <w:b/>
          <w:sz w:val="28"/>
          <w:szCs w:val="28"/>
        </w:rPr>
        <w:t>3</w:t>
      </w:r>
      <w:r w:rsidRPr="002F3665">
        <w:rPr>
          <w:b/>
          <w:sz w:val="28"/>
          <w:szCs w:val="28"/>
        </w:rPr>
        <w:t xml:space="preserve">. </w:t>
      </w:r>
      <w:r w:rsidRPr="002F3665">
        <w:rPr>
          <w:b/>
          <w:bCs/>
          <w:sz w:val="28"/>
          <w:szCs w:val="28"/>
        </w:rPr>
        <w:t>Планування розвитку територіальної громади</w:t>
      </w:r>
    </w:p>
    <w:p w14:paraId="41FDB1A2" w14:textId="77777777" w:rsidR="00F12E2A" w:rsidRPr="002F3665" w:rsidRDefault="00F12E2A" w:rsidP="009C17A0">
      <w:pPr>
        <w:ind w:firstLine="567"/>
        <w:rPr>
          <w:sz w:val="28"/>
          <w:szCs w:val="28"/>
        </w:rPr>
      </w:pPr>
      <w:r w:rsidRPr="002F3665">
        <w:rPr>
          <w:sz w:val="28"/>
          <w:szCs w:val="28"/>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14:paraId="3C947183" w14:textId="77777777" w:rsidR="00F12E2A" w:rsidRPr="002F3665" w:rsidRDefault="00F12E2A" w:rsidP="009C17A0">
      <w:pPr>
        <w:ind w:firstLine="567"/>
        <w:rPr>
          <w:sz w:val="28"/>
          <w:szCs w:val="28"/>
        </w:rPr>
      </w:pPr>
      <w:r w:rsidRPr="002F3665">
        <w:rPr>
          <w:sz w:val="28"/>
          <w:szCs w:val="28"/>
        </w:rPr>
        <w:t>2. Планування розвитку територіальної громади здійснюється з метою:</w:t>
      </w:r>
    </w:p>
    <w:p w14:paraId="25D38A61" w14:textId="77777777" w:rsidR="00F12E2A" w:rsidRPr="002F3665" w:rsidRDefault="00F12E2A" w:rsidP="009C17A0">
      <w:pPr>
        <w:ind w:firstLine="567"/>
        <w:rPr>
          <w:sz w:val="28"/>
          <w:szCs w:val="28"/>
        </w:rPr>
      </w:pPr>
      <w:r w:rsidRPr="002F3665">
        <w:rPr>
          <w:sz w:val="28"/>
          <w:szCs w:val="28"/>
        </w:rPr>
        <w:t>1) підвищення спроможності територіальної громади;</w:t>
      </w:r>
    </w:p>
    <w:p w14:paraId="3F707245" w14:textId="77777777" w:rsidR="00F12E2A" w:rsidRPr="002F3665" w:rsidRDefault="00F12E2A" w:rsidP="009C17A0">
      <w:pPr>
        <w:ind w:firstLine="567"/>
        <w:rPr>
          <w:sz w:val="28"/>
          <w:szCs w:val="28"/>
        </w:rPr>
      </w:pPr>
      <w:r w:rsidRPr="002F3665">
        <w:rPr>
          <w:sz w:val="28"/>
          <w:szCs w:val="28"/>
        </w:rPr>
        <w:t>2) раціонального використання ресурсів територіальної громади;</w:t>
      </w:r>
    </w:p>
    <w:p w14:paraId="57DCA266" w14:textId="77777777" w:rsidR="00F12E2A" w:rsidRPr="002F3665" w:rsidRDefault="00F12E2A" w:rsidP="009C17A0">
      <w:pPr>
        <w:ind w:firstLine="567"/>
        <w:rPr>
          <w:sz w:val="28"/>
          <w:szCs w:val="28"/>
        </w:rPr>
      </w:pPr>
      <w:r w:rsidRPr="002F3665">
        <w:rPr>
          <w:sz w:val="28"/>
          <w:szCs w:val="28"/>
        </w:rPr>
        <w:t>3) досягнення бажаного рівня благоустрою території, стану інфраструктури та якості життя жителів територіальної громади;</w:t>
      </w:r>
    </w:p>
    <w:p w14:paraId="464EFB05" w14:textId="77777777" w:rsidR="00F12E2A" w:rsidRPr="002F3665" w:rsidRDefault="00F12E2A" w:rsidP="009C17A0">
      <w:pPr>
        <w:ind w:firstLine="567"/>
        <w:rPr>
          <w:sz w:val="28"/>
          <w:szCs w:val="28"/>
        </w:rPr>
      </w:pPr>
      <w:r w:rsidRPr="002F3665">
        <w:rPr>
          <w:sz w:val="28"/>
          <w:szCs w:val="28"/>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14:paraId="5F00D218" w14:textId="77777777" w:rsidR="00F12E2A" w:rsidRPr="002F3665" w:rsidRDefault="00F12E2A" w:rsidP="009C17A0">
      <w:pPr>
        <w:ind w:firstLine="567"/>
        <w:rPr>
          <w:sz w:val="28"/>
          <w:szCs w:val="28"/>
        </w:rPr>
      </w:pPr>
      <w:r w:rsidRPr="002F3665">
        <w:rPr>
          <w:sz w:val="28"/>
          <w:szCs w:val="28"/>
        </w:rPr>
        <w:t>5) підвищення результативності контролю за досягненням поставлених цілей розвитку.</w:t>
      </w:r>
    </w:p>
    <w:p w14:paraId="3D88D669" w14:textId="77777777" w:rsidR="00F12E2A" w:rsidRPr="002F3665" w:rsidRDefault="00F12E2A" w:rsidP="009C17A0">
      <w:pPr>
        <w:ind w:firstLine="567"/>
        <w:rPr>
          <w:sz w:val="28"/>
          <w:szCs w:val="28"/>
        </w:rPr>
      </w:pPr>
      <w:r w:rsidRPr="002F3665">
        <w:rPr>
          <w:sz w:val="28"/>
          <w:szCs w:val="28"/>
        </w:rPr>
        <w:t>3. Рада затверджує такі документи з планування розвитку:</w:t>
      </w:r>
    </w:p>
    <w:p w14:paraId="45963F01" w14:textId="77777777" w:rsidR="00F12E2A" w:rsidRPr="002F3665" w:rsidRDefault="00F12E2A" w:rsidP="009C17A0">
      <w:pPr>
        <w:ind w:firstLine="567"/>
        <w:rPr>
          <w:sz w:val="28"/>
          <w:szCs w:val="28"/>
        </w:rPr>
      </w:pPr>
      <w:r w:rsidRPr="002F3665">
        <w:rPr>
          <w:sz w:val="28"/>
          <w:szCs w:val="28"/>
        </w:rPr>
        <w:t>1) програми соціально-економічного та культурного розвитку територіальної громади та її окремих населених пунктів;</w:t>
      </w:r>
    </w:p>
    <w:p w14:paraId="2FFBE06E" w14:textId="77777777" w:rsidR="00F12E2A" w:rsidRPr="002F3665" w:rsidRDefault="00F12E2A" w:rsidP="009C17A0">
      <w:pPr>
        <w:ind w:firstLine="567"/>
        <w:rPr>
          <w:sz w:val="28"/>
          <w:szCs w:val="28"/>
        </w:rPr>
      </w:pPr>
      <w:r w:rsidRPr="002F3665">
        <w:rPr>
          <w:sz w:val="28"/>
          <w:szCs w:val="28"/>
        </w:rPr>
        <w:t>2) цільові програми з інших питань місцевого самоврядування;</w:t>
      </w:r>
    </w:p>
    <w:p w14:paraId="6CDDB858" w14:textId="77777777" w:rsidR="00F12E2A" w:rsidRPr="002F3665" w:rsidRDefault="00F12E2A" w:rsidP="009C17A0">
      <w:pPr>
        <w:ind w:firstLine="567"/>
        <w:rPr>
          <w:sz w:val="28"/>
          <w:szCs w:val="28"/>
        </w:rPr>
      </w:pPr>
      <w:r w:rsidRPr="002F3665">
        <w:rPr>
          <w:sz w:val="28"/>
          <w:szCs w:val="28"/>
        </w:rPr>
        <w:t>3) місцеві програми приватизації;</w:t>
      </w:r>
    </w:p>
    <w:p w14:paraId="10F606C0" w14:textId="77777777" w:rsidR="00F12E2A" w:rsidRPr="002F3665" w:rsidRDefault="00F12E2A" w:rsidP="009C17A0">
      <w:pPr>
        <w:ind w:firstLine="567"/>
        <w:rPr>
          <w:sz w:val="28"/>
          <w:szCs w:val="28"/>
        </w:rPr>
      </w:pPr>
      <w:r w:rsidRPr="002F3665">
        <w:rPr>
          <w:sz w:val="28"/>
          <w:szCs w:val="28"/>
        </w:rPr>
        <w:t>4) місцеві містобудівні програми та генеральні плани забудови населених пунктів територіальної громади;</w:t>
      </w:r>
    </w:p>
    <w:p w14:paraId="496DB41D" w14:textId="77777777" w:rsidR="00F12E2A" w:rsidRPr="002F3665" w:rsidRDefault="00F12E2A" w:rsidP="009C17A0">
      <w:pPr>
        <w:ind w:firstLine="567"/>
        <w:rPr>
          <w:sz w:val="28"/>
          <w:szCs w:val="28"/>
        </w:rPr>
      </w:pPr>
      <w:r w:rsidRPr="002F3665">
        <w:rPr>
          <w:sz w:val="28"/>
          <w:szCs w:val="28"/>
        </w:rPr>
        <w:t>5) інші документи з планування розвитку територіальної громади.</w:t>
      </w:r>
    </w:p>
    <w:p w14:paraId="2683849E" w14:textId="77777777" w:rsidR="005C26C5" w:rsidRPr="002F3665" w:rsidRDefault="005C26C5" w:rsidP="00F12E2A">
      <w:pPr>
        <w:jc w:val="both"/>
        <w:rPr>
          <w:sz w:val="28"/>
          <w:szCs w:val="28"/>
        </w:rPr>
      </w:pPr>
    </w:p>
    <w:p w14:paraId="6EF7D09B" w14:textId="2BC3E654" w:rsidR="00F12E2A" w:rsidRPr="002F3665" w:rsidRDefault="00F12E2A" w:rsidP="00F12E2A">
      <w:pPr>
        <w:ind w:firstLine="567"/>
        <w:jc w:val="both"/>
        <w:rPr>
          <w:b/>
          <w:bCs/>
          <w:sz w:val="28"/>
          <w:szCs w:val="28"/>
        </w:rPr>
      </w:pPr>
      <w:r w:rsidRPr="002F3665">
        <w:rPr>
          <w:b/>
          <w:sz w:val="28"/>
          <w:szCs w:val="28"/>
        </w:rPr>
        <w:t>Стаття 2</w:t>
      </w:r>
      <w:r w:rsidR="00E760D4">
        <w:rPr>
          <w:b/>
          <w:sz w:val="28"/>
          <w:szCs w:val="28"/>
        </w:rPr>
        <w:t>4</w:t>
      </w:r>
      <w:r w:rsidRPr="002F3665">
        <w:rPr>
          <w:b/>
          <w:sz w:val="28"/>
          <w:szCs w:val="28"/>
        </w:rPr>
        <w:t xml:space="preserve">. </w:t>
      </w:r>
      <w:r w:rsidRPr="002F3665">
        <w:rPr>
          <w:b/>
          <w:bCs/>
          <w:sz w:val="28"/>
          <w:szCs w:val="28"/>
        </w:rPr>
        <w:t>Охорона довкілля</w:t>
      </w:r>
    </w:p>
    <w:p w14:paraId="340AB29C" w14:textId="6B2982E4" w:rsidR="00F12E2A" w:rsidRPr="002F3665" w:rsidRDefault="00F12E2A" w:rsidP="00A41506">
      <w:pPr>
        <w:ind w:firstLine="567"/>
        <w:rPr>
          <w:sz w:val="28"/>
          <w:szCs w:val="28"/>
        </w:rPr>
      </w:pPr>
      <w:r w:rsidRPr="002F3665">
        <w:rPr>
          <w:sz w:val="28"/>
          <w:szCs w:val="28"/>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w:t>
      </w:r>
      <w:r w:rsidR="008642C3">
        <w:rPr>
          <w:sz w:val="28"/>
          <w:szCs w:val="28"/>
        </w:rPr>
        <w:t>е</w:t>
      </w:r>
      <w:r w:rsidRPr="002F3665">
        <w:rPr>
          <w:sz w:val="28"/>
          <w:szCs w:val="28"/>
        </w:rPr>
        <w:t xml:space="preserve">ктів з метою забезпечення сприятливих екологічних умов для </w:t>
      </w:r>
      <w:r w:rsidRPr="002F3665">
        <w:rPr>
          <w:sz w:val="28"/>
          <w:szCs w:val="28"/>
        </w:rPr>
        <w:lastRenderedPageBreak/>
        <w:t>проживання, праці та відпочинку людей, а також формування системи контролю за станом навколишнього середовища.</w:t>
      </w:r>
    </w:p>
    <w:p w14:paraId="1972DE85" w14:textId="77777777" w:rsidR="00F12E2A" w:rsidRPr="002F3665" w:rsidRDefault="00F12E2A" w:rsidP="00A41506">
      <w:pPr>
        <w:ind w:firstLine="567"/>
        <w:rPr>
          <w:sz w:val="28"/>
          <w:szCs w:val="28"/>
        </w:rPr>
      </w:pPr>
      <w:r w:rsidRPr="002F3665">
        <w:rPr>
          <w:sz w:val="28"/>
          <w:szCs w:val="28"/>
        </w:rPr>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14:paraId="3A7A977A" w14:textId="77777777" w:rsidR="00F12E2A" w:rsidRPr="002F3665" w:rsidRDefault="00F12E2A" w:rsidP="00F12E2A">
      <w:pPr>
        <w:ind w:firstLine="567"/>
        <w:jc w:val="both"/>
        <w:rPr>
          <w:sz w:val="28"/>
          <w:szCs w:val="28"/>
        </w:rPr>
      </w:pPr>
    </w:p>
    <w:p w14:paraId="0C11F9F1" w14:textId="50CC83C8" w:rsidR="00F12E2A" w:rsidRPr="002F3665" w:rsidRDefault="00F12E2A" w:rsidP="00543B07">
      <w:pPr>
        <w:ind w:firstLine="567"/>
        <w:rPr>
          <w:b/>
          <w:sz w:val="28"/>
          <w:szCs w:val="28"/>
        </w:rPr>
      </w:pPr>
      <w:r w:rsidRPr="002F3665">
        <w:rPr>
          <w:b/>
          <w:sz w:val="28"/>
          <w:szCs w:val="28"/>
        </w:rPr>
        <w:t>Стаття 2</w:t>
      </w:r>
      <w:r w:rsidR="00E760D4">
        <w:rPr>
          <w:b/>
          <w:sz w:val="28"/>
          <w:szCs w:val="28"/>
        </w:rPr>
        <w:t>5</w:t>
      </w:r>
      <w:r w:rsidRPr="002F3665">
        <w:rPr>
          <w:b/>
          <w:sz w:val="28"/>
          <w:szCs w:val="28"/>
        </w:rPr>
        <w:t xml:space="preserve">. Застосування </w:t>
      </w:r>
      <w:proofErr w:type="spellStart"/>
      <w:r w:rsidRPr="002F3665">
        <w:rPr>
          <w:b/>
          <w:sz w:val="28"/>
          <w:szCs w:val="28"/>
        </w:rPr>
        <w:t>гендерно</w:t>
      </w:r>
      <w:proofErr w:type="spellEnd"/>
      <w:r w:rsidRPr="002F3665">
        <w:rPr>
          <w:b/>
          <w:sz w:val="28"/>
          <w:szCs w:val="28"/>
        </w:rPr>
        <w:t xml:space="preserve"> орієнтованого підходу під час планування розвитку територіальної громади</w:t>
      </w:r>
    </w:p>
    <w:p w14:paraId="28AE4521" w14:textId="3F9FD29F" w:rsidR="00F12E2A" w:rsidRPr="002F3665" w:rsidRDefault="00F12E2A" w:rsidP="00A41506">
      <w:pPr>
        <w:ind w:firstLine="567"/>
        <w:rPr>
          <w:sz w:val="28"/>
          <w:szCs w:val="28"/>
        </w:rPr>
      </w:pPr>
      <w:r w:rsidRPr="002F3665">
        <w:rPr>
          <w:sz w:val="28"/>
          <w:szCs w:val="28"/>
        </w:rPr>
        <w:t xml:space="preserve">1. Під час розроблення документів з планування розвитку територіальної громади, </w:t>
      </w:r>
      <w:proofErr w:type="spellStart"/>
      <w:r w:rsidRPr="002F3665">
        <w:rPr>
          <w:sz w:val="28"/>
          <w:szCs w:val="28"/>
        </w:rPr>
        <w:t>про</w:t>
      </w:r>
      <w:r w:rsidR="00E24DA6">
        <w:rPr>
          <w:sz w:val="28"/>
          <w:szCs w:val="28"/>
        </w:rPr>
        <w:t>є</w:t>
      </w:r>
      <w:r w:rsidRPr="002F3665">
        <w:rPr>
          <w:sz w:val="28"/>
          <w:szCs w:val="28"/>
        </w:rPr>
        <w:t>кту</w:t>
      </w:r>
      <w:proofErr w:type="spellEnd"/>
      <w:r w:rsidRPr="002F3665">
        <w:rPr>
          <w:sz w:val="28"/>
          <w:szCs w:val="28"/>
        </w:rPr>
        <w:t xml:space="preserve"> місцевого бюджету на наступний рік, </w:t>
      </w:r>
      <w:proofErr w:type="spellStart"/>
      <w:r w:rsidRPr="008642C3">
        <w:rPr>
          <w:sz w:val="28"/>
          <w:szCs w:val="28"/>
        </w:rPr>
        <w:t>про</w:t>
      </w:r>
      <w:r w:rsidR="008642C3" w:rsidRPr="008642C3">
        <w:rPr>
          <w:sz w:val="28"/>
          <w:szCs w:val="28"/>
        </w:rPr>
        <w:t>є</w:t>
      </w:r>
      <w:r w:rsidRPr="008642C3">
        <w:rPr>
          <w:sz w:val="28"/>
          <w:szCs w:val="28"/>
        </w:rPr>
        <w:t>ктів</w:t>
      </w:r>
      <w:proofErr w:type="spellEnd"/>
      <w:r w:rsidRPr="008642C3">
        <w:rPr>
          <w:sz w:val="28"/>
          <w:szCs w:val="28"/>
        </w:rPr>
        <w:t xml:space="preserve"> </w:t>
      </w:r>
      <w:r w:rsidRPr="002F3665">
        <w:rPr>
          <w:sz w:val="28"/>
          <w:szCs w:val="28"/>
        </w:rPr>
        <w:t xml:space="preserve">інших рішень нормативно-правового характеру обов’язково проводиться їх гендерно-правова експертиза. </w:t>
      </w:r>
    </w:p>
    <w:p w14:paraId="409ECDC4" w14:textId="7406D76B" w:rsidR="00F12E2A" w:rsidRPr="002F3665" w:rsidRDefault="00F12E2A" w:rsidP="00A41506">
      <w:pPr>
        <w:ind w:firstLine="567"/>
        <w:rPr>
          <w:sz w:val="28"/>
          <w:szCs w:val="28"/>
        </w:rPr>
      </w:pPr>
      <w:r w:rsidRPr="002F3665">
        <w:rPr>
          <w:sz w:val="28"/>
          <w:szCs w:val="28"/>
        </w:rPr>
        <w:t xml:space="preserve">2. Гендерно-правова експертиза передбачає аналіз </w:t>
      </w:r>
      <w:proofErr w:type="spellStart"/>
      <w:r w:rsidRPr="002F3665">
        <w:rPr>
          <w:sz w:val="28"/>
          <w:szCs w:val="28"/>
        </w:rPr>
        <w:t>про</w:t>
      </w:r>
      <w:r w:rsidR="00E24DA6">
        <w:rPr>
          <w:sz w:val="28"/>
          <w:szCs w:val="28"/>
        </w:rPr>
        <w:t>є</w:t>
      </w:r>
      <w:r w:rsidRPr="002F3665">
        <w:rPr>
          <w:sz w:val="28"/>
          <w:szCs w:val="28"/>
        </w:rPr>
        <w:t>ктів</w:t>
      </w:r>
      <w:proofErr w:type="spellEnd"/>
      <w:r w:rsidRPr="002F3665">
        <w:rPr>
          <w:sz w:val="28"/>
          <w:szCs w:val="28"/>
        </w:rPr>
        <w:t xml:space="preserve"> актів Ради та її виконавчих органів на відповідність принципу забезпечення рівних прав та можливостей жінок і чоловіків. </w:t>
      </w:r>
    </w:p>
    <w:p w14:paraId="2748BCAF" w14:textId="77777777" w:rsidR="00F12E2A" w:rsidRPr="002F3665" w:rsidRDefault="00F12E2A" w:rsidP="00A41506">
      <w:pPr>
        <w:ind w:firstLine="567"/>
        <w:rPr>
          <w:sz w:val="28"/>
          <w:szCs w:val="28"/>
        </w:rPr>
      </w:pPr>
    </w:p>
    <w:p w14:paraId="2C7B4F4E" w14:textId="020F5D30" w:rsidR="00F12E2A" w:rsidRPr="002F3665" w:rsidRDefault="00F12E2A" w:rsidP="00543B07">
      <w:pPr>
        <w:ind w:firstLine="567"/>
        <w:rPr>
          <w:sz w:val="28"/>
          <w:szCs w:val="28"/>
        </w:rPr>
      </w:pPr>
      <w:r w:rsidRPr="002F3665">
        <w:rPr>
          <w:b/>
          <w:sz w:val="28"/>
          <w:szCs w:val="28"/>
        </w:rPr>
        <w:t>Стаття 2</w:t>
      </w:r>
      <w:r w:rsidR="00E760D4">
        <w:rPr>
          <w:b/>
          <w:sz w:val="28"/>
          <w:szCs w:val="28"/>
        </w:rPr>
        <w:t>6</w:t>
      </w:r>
      <w:r w:rsidRPr="002F3665">
        <w:rPr>
          <w:b/>
          <w:sz w:val="28"/>
          <w:szCs w:val="28"/>
        </w:rPr>
        <w:t xml:space="preserve">. </w:t>
      </w:r>
      <w:r w:rsidRPr="002F3665">
        <w:rPr>
          <w:b/>
          <w:bCs/>
          <w:sz w:val="28"/>
          <w:szCs w:val="28"/>
        </w:rPr>
        <w:t>Розвиток науки й освіти, охорони здоров’я, фізкультури і спорту, культури та мистецтва</w:t>
      </w:r>
    </w:p>
    <w:p w14:paraId="119E32FD" w14:textId="2EE797BA" w:rsidR="00F12E2A" w:rsidRPr="002F3665" w:rsidRDefault="00F12E2A" w:rsidP="00A41506">
      <w:pPr>
        <w:ind w:firstLine="567"/>
        <w:rPr>
          <w:sz w:val="28"/>
          <w:szCs w:val="28"/>
        </w:rPr>
      </w:pPr>
      <w:r w:rsidRPr="002F3665">
        <w:rPr>
          <w:sz w:val="28"/>
          <w:szCs w:val="28"/>
        </w:rPr>
        <w:t>1. Органами місцевого самоврядування забезпечується розвиток соціально-гуманітарної сфери життєдіяльності територіальної громади</w:t>
      </w:r>
      <w:r w:rsidR="004528D6">
        <w:rPr>
          <w:sz w:val="28"/>
          <w:szCs w:val="28"/>
        </w:rPr>
        <w:t>:</w:t>
      </w:r>
      <w:r w:rsidRPr="002F3665">
        <w:rPr>
          <w:sz w:val="28"/>
          <w:szCs w:val="28"/>
        </w:rPr>
        <w:t xml:space="preserve"> науки й освіти, охорони здоров’я, фізкультури і спорту, культури та мистецтва.</w:t>
      </w:r>
    </w:p>
    <w:p w14:paraId="7D16CA9B" w14:textId="1E837791" w:rsidR="00F12E2A" w:rsidRDefault="00F12E2A" w:rsidP="00A41506">
      <w:pPr>
        <w:ind w:firstLine="624"/>
        <w:rPr>
          <w:sz w:val="28"/>
          <w:szCs w:val="28"/>
        </w:rPr>
      </w:pPr>
      <w:r w:rsidRPr="002F3665">
        <w:rPr>
          <w:sz w:val="28"/>
          <w:szCs w:val="28"/>
        </w:rPr>
        <w:t xml:space="preserve">2. Основні напрями і пріоритети соціально-гуманітарного розвитку територіальної громади визначаються </w:t>
      </w:r>
      <w:r w:rsidR="00991659">
        <w:rPr>
          <w:color w:val="000000"/>
          <w:sz w:val="28"/>
          <w:szCs w:val="28"/>
        </w:rPr>
        <w:t>Могилів-Подільської міської</w:t>
      </w:r>
      <w:r w:rsidRPr="002F3665">
        <w:rPr>
          <w:sz w:val="28"/>
          <w:szCs w:val="28"/>
        </w:rPr>
        <w:t xml:space="preserve"> радою</w:t>
      </w:r>
      <w:r w:rsidR="00991659">
        <w:rPr>
          <w:sz w:val="28"/>
          <w:szCs w:val="28"/>
        </w:rPr>
        <w:t xml:space="preserve"> Вінницької області</w:t>
      </w:r>
      <w:r w:rsidRPr="002F3665">
        <w:rPr>
          <w:sz w:val="28"/>
          <w:szCs w:val="28"/>
        </w:rPr>
        <w:t xml:space="preserve"> при складанні документів з планування розвитку територіальної громади.</w:t>
      </w:r>
    </w:p>
    <w:p w14:paraId="348ECB2C" w14:textId="77777777" w:rsidR="005C26C5" w:rsidRPr="002F3665" w:rsidRDefault="005C26C5" w:rsidP="00A41506">
      <w:pPr>
        <w:ind w:firstLine="624"/>
        <w:rPr>
          <w:sz w:val="28"/>
          <w:szCs w:val="28"/>
        </w:rPr>
      </w:pPr>
    </w:p>
    <w:p w14:paraId="159BF9FB" w14:textId="6E780F9B" w:rsidR="00F12E2A" w:rsidRPr="002F3665" w:rsidRDefault="00F12E2A" w:rsidP="00F12E2A">
      <w:pPr>
        <w:jc w:val="center"/>
        <w:rPr>
          <w:b/>
          <w:sz w:val="28"/>
          <w:szCs w:val="28"/>
        </w:rPr>
      </w:pPr>
      <w:r w:rsidRPr="002F3665">
        <w:rPr>
          <w:b/>
          <w:sz w:val="28"/>
          <w:szCs w:val="28"/>
        </w:rPr>
        <w:t>РОЗДІЛ VІІ</w:t>
      </w:r>
    </w:p>
    <w:p w14:paraId="5B536226" w14:textId="0873651D" w:rsidR="00F12E2A" w:rsidRDefault="00702751" w:rsidP="00181421">
      <w:pPr>
        <w:jc w:val="center"/>
        <w:rPr>
          <w:b/>
          <w:sz w:val="28"/>
          <w:szCs w:val="28"/>
        </w:rPr>
      </w:pPr>
      <w:r>
        <w:rPr>
          <w:b/>
          <w:sz w:val="28"/>
          <w:szCs w:val="28"/>
        </w:rPr>
        <w:t>МОГИЛІВ-ПОДІЛЬСЬКИЙ МІСЬКИЙ ГОЛОВА</w:t>
      </w:r>
    </w:p>
    <w:p w14:paraId="20BAF55D" w14:textId="77777777" w:rsidR="00181421" w:rsidRPr="002F3665" w:rsidRDefault="00181421" w:rsidP="00181421">
      <w:pPr>
        <w:jc w:val="center"/>
        <w:rPr>
          <w:b/>
          <w:sz w:val="28"/>
          <w:szCs w:val="28"/>
        </w:rPr>
      </w:pPr>
    </w:p>
    <w:p w14:paraId="28E936BB" w14:textId="3E50F7CD" w:rsidR="00F12E2A" w:rsidRPr="002F3665" w:rsidRDefault="00F12E2A" w:rsidP="00F12E2A">
      <w:pPr>
        <w:ind w:firstLine="567"/>
        <w:jc w:val="both"/>
        <w:rPr>
          <w:b/>
          <w:sz w:val="28"/>
          <w:szCs w:val="28"/>
        </w:rPr>
      </w:pPr>
      <w:r w:rsidRPr="002F3665">
        <w:rPr>
          <w:b/>
          <w:sz w:val="28"/>
          <w:szCs w:val="28"/>
        </w:rPr>
        <w:t xml:space="preserve">Стаття </w:t>
      </w:r>
      <w:r w:rsidR="001A4F28">
        <w:rPr>
          <w:b/>
          <w:sz w:val="28"/>
          <w:szCs w:val="28"/>
        </w:rPr>
        <w:t>2</w:t>
      </w:r>
      <w:r w:rsidR="00E760D4">
        <w:rPr>
          <w:b/>
          <w:sz w:val="28"/>
          <w:szCs w:val="28"/>
        </w:rPr>
        <w:t>7</w:t>
      </w:r>
      <w:r w:rsidRPr="002F3665">
        <w:rPr>
          <w:b/>
          <w:sz w:val="28"/>
          <w:szCs w:val="28"/>
        </w:rPr>
        <w:t xml:space="preserve">. </w:t>
      </w:r>
      <w:r w:rsidR="00702751">
        <w:rPr>
          <w:b/>
          <w:sz w:val="28"/>
          <w:szCs w:val="28"/>
        </w:rPr>
        <w:t xml:space="preserve">Статус Могилів-Подільського міського голови </w:t>
      </w:r>
    </w:p>
    <w:p w14:paraId="15E55F21" w14:textId="644771A9" w:rsidR="00F12E2A" w:rsidRPr="002F3665" w:rsidRDefault="00F12E2A" w:rsidP="00A41506">
      <w:pPr>
        <w:ind w:firstLine="567"/>
        <w:rPr>
          <w:sz w:val="28"/>
          <w:szCs w:val="28"/>
        </w:rPr>
      </w:pPr>
      <w:r w:rsidRPr="002F3665">
        <w:rPr>
          <w:sz w:val="28"/>
          <w:szCs w:val="28"/>
        </w:rPr>
        <w:t xml:space="preserve">1. </w:t>
      </w:r>
      <w:r w:rsidR="00702751" w:rsidRPr="00702751">
        <w:rPr>
          <w:sz w:val="28"/>
          <w:szCs w:val="28"/>
        </w:rPr>
        <w:t>Міський голова є головною посадовою особою територіальної громади та здійснює свої повноваження на постійній основі. Посада міського голови має таку назву – «</w:t>
      </w:r>
      <w:r w:rsidR="007E3583">
        <w:rPr>
          <w:sz w:val="28"/>
          <w:szCs w:val="28"/>
        </w:rPr>
        <w:t>Могилів-Подільський</w:t>
      </w:r>
      <w:r w:rsidR="00702751" w:rsidRPr="00702751">
        <w:rPr>
          <w:sz w:val="28"/>
          <w:szCs w:val="28"/>
        </w:rPr>
        <w:t xml:space="preserve"> міський голова»</w:t>
      </w:r>
      <w:r w:rsidRPr="002F3665">
        <w:rPr>
          <w:sz w:val="28"/>
          <w:szCs w:val="28"/>
        </w:rPr>
        <w:t>.</w:t>
      </w:r>
    </w:p>
    <w:p w14:paraId="6B129180" w14:textId="4892A0BE" w:rsidR="00F12E2A" w:rsidRPr="002F3665" w:rsidRDefault="00F12E2A" w:rsidP="00A41506">
      <w:pPr>
        <w:ind w:firstLine="567"/>
        <w:rPr>
          <w:sz w:val="28"/>
          <w:szCs w:val="28"/>
        </w:rPr>
      </w:pPr>
      <w:r w:rsidRPr="002F3665">
        <w:rPr>
          <w:sz w:val="28"/>
          <w:szCs w:val="28"/>
        </w:rPr>
        <w:t xml:space="preserve">2. </w:t>
      </w:r>
      <w:r w:rsidR="007E3583" w:rsidRPr="007E3583">
        <w:rPr>
          <w:sz w:val="28"/>
          <w:szCs w:val="28"/>
        </w:rPr>
        <w:t>Міський голова головує на засіданнях міської ради, очолює її виконавчий комітет та організовує його роботу</w:t>
      </w:r>
      <w:r w:rsidR="00A41506">
        <w:rPr>
          <w:sz w:val="28"/>
          <w:szCs w:val="28"/>
        </w:rPr>
        <w:t>.</w:t>
      </w:r>
    </w:p>
    <w:p w14:paraId="4264C872" w14:textId="378C60FF" w:rsidR="00F12E2A" w:rsidRPr="002F3665" w:rsidRDefault="00F12E2A" w:rsidP="00A41506">
      <w:pPr>
        <w:ind w:firstLine="567"/>
        <w:rPr>
          <w:sz w:val="28"/>
          <w:szCs w:val="28"/>
        </w:rPr>
      </w:pPr>
      <w:r w:rsidRPr="002F3665">
        <w:rPr>
          <w:sz w:val="28"/>
          <w:szCs w:val="28"/>
        </w:rPr>
        <w:t xml:space="preserve">3. </w:t>
      </w:r>
      <w:r w:rsidR="007E3583" w:rsidRPr="007E3583">
        <w:rPr>
          <w:sz w:val="28"/>
          <w:szCs w:val="28"/>
        </w:rPr>
        <w:t>Міський голова є підзвітним, підконтрольним і відповідальним перед територіальною громадою, відповідальним перед міською радою, а з питань здійснення виконавчим комітетом міської ради повноважень органів виконавчої влади – підконтрольним органам виконавчої влади</w:t>
      </w:r>
      <w:r w:rsidRPr="002F3665">
        <w:rPr>
          <w:sz w:val="28"/>
          <w:szCs w:val="28"/>
        </w:rPr>
        <w:t>.</w:t>
      </w:r>
      <w:r w:rsidR="007E3583">
        <w:rPr>
          <w:sz w:val="28"/>
          <w:szCs w:val="28"/>
        </w:rPr>
        <w:t xml:space="preserve"> </w:t>
      </w:r>
    </w:p>
    <w:p w14:paraId="001675CA" w14:textId="2952C495" w:rsidR="00F12E2A" w:rsidRPr="002F3665" w:rsidRDefault="001A4F28" w:rsidP="00A41506">
      <w:pPr>
        <w:ind w:firstLine="567"/>
        <w:rPr>
          <w:sz w:val="28"/>
          <w:szCs w:val="28"/>
        </w:rPr>
      </w:pPr>
      <w:r>
        <w:rPr>
          <w:sz w:val="28"/>
          <w:szCs w:val="28"/>
        </w:rPr>
        <w:t>4</w:t>
      </w:r>
      <w:r w:rsidR="00F12E2A" w:rsidRPr="002F3665">
        <w:rPr>
          <w:sz w:val="28"/>
          <w:szCs w:val="28"/>
        </w:rPr>
        <w:t xml:space="preserve">. </w:t>
      </w:r>
      <w:r w:rsidR="007E3583" w:rsidRPr="007E3583">
        <w:rPr>
          <w:sz w:val="28"/>
          <w:szCs w:val="28"/>
        </w:rPr>
        <w:t>Міський голова щорічно звітує міській раді про здійснення державної регуляторної політики у сфері господарської діяльності виконавчими органами міської ради</w:t>
      </w:r>
      <w:r w:rsidR="00F12E2A" w:rsidRPr="002F3665">
        <w:rPr>
          <w:sz w:val="28"/>
          <w:szCs w:val="28"/>
        </w:rPr>
        <w:t xml:space="preserve">. </w:t>
      </w:r>
    </w:p>
    <w:p w14:paraId="78B18339" w14:textId="1BEF8F3A" w:rsidR="00F12E2A" w:rsidRPr="00C3500D" w:rsidRDefault="001A4F28" w:rsidP="00A41506">
      <w:pPr>
        <w:ind w:firstLine="567"/>
        <w:rPr>
          <w:color w:val="000000" w:themeColor="text1"/>
          <w:sz w:val="28"/>
          <w:szCs w:val="28"/>
        </w:rPr>
      </w:pPr>
      <w:r>
        <w:rPr>
          <w:sz w:val="28"/>
          <w:szCs w:val="28"/>
        </w:rPr>
        <w:t>5</w:t>
      </w:r>
      <w:r w:rsidR="00F12E2A" w:rsidRPr="002F3665">
        <w:rPr>
          <w:sz w:val="28"/>
          <w:szCs w:val="28"/>
        </w:rPr>
        <w:t xml:space="preserve">. </w:t>
      </w:r>
      <w:r w:rsidR="007E3583">
        <w:rPr>
          <w:sz w:val="28"/>
          <w:szCs w:val="28"/>
        </w:rPr>
        <w:t>М</w:t>
      </w:r>
      <w:r w:rsidR="007E3583" w:rsidRPr="007E3583">
        <w:rPr>
          <w:sz w:val="28"/>
          <w:szCs w:val="28"/>
        </w:rPr>
        <w:t xml:space="preserve">іський голова не рідше одного разу на рік звітує про свою роботу перед територіальною громадою </w:t>
      </w:r>
      <w:r w:rsidR="008642C3" w:rsidRPr="008642C3">
        <w:rPr>
          <w:sz w:val="28"/>
          <w:szCs w:val="28"/>
        </w:rPr>
        <w:t>відповідно до норм чинного законодавства</w:t>
      </w:r>
      <w:r w:rsidR="007E3583" w:rsidRPr="008642C3">
        <w:rPr>
          <w:sz w:val="28"/>
          <w:szCs w:val="28"/>
        </w:rPr>
        <w:t xml:space="preserve">. </w:t>
      </w:r>
      <w:r w:rsidR="007E3583" w:rsidRPr="007E3583">
        <w:rPr>
          <w:sz w:val="28"/>
          <w:szCs w:val="28"/>
        </w:rPr>
        <w:t>На вимогу не менше половини депутатів відповідної ради сільський, селищний, міський голова зобов</w:t>
      </w:r>
      <w:r w:rsidR="008642C3" w:rsidRPr="008642C3">
        <w:rPr>
          <w:sz w:val="28"/>
          <w:szCs w:val="28"/>
        </w:rPr>
        <w:t>’</w:t>
      </w:r>
      <w:r w:rsidR="007E3583" w:rsidRPr="007E3583">
        <w:rPr>
          <w:sz w:val="28"/>
          <w:szCs w:val="28"/>
        </w:rPr>
        <w:t xml:space="preserve">язаний прозвітувати перед радою про роботу виконавчих органів </w:t>
      </w:r>
      <w:r w:rsidR="007E3583" w:rsidRPr="00C3500D">
        <w:rPr>
          <w:color w:val="000000" w:themeColor="text1"/>
          <w:sz w:val="28"/>
          <w:szCs w:val="28"/>
        </w:rPr>
        <w:t>ради у будь-який визначений ними термін</w:t>
      </w:r>
      <w:r w:rsidR="00F12E2A" w:rsidRPr="00C3500D">
        <w:rPr>
          <w:color w:val="000000" w:themeColor="text1"/>
          <w:sz w:val="28"/>
          <w:szCs w:val="28"/>
        </w:rPr>
        <w:t>.</w:t>
      </w:r>
    </w:p>
    <w:p w14:paraId="4D040E6E" w14:textId="4B419D04" w:rsidR="00F12E2A" w:rsidRDefault="00F12E2A" w:rsidP="00A41506">
      <w:pPr>
        <w:ind w:firstLine="567"/>
        <w:rPr>
          <w:sz w:val="28"/>
          <w:szCs w:val="28"/>
        </w:rPr>
      </w:pPr>
    </w:p>
    <w:p w14:paraId="1685F16C" w14:textId="3DDD8521" w:rsidR="007E3583" w:rsidRPr="002F3665" w:rsidRDefault="007E3583" w:rsidP="007E3583">
      <w:pPr>
        <w:jc w:val="center"/>
        <w:rPr>
          <w:b/>
          <w:sz w:val="28"/>
          <w:szCs w:val="28"/>
        </w:rPr>
      </w:pPr>
      <w:r w:rsidRPr="002F3665">
        <w:rPr>
          <w:b/>
          <w:sz w:val="28"/>
          <w:szCs w:val="28"/>
        </w:rPr>
        <w:t>РОЗДІЛ VІІ</w:t>
      </w:r>
      <w:r>
        <w:rPr>
          <w:b/>
          <w:sz w:val="28"/>
          <w:szCs w:val="28"/>
        </w:rPr>
        <w:t>І</w:t>
      </w:r>
    </w:p>
    <w:p w14:paraId="2B8B89C9" w14:textId="3F1FC4F7" w:rsidR="007E3583" w:rsidRDefault="007E3583" w:rsidP="007E3583">
      <w:pPr>
        <w:jc w:val="center"/>
        <w:rPr>
          <w:b/>
          <w:sz w:val="28"/>
          <w:szCs w:val="28"/>
        </w:rPr>
      </w:pPr>
      <w:r>
        <w:rPr>
          <w:b/>
          <w:sz w:val="28"/>
          <w:szCs w:val="28"/>
        </w:rPr>
        <w:t>СТАРОСТА</w:t>
      </w:r>
    </w:p>
    <w:p w14:paraId="2331BDC9" w14:textId="77777777" w:rsidR="007E3583" w:rsidRPr="002F3665" w:rsidRDefault="007E3583" w:rsidP="007E3583">
      <w:pPr>
        <w:jc w:val="center"/>
        <w:rPr>
          <w:b/>
          <w:sz w:val="28"/>
          <w:szCs w:val="28"/>
        </w:rPr>
      </w:pPr>
    </w:p>
    <w:p w14:paraId="464A92B9" w14:textId="709F4F8C" w:rsidR="007E3583" w:rsidRPr="002F3665" w:rsidRDefault="007E3583" w:rsidP="007E3583">
      <w:pPr>
        <w:ind w:firstLine="567"/>
        <w:jc w:val="both"/>
        <w:rPr>
          <w:b/>
          <w:sz w:val="28"/>
          <w:szCs w:val="28"/>
        </w:rPr>
      </w:pPr>
      <w:r w:rsidRPr="002F3665">
        <w:rPr>
          <w:b/>
          <w:sz w:val="28"/>
          <w:szCs w:val="28"/>
        </w:rPr>
        <w:t xml:space="preserve">Стаття </w:t>
      </w:r>
      <w:r w:rsidR="00E760D4">
        <w:rPr>
          <w:b/>
          <w:sz w:val="28"/>
          <w:szCs w:val="28"/>
        </w:rPr>
        <w:t>28</w:t>
      </w:r>
      <w:r w:rsidRPr="002F3665">
        <w:rPr>
          <w:b/>
          <w:sz w:val="28"/>
          <w:szCs w:val="28"/>
        </w:rPr>
        <w:t xml:space="preserve">. </w:t>
      </w:r>
      <w:r>
        <w:rPr>
          <w:b/>
          <w:sz w:val="28"/>
          <w:szCs w:val="28"/>
        </w:rPr>
        <w:t xml:space="preserve">Статус старости </w:t>
      </w:r>
    </w:p>
    <w:p w14:paraId="1782A012" w14:textId="77777777" w:rsidR="007E3583" w:rsidRDefault="007E3583" w:rsidP="00A41506">
      <w:pPr>
        <w:ind w:firstLine="567"/>
        <w:rPr>
          <w:sz w:val="28"/>
          <w:szCs w:val="28"/>
        </w:rPr>
      </w:pPr>
      <w:r w:rsidRPr="007E3583">
        <w:rPr>
          <w:sz w:val="28"/>
          <w:szCs w:val="28"/>
        </w:rPr>
        <w:t xml:space="preserve">1. Староста є посадовою особою місцевого самоврядування, яка затверджується відповідно до вимог чинного законодавства України. </w:t>
      </w:r>
    </w:p>
    <w:p w14:paraId="7E4B1B31" w14:textId="7C7ED414" w:rsidR="007E3583" w:rsidRDefault="007E3583" w:rsidP="00A41506">
      <w:pPr>
        <w:ind w:firstLine="567"/>
        <w:rPr>
          <w:sz w:val="28"/>
          <w:szCs w:val="28"/>
        </w:rPr>
      </w:pPr>
      <w:r w:rsidRPr="007E3583">
        <w:rPr>
          <w:sz w:val="28"/>
          <w:szCs w:val="28"/>
        </w:rPr>
        <w:t>2. Староста м</w:t>
      </w:r>
      <w:r w:rsidR="00E760D4">
        <w:rPr>
          <w:sz w:val="28"/>
          <w:szCs w:val="28"/>
        </w:rPr>
        <w:t xml:space="preserve">ає </w:t>
      </w:r>
      <w:r w:rsidRPr="007E3583">
        <w:rPr>
          <w:sz w:val="28"/>
          <w:szCs w:val="28"/>
        </w:rPr>
        <w:t>бути членом виконавчого комітету міської ради.</w:t>
      </w:r>
    </w:p>
    <w:p w14:paraId="35B8F683" w14:textId="1262AC5F" w:rsidR="007E3583" w:rsidRDefault="007E3583" w:rsidP="00A41506">
      <w:pPr>
        <w:ind w:firstLine="567"/>
        <w:rPr>
          <w:sz w:val="28"/>
          <w:szCs w:val="28"/>
        </w:rPr>
      </w:pPr>
      <w:r w:rsidRPr="007E3583">
        <w:rPr>
          <w:sz w:val="28"/>
          <w:szCs w:val="28"/>
        </w:rPr>
        <w:t>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2F316F42" w14:textId="3CA3FFA2" w:rsidR="007E3583" w:rsidRPr="002F3665" w:rsidRDefault="007E3583" w:rsidP="00A41506">
      <w:pPr>
        <w:ind w:firstLine="567"/>
        <w:rPr>
          <w:sz w:val="28"/>
          <w:szCs w:val="28"/>
        </w:rPr>
      </w:pPr>
      <w:r>
        <w:rPr>
          <w:sz w:val="28"/>
          <w:szCs w:val="28"/>
        </w:rPr>
        <w:t>4</w:t>
      </w:r>
      <w:r w:rsidRPr="007E3583">
        <w:rPr>
          <w:sz w:val="28"/>
          <w:szCs w:val="28"/>
        </w:rPr>
        <w:t xml:space="preserve">. Порядок організації роботи старости визначається Законом України «Про місцеве самоврядування в Україні», іншими законами, </w:t>
      </w:r>
      <w:r>
        <w:rPr>
          <w:sz w:val="28"/>
          <w:szCs w:val="28"/>
        </w:rPr>
        <w:t>Положенням про старосту</w:t>
      </w:r>
      <w:r w:rsidRPr="007E3583">
        <w:t xml:space="preserve"> </w:t>
      </w:r>
      <w:r w:rsidRPr="007E3583">
        <w:rPr>
          <w:sz w:val="28"/>
          <w:szCs w:val="28"/>
        </w:rPr>
        <w:t>Могилів-Подільської міської територіальної громади</w:t>
      </w:r>
      <w:r>
        <w:rPr>
          <w:sz w:val="28"/>
          <w:szCs w:val="28"/>
        </w:rPr>
        <w:t xml:space="preserve">, </w:t>
      </w:r>
      <w:r w:rsidRPr="007E3583">
        <w:rPr>
          <w:sz w:val="28"/>
          <w:szCs w:val="28"/>
        </w:rPr>
        <w:t>а також цим Статутом.</w:t>
      </w:r>
      <w:r>
        <w:rPr>
          <w:sz w:val="28"/>
          <w:szCs w:val="28"/>
        </w:rPr>
        <w:t xml:space="preserve"> </w:t>
      </w:r>
    </w:p>
    <w:p w14:paraId="67ED548A" w14:textId="77777777" w:rsidR="00F12E2A" w:rsidRPr="002F3665" w:rsidRDefault="00F12E2A" w:rsidP="00F12E2A">
      <w:pPr>
        <w:ind w:firstLine="567"/>
        <w:jc w:val="center"/>
        <w:rPr>
          <w:b/>
          <w:sz w:val="28"/>
          <w:szCs w:val="28"/>
        </w:rPr>
      </w:pPr>
    </w:p>
    <w:p w14:paraId="16D11C75" w14:textId="57FD96C1" w:rsidR="00F12E2A" w:rsidRPr="002F3665" w:rsidRDefault="00F12E2A" w:rsidP="00F12E2A">
      <w:pPr>
        <w:ind w:firstLine="567"/>
        <w:jc w:val="center"/>
        <w:rPr>
          <w:b/>
          <w:sz w:val="28"/>
          <w:szCs w:val="28"/>
        </w:rPr>
      </w:pPr>
      <w:r w:rsidRPr="002F3665">
        <w:rPr>
          <w:b/>
          <w:sz w:val="28"/>
          <w:szCs w:val="28"/>
        </w:rPr>
        <w:t>РОЗДІЛ І</w:t>
      </w:r>
      <w:r w:rsidR="007E3583">
        <w:rPr>
          <w:b/>
          <w:sz w:val="28"/>
          <w:szCs w:val="28"/>
        </w:rPr>
        <w:t>Х</w:t>
      </w:r>
    </w:p>
    <w:p w14:paraId="6F3D84AD" w14:textId="77777777" w:rsidR="00F12E2A" w:rsidRPr="002F3665" w:rsidRDefault="00F12E2A" w:rsidP="00F12E2A">
      <w:pPr>
        <w:ind w:firstLine="567"/>
        <w:jc w:val="center"/>
        <w:rPr>
          <w:b/>
          <w:sz w:val="28"/>
          <w:szCs w:val="28"/>
        </w:rPr>
      </w:pPr>
      <w:r w:rsidRPr="002F3665">
        <w:rPr>
          <w:b/>
          <w:sz w:val="28"/>
          <w:szCs w:val="28"/>
        </w:rPr>
        <w:t>ЗАКЛЮЧНІ ПОЛОЖЕННЯ</w:t>
      </w:r>
    </w:p>
    <w:p w14:paraId="2617C853" w14:textId="77777777" w:rsidR="00F12E2A" w:rsidRPr="002F3665" w:rsidRDefault="00F12E2A" w:rsidP="00A41506">
      <w:pPr>
        <w:ind w:firstLine="567"/>
        <w:rPr>
          <w:b/>
          <w:sz w:val="28"/>
          <w:szCs w:val="28"/>
        </w:rPr>
      </w:pPr>
    </w:p>
    <w:p w14:paraId="796CEC25" w14:textId="77777777" w:rsidR="00F12E2A" w:rsidRPr="002F3665" w:rsidRDefault="00F12E2A" w:rsidP="00A41506">
      <w:pPr>
        <w:ind w:firstLine="567"/>
        <w:rPr>
          <w:sz w:val="28"/>
          <w:szCs w:val="28"/>
        </w:rPr>
      </w:pPr>
      <w:r w:rsidRPr="002F3665">
        <w:rPr>
          <w:sz w:val="28"/>
          <w:szCs w:val="28"/>
        </w:rPr>
        <w:t>1. Затвердження Статуту та внесення змін і доповнень до нього здійснюється Радою.</w:t>
      </w:r>
    </w:p>
    <w:p w14:paraId="62AC3908" w14:textId="1046BDFB" w:rsidR="00F12E2A" w:rsidRPr="002F3665" w:rsidRDefault="00F12E2A" w:rsidP="00A41506">
      <w:pPr>
        <w:pStyle w:val="a7"/>
        <w:ind w:firstLine="567"/>
        <w:rPr>
          <w:rFonts w:ascii="Times New Roman" w:hAnsi="Times New Roman"/>
          <w:sz w:val="28"/>
          <w:szCs w:val="28"/>
        </w:rPr>
      </w:pPr>
      <w:r w:rsidRPr="002F3665">
        <w:rPr>
          <w:rFonts w:ascii="Times New Roman" w:hAnsi="Times New Roman"/>
          <w:sz w:val="28"/>
          <w:szCs w:val="28"/>
        </w:rPr>
        <w:t xml:space="preserve">2. Пропозиції щодо внесення змін та доповнень до Статуту мають право подавати на розгляд Ради </w:t>
      </w:r>
      <w:r w:rsidR="008E0530">
        <w:rPr>
          <w:rFonts w:ascii="Times New Roman" w:hAnsi="Times New Roman"/>
          <w:sz w:val="28"/>
          <w:szCs w:val="28"/>
        </w:rPr>
        <w:t>міський</w:t>
      </w:r>
      <w:r w:rsidRPr="002F3665">
        <w:rPr>
          <w:rFonts w:ascii="Times New Roman" w:hAnsi="Times New Roman"/>
          <w:sz w:val="28"/>
          <w:szCs w:val="28"/>
        </w:rPr>
        <w:t xml:space="preserve"> голова, депутати Ради, виконавчий комітет Ради та жителі територіальної громади в порядку внесення місцевої ініціативи.</w:t>
      </w:r>
    </w:p>
    <w:p w14:paraId="0414CFD6" w14:textId="77777777" w:rsidR="00F12E2A" w:rsidRPr="002F3665" w:rsidRDefault="00F12E2A" w:rsidP="00A41506">
      <w:pPr>
        <w:pStyle w:val="a7"/>
        <w:ind w:firstLine="567"/>
        <w:rPr>
          <w:rFonts w:ascii="Times New Roman" w:hAnsi="Times New Roman"/>
          <w:sz w:val="28"/>
          <w:szCs w:val="28"/>
        </w:rPr>
      </w:pPr>
      <w:r w:rsidRPr="002F3665">
        <w:rPr>
          <w:rFonts w:ascii="Times New Roman" w:hAnsi="Times New Roman"/>
          <w:sz w:val="28"/>
          <w:szCs w:val="28"/>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14:paraId="2D75F5BF" w14:textId="4C98304E" w:rsidR="00F12E2A" w:rsidRPr="002F3665" w:rsidRDefault="00F12E2A" w:rsidP="00A41506">
      <w:pPr>
        <w:ind w:firstLine="567"/>
        <w:rPr>
          <w:sz w:val="28"/>
          <w:szCs w:val="28"/>
        </w:rPr>
      </w:pPr>
      <w:r w:rsidRPr="002F3665">
        <w:rPr>
          <w:sz w:val="28"/>
          <w:szCs w:val="28"/>
        </w:rPr>
        <w:t xml:space="preserve">4. Рішення про затвердження цього Статуту, текст Статуту та його додатки, а також рішення про внесення змін до </w:t>
      </w:r>
      <w:r w:rsidR="001E6122" w:rsidRPr="001E6122">
        <w:rPr>
          <w:sz w:val="28"/>
          <w:szCs w:val="28"/>
        </w:rPr>
        <w:t>С</w:t>
      </w:r>
      <w:r w:rsidRPr="001E6122">
        <w:rPr>
          <w:sz w:val="28"/>
          <w:szCs w:val="28"/>
        </w:rPr>
        <w:t>татуту</w:t>
      </w:r>
      <w:r w:rsidRPr="002F3665">
        <w:rPr>
          <w:sz w:val="28"/>
          <w:szCs w:val="28"/>
        </w:rPr>
        <w:t xml:space="preserve">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14:paraId="21617249" w14:textId="6A92E094" w:rsidR="00F12E2A" w:rsidRPr="002F3665" w:rsidRDefault="00F12E2A" w:rsidP="00A41506">
      <w:pPr>
        <w:ind w:firstLine="567"/>
        <w:rPr>
          <w:sz w:val="28"/>
          <w:szCs w:val="28"/>
        </w:rPr>
      </w:pPr>
      <w:r w:rsidRPr="002F3665">
        <w:rPr>
          <w:sz w:val="28"/>
          <w:szCs w:val="28"/>
        </w:rPr>
        <w:t xml:space="preserve">5. Контроль за виконанням Статуту здійснюють Рада та її виконавчі органи, </w:t>
      </w:r>
      <w:r w:rsidR="008E0530">
        <w:rPr>
          <w:sz w:val="28"/>
          <w:szCs w:val="28"/>
        </w:rPr>
        <w:t>міський</w:t>
      </w:r>
      <w:r w:rsidRPr="002F3665">
        <w:rPr>
          <w:sz w:val="28"/>
          <w:szCs w:val="28"/>
        </w:rPr>
        <w:t xml:space="preserve"> голова та жителі територіальної громади.</w:t>
      </w:r>
    </w:p>
    <w:p w14:paraId="326A2274" w14:textId="77777777" w:rsidR="00F12E2A" w:rsidRPr="002F3665" w:rsidRDefault="00F12E2A" w:rsidP="00A41506">
      <w:pPr>
        <w:ind w:firstLine="624"/>
        <w:rPr>
          <w:sz w:val="28"/>
          <w:szCs w:val="28"/>
        </w:rPr>
      </w:pPr>
    </w:p>
    <w:p w14:paraId="507960A6" w14:textId="5B7DB2A5" w:rsidR="0064000C" w:rsidRDefault="0064000C" w:rsidP="006225F2">
      <w:pPr>
        <w:ind w:firstLine="4962"/>
        <w:jc w:val="both"/>
        <w:rPr>
          <w:color w:val="000000"/>
          <w:sz w:val="28"/>
          <w:szCs w:val="28"/>
        </w:rPr>
      </w:pPr>
    </w:p>
    <w:p w14:paraId="19706141" w14:textId="77777777" w:rsidR="00717AA8" w:rsidRDefault="00717AA8" w:rsidP="006225F2">
      <w:pPr>
        <w:ind w:firstLine="4962"/>
        <w:jc w:val="both"/>
        <w:rPr>
          <w:color w:val="000000"/>
          <w:sz w:val="28"/>
          <w:szCs w:val="28"/>
        </w:rPr>
      </w:pPr>
    </w:p>
    <w:p w14:paraId="074FC2A0" w14:textId="77777777" w:rsidR="00717AA8" w:rsidRDefault="00717AA8" w:rsidP="006225F2">
      <w:pPr>
        <w:ind w:firstLine="4962"/>
        <w:jc w:val="both"/>
        <w:rPr>
          <w:color w:val="000000"/>
          <w:sz w:val="28"/>
          <w:szCs w:val="28"/>
        </w:rPr>
      </w:pPr>
    </w:p>
    <w:p w14:paraId="19EA1698" w14:textId="77777777" w:rsidR="00717AA8" w:rsidRDefault="00717AA8" w:rsidP="006225F2">
      <w:pPr>
        <w:ind w:firstLine="4962"/>
        <w:jc w:val="both"/>
        <w:rPr>
          <w:color w:val="000000"/>
          <w:sz w:val="28"/>
          <w:szCs w:val="28"/>
        </w:rPr>
      </w:pPr>
    </w:p>
    <w:p w14:paraId="44718DF9" w14:textId="77777777" w:rsidR="00717AA8" w:rsidRDefault="00717AA8" w:rsidP="006225F2">
      <w:pPr>
        <w:ind w:firstLine="4962"/>
        <w:jc w:val="both"/>
        <w:rPr>
          <w:color w:val="000000"/>
          <w:sz w:val="28"/>
          <w:szCs w:val="28"/>
        </w:rPr>
      </w:pPr>
    </w:p>
    <w:p w14:paraId="5360719B" w14:textId="77777777" w:rsidR="00717AA8" w:rsidRDefault="00717AA8" w:rsidP="006225F2">
      <w:pPr>
        <w:ind w:firstLine="4962"/>
        <w:jc w:val="both"/>
        <w:rPr>
          <w:color w:val="000000"/>
          <w:sz w:val="28"/>
          <w:szCs w:val="28"/>
        </w:rPr>
      </w:pPr>
    </w:p>
    <w:p w14:paraId="35F33395" w14:textId="77777777" w:rsidR="00717AA8" w:rsidRDefault="00717AA8" w:rsidP="006225F2">
      <w:pPr>
        <w:ind w:firstLine="4962"/>
        <w:jc w:val="both"/>
        <w:rPr>
          <w:color w:val="000000"/>
          <w:sz w:val="28"/>
          <w:szCs w:val="28"/>
        </w:rPr>
      </w:pPr>
    </w:p>
    <w:p w14:paraId="4E0EA0A9" w14:textId="77777777" w:rsidR="00717AA8" w:rsidRDefault="00717AA8" w:rsidP="006225F2">
      <w:pPr>
        <w:ind w:firstLine="4962"/>
        <w:jc w:val="both"/>
        <w:rPr>
          <w:color w:val="000000"/>
          <w:sz w:val="28"/>
          <w:szCs w:val="28"/>
        </w:rPr>
      </w:pPr>
    </w:p>
    <w:p w14:paraId="223662D1" w14:textId="77777777" w:rsidR="00717AA8" w:rsidRDefault="00717AA8" w:rsidP="006225F2">
      <w:pPr>
        <w:ind w:firstLine="4962"/>
        <w:jc w:val="both"/>
        <w:rPr>
          <w:color w:val="000000"/>
          <w:sz w:val="28"/>
          <w:szCs w:val="28"/>
        </w:rPr>
      </w:pPr>
    </w:p>
    <w:p w14:paraId="1B79A33A" w14:textId="77777777" w:rsidR="00717AA8" w:rsidRDefault="00717AA8" w:rsidP="006225F2">
      <w:pPr>
        <w:ind w:firstLine="4962"/>
        <w:jc w:val="both"/>
        <w:rPr>
          <w:color w:val="000000"/>
          <w:sz w:val="28"/>
          <w:szCs w:val="28"/>
        </w:rPr>
      </w:pPr>
    </w:p>
    <w:p w14:paraId="24779D7F" w14:textId="77777777" w:rsidR="00717AA8" w:rsidRDefault="00717AA8" w:rsidP="006225F2">
      <w:pPr>
        <w:ind w:firstLine="4962"/>
        <w:jc w:val="both"/>
        <w:rPr>
          <w:i/>
          <w:sz w:val="28"/>
          <w:szCs w:val="28"/>
        </w:rPr>
      </w:pPr>
    </w:p>
    <w:p w14:paraId="192C6C55" w14:textId="77777777" w:rsidR="00F4055F" w:rsidRDefault="00F4055F" w:rsidP="00544E76">
      <w:pPr>
        <w:jc w:val="both"/>
        <w:rPr>
          <w:i/>
          <w:sz w:val="28"/>
          <w:szCs w:val="28"/>
        </w:rPr>
      </w:pPr>
    </w:p>
    <w:p w14:paraId="04A9EB94" w14:textId="0581EBA5" w:rsidR="006225F2" w:rsidRPr="002F3665" w:rsidRDefault="00A41506" w:rsidP="006225F2">
      <w:pPr>
        <w:ind w:firstLine="4962"/>
        <w:jc w:val="both"/>
        <w:rPr>
          <w:i/>
          <w:sz w:val="28"/>
          <w:szCs w:val="28"/>
        </w:rPr>
      </w:pPr>
      <w:r>
        <w:rPr>
          <w:i/>
          <w:sz w:val="28"/>
          <w:szCs w:val="28"/>
        </w:rPr>
        <w:lastRenderedPageBreak/>
        <w:t xml:space="preserve">                    </w:t>
      </w:r>
      <w:r w:rsidR="006225F2" w:rsidRPr="002F3665">
        <w:rPr>
          <w:i/>
          <w:sz w:val="28"/>
          <w:szCs w:val="28"/>
        </w:rPr>
        <w:t>Додаток  1</w:t>
      </w:r>
    </w:p>
    <w:p w14:paraId="5B772EAB" w14:textId="09657F98" w:rsidR="006225F2" w:rsidRPr="007F7F0D" w:rsidRDefault="00717AA8" w:rsidP="00717AA8">
      <w:pPr>
        <w:ind w:firstLine="4962"/>
        <w:jc w:val="both"/>
        <w:rPr>
          <w:b/>
          <w:i/>
          <w:sz w:val="28"/>
          <w:szCs w:val="28"/>
        </w:rPr>
      </w:pPr>
      <w:r>
        <w:rPr>
          <w:i/>
          <w:sz w:val="28"/>
          <w:szCs w:val="28"/>
        </w:rPr>
        <w:t xml:space="preserve">    </w:t>
      </w:r>
      <w:r>
        <w:rPr>
          <w:i/>
          <w:sz w:val="28"/>
          <w:szCs w:val="28"/>
        </w:rPr>
        <w:tab/>
        <w:t xml:space="preserve">         </w:t>
      </w:r>
      <w:r w:rsidR="006225F2" w:rsidRPr="002F3665">
        <w:rPr>
          <w:i/>
          <w:sz w:val="28"/>
          <w:szCs w:val="28"/>
        </w:rPr>
        <w:t>до Статуту</w:t>
      </w:r>
      <w:r w:rsidR="006225F2" w:rsidRPr="002F3665">
        <w:rPr>
          <w:b/>
          <w:i/>
          <w:sz w:val="28"/>
          <w:szCs w:val="28"/>
        </w:rPr>
        <w:t xml:space="preserve"> </w:t>
      </w:r>
    </w:p>
    <w:p w14:paraId="06463A87" w14:textId="77777777" w:rsidR="006225F2" w:rsidRPr="007F7F0D" w:rsidRDefault="006225F2" w:rsidP="006225F2">
      <w:pPr>
        <w:spacing w:after="120"/>
        <w:jc w:val="both"/>
        <w:rPr>
          <w:b/>
          <w:sz w:val="28"/>
          <w:szCs w:val="28"/>
        </w:rPr>
      </w:pPr>
    </w:p>
    <w:p w14:paraId="4F400FCE" w14:textId="77777777" w:rsidR="006225F2" w:rsidRPr="007F7F0D" w:rsidRDefault="006225F2" w:rsidP="00A41506">
      <w:pPr>
        <w:ind w:firstLine="567"/>
        <w:jc w:val="center"/>
        <w:rPr>
          <w:b/>
          <w:sz w:val="28"/>
          <w:szCs w:val="28"/>
        </w:rPr>
      </w:pPr>
      <w:r w:rsidRPr="007F7F0D">
        <w:rPr>
          <w:b/>
          <w:sz w:val="28"/>
          <w:szCs w:val="28"/>
        </w:rPr>
        <w:t>Положення</w:t>
      </w:r>
    </w:p>
    <w:p w14:paraId="67AB259B" w14:textId="77777777" w:rsidR="006225F2" w:rsidRPr="007F7F0D" w:rsidRDefault="006225F2" w:rsidP="00A41506">
      <w:pPr>
        <w:ind w:firstLine="567"/>
        <w:jc w:val="center"/>
        <w:rPr>
          <w:sz w:val="28"/>
          <w:szCs w:val="28"/>
        </w:rPr>
      </w:pPr>
      <w:r w:rsidRPr="007F7F0D">
        <w:rPr>
          <w:b/>
          <w:sz w:val="28"/>
          <w:szCs w:val="28"/>
        </w:rPr>
        <w:t>про загальні збори громадян за місцем проживання</w:t>
      </w:r>
    </w:p>
    <w:p w14:paraId="2BCE87FF" w14:textId="77777777" w:rsidR="006225F2" w:rsidRPr="007F7F0D" w:rsidRDefault="006225F2" w:rsidP="006225F2">
      <w:pPr>
        <w:spacing w:after="120"/>
        <w:ind w:firstLine="567"/>
        <w:jc w:val="both"/>
        <w:rPr>
          <w:sz w:val="28"/>
          <w:szCs w:val="28"/>
        </w:rPr>
      </w:pPr>
    </w:p>
    <w:p w14:paraId="2D440F90" w14:textId="4B376719" w:rsidR="006225F2" w:rsidRPr="007F7F0D" w:rsidRDefault="006225F2" w:rsidP="00A41506">
      <w:pPr>
        <w:pStyle w:val="HTML"/>
        <w:ind w:firstLine="567"/>
        <w:rPr>
          <w:rFonts w:ascii="Times New Roman" w:hAnsi="Times New Roman" w:cs="Times New Roman"/>
          <w:sz w:val="28"/>
          <w:szCs w:val="28"/>
          <w:lang w:val="uk-UA"/>
        </w:rPr>
      </w:pPr>
      <w:r w:rsidRPr="007F7F0D">
        <w:rPr>
          <w:rFonts w:ascii="Times New Roman" w:hAnsi="Times New Roman" w:cs="Times New Roman"/>
          <w:sz w:val="28"/>
          <w:szCs w:val="28"/>
          <w:lang w:val="uk-UA"/>
        </w:rPr>
        <w:t xml:space="preserve">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місцевого самоврядування </w:t>
      </w:r>
      <w:r w:rsidR="00C137A4" w:rsidRPr="007F7F0D">
        <w:rPr>
          <w:rFonts w:ascii="Times New Roman" w:hAnsi="Times New Roman" w:cs="Times New Roman"/>
          <w:sz w:val="28"/>
          <w:szCs w:val="28"/>
          <w:lang w:val="uk-UA"/>
        </w:rPr>
        <w:t>Могилів-Подільської міської</w:t>
      </w:r>
      <w:r w:rsidRPr="007F7F0D">
        <w:rPr>
          <w:rFonts w:ascii="Times New Roman" w:hAnsi="Times New Roman" w:cs="Times New Roman"/>
          <w:sz w:val="28"/>
          <w:szCs w:val="28"/>
          <w:lang w:val="uk-UA"/>
        </w:rPr>
        <w:t xml:space="preserve"> територіальної громади.</w:t>
      </w:r>
    </w:p>
    <w:p w14:paraId="2715DD8F" w14:textId="3D07976D" w:rsidR="006225F2" w:rsidRPr="007F7F0D" w:rsidRDefault="006225F2" w:rsidP="00A41506">
      <w:pPr>
        <w:pStyle w:val="HTML"/>
        <w:ind w:firstLine="567"/>
        <w:rPr>
          <w:rFonts w:ascii="Times New Roman" w:hAnsi="Times New Roman" w:cs="Times New Roman"/>
          <w:sz w:val="28"/>
          <w:szCs w:val="28"/>
          <w:lang w:val="uk-UA"/>
        </w:rPr>
      </w:pPr>
      <w:r w:rsidRPr="007F7F0D">
        <w:rPr>
          <w:rFonts w:ascii="Times New Roman" w:hAnsi="Times New Roman" w:cs="Times New Roman"/>
          <w:sz w:val="28"/>
          <w:szCs w:val="28"/>
          <w:lang w:val="uk-UA"/>
        </w:rPr>
        <w:t xml:space="preserve">1. Загальні збори громадян за місцем проживання (далі – загальні збори) – це зібрання всіх чи частини громадян за місцем їх проживання в </w:t>
      </w:r>
      <w:r w:rsidR="00C137A4" w:rsidRPr="007F7F0D">
        <w:rPr>
          <w:rFonts w:ascii="Times New Roman" w:hAnsi="Times New Roman" w:cs="Times New Roman"/>
          <w:sz w:val="28"/>
          <w:szCs w:val="28"/>
          <w:lang w:val="uk-UA"/>
        </w:rPr>
        <w:t xml:space="preserve">Могилів-Подільській міській </w:t>
      </w:r>
      <w:r w:rsidRPr="007F7F0D">
        <w:rPr>
          <w:rFonts w:ascii="Times New Roman" w:hAnsi="Times New Roman" w:cs="Times New Roman"/>
          <w:sz w:val="28"/>
          <w:szCs w:val="28"/>
          <w:lang w:val="uk-UA"/>
        </w:rPr>
        <w:t>територіальній громаді.</w:t>
      </w:r>
    </w:p>
    <w:p w14:paraId="0CE16D0D" w14:textId="5C3CD806" w:rsidR="006225F2" w:rsidRPr="002F3665" w:rsidRDefault="006225F2" w:rsidP="00A41506">
      <w:pPr>
        <w:pStyle w:val="HTML"/>
        <w:ind w:firstLine="567"/>
        <w:rPr>
          <w:rFonts w:ascii="Times New Roman" w:hAnsi="Times New Roman" w:cs="Times New Roman"/>
          <w:sz w:val="28"/>
          <w:szCs w:val="28"/>
          <w:lang w:val="uk-UA"/>
        </w:rPr>
      </w:pPr>
      <w:bookmarkStart w:id="0" w:name="_Hlk521486641"/>
      <w:r w:rsidRPr="007F7F0D">
        <w:rPr>
          <w:rFonts w:ascii="Times New Roman" w:hAnsi="Times New Roman" w:cs="Times New Roman"/>
          <w:sz w:val="28"/>
          <w:szCs w:val="28"/>
          <w:lang w:val="uk-UA"/>
        </w:rPr>
        <w:t>Загальні збори можуть скликатись у</w:t>
      </w:r>
      <w:r w:rsidR="00F666BB" w:rsidRPr="007F7F0D">
        <w:rPr>
          <w:rFonts w:ascii="Times New Roman" w:hAnsi="Times New Roman" w:cs="Times New Roman"/>
          <w:sz w:val="28"/>
          <w:szCs w:val="28"/>
          <w:lang w:val="uk-UA"/>
        </w:rPr>
        <w:t xml:space="preserve"> багатоквартирному</w:t>
      </w:r>
      <w:r w:rsidRPr="007F7F0D">
        <w:rPr>
          <w:rFonts w:ascii="Times New Roman" w:hAnsi="Times New Roman" w:cs="Times New Roman"/>
          <w:sz w:val="28"/>
          <w:szCs w:val="28"/>
          <w:lang w:val="uk-UA"/>
        </w:rPr>
        <w:t xml:space="preserve"> будинку (або кількох</w:t>
      </w:r>
      <w:r w:rsidR="00367379">
        <w:rPr>
          <w:rFonts w:ascii="Times New Roman" w:hAnsi="Times New Roman" w:cs="Times New Roman"/>
          <w:sz w:val="28"/>
          <w:szCs w:val="28"/>
          <w:lang w:val="uk-UA"/>
        </w:rPr>
        <w:t xml:space="preserve"> будинках), житловому комплексі, на вулиці</w:t>
      </w:r>
      <w:r w:rsidRPr="007F7F0D">
        <w:rPr>
          <w:rFonts w:ascii="Times New Roman" w:hAnsi="Times New Roman" w:cs="Times New Roman"/>
          <w:sz w:val="28"/>
          <w:szCs w:val="28"/>
          <w:lang w:val="uk-UA"/>
        </w:rPr>
        <w:t>, в окремих населених пунктах територіальної громади, на всій території територіальної громади для</w:t>
      </w:r>
      <w:r w:rsidRPr="002F3665">
        <w:rPr>
          <w:rFonts w:ascii="Times New Roman" w:hAnsi="Times New Roman" w:cs="Times New Roman"/>
          <w:sz w:val="28"/>
          <w:szCs w:val="28"/>
          <w:lang w:val="uk-UA"/>
        </w:rPr>
        <w:t xml:space="preserve"> обговорення та прийняття рішень з питань місцевого значення, що безпосередньо стосуються території, на якій проводяться збори.</w:t>
      </w:r>
    </w:p>
    <w:bookmarkEnd w:id="0"/>
    <w:p w14:paraId="3F2144BE" w14:textId="7C2FD795"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2. </w:t>
      </w:r>
      <w:bookmarkStart w:id="1" w:name="_Hlk521487873"/>
      <w:r w:rsidRPr="002F3665">
        <w:rPr>
          <w:rFonts w:ascii="Times New Roman" w:hAnsi="Times New Roman" w:cs="Times New Roman"/>
          <w:sz w:val="28"/>
          <w:szCs w:val="28"/>
          <w:lang w:val="uk-UA"/>
        </w:rPr>
        <w:t xml:space="preserve">У загальних зборах з правом вирішального голосу можуть брати участь дієздатні громадяни, які досягли 18-річного віку та місце проживання (перебування) яких в установленому законом порядку зареєстроване на території </w:t>
      </w:r>
      <w:r w:rsidR="00C137A4">
        <w:rPr>
          <w:rFonts w:ascii="Times New Roman" w:hAnsi="Times New Roman" w:cs="Times New Roman"/>
          <w:sz w:val="28"/>
          <w:szCs w:val="28"/>
          <w:lang w:val="uk-UA"/>
        </w:rPr>
        <w:t>Могилів-Подільської міської</w:t>
      </w:r>
      <w:r w:rsidRPr="002F3665">
        <w:rPr>
          <w:rFonts w:ascii="Times New Roman" w:hAnsi="Times New Roman" w:cs="Times New Roman"/>
          <w:sz w:val="28"/>
          <w:szCs w:val="28"/>
          <w:lang w:val="uk-UA"/>
        </w:rPr>
        <w:t xml:space="preserve"> територіальної громади. </w:t>
      </w:r>
      <w:r w:rsidR="00C137A4">
        <w:rPr>
          <w:rFonts w:ascii="Times New Roman" w:hAnsi="Times New Roman" w:cs="Times New Roman"/>
          <w:sz w:val="28"/>
          <w:szCs w:val="28"/>
          <w:lang w:val="uk-UA"/>
        </w:rPr>
        <w:t xml:space="preserve"> </w:t>
      </w:r>
    </w:p>
    <w:p w14:paraId="7A570FA0"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14:paraId="78FF6ED3"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Участь ініціаторів загальних зборів у їх проведенні є обов’язковою.</w:t>
      </w:r>
    </w:p>
    <w:bookmarkEnd w:id="1"/>
    <w:p w14:paraId="7A4B7EAC" w14:textId="5703F98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3. На загальні збори можуть бути запрошені </w:t>
      </w:r>
      <w:r w:rsidR="00C137A4">
        <w:rPr>
          <w:rFonts w:ascii="Times New Roman" w:hAnsi="Times New Roman" w:cs="Times New Roman"/>
          <w:sz w:val="28"/>
          <w:szCs w:val="28"/>
          <w:lang w:val="uk-UA"/>
        </w:rPr>
        <w:t>міський</w:t>
      </w:r>
      <w:r w:rsidRPr="002F3665">
        <w:rPr>
          <w:rFonts w:ascii="Times New Roman" w:hAnsi="Times New Roman" w:cs="Times New Roman"/>
          <w:sz w:val="28"/>
          <w:szCs w:val="28"/>
          <w:lang w:val="uk-UA"/>
        </w:rPr>
        <w:t xml:space="preserve"> голова, депутати Ради, </w:t>
      </w:r>
      <w:r w:rsidRPr="00C137A4">
        <w:rPr>
          <w:rFonts w:ascii="Times New Roman" w:hAnsi="Times New Roman" w:cs="Times New Roman"/>
          <w:sz w:val="28"/>
          <w:szCs w:val="28"/>
          <w:lang w:val="uk-UA"/>
        </w:rPr>
        <w:t xml:space="preserve">староста відповідного </w:t>
      </w:r>
      <w:proofErr w:type="spellStart"/>
      <w:r w:rsidRPr="00C137A4">
        <w:rPr>
          <w:rFonts w:ascii="Times New Roman" w:hAnsi="Times New Roman" w:cs="Times New Roman"/>
          <w:sz w:val="28"/>
          <w:szCs w:val="28"/>
          <w:lang w:val="uk-UA"/>
        </w:rPr>
        <w:t>ста</w:t>
      </w:r>
      <w:bookmarkStart w:id="2" w:name="_GoBack"/>
      <w:bookmarkEnd w:id="2"/>
      <w:r w:rsidRPr="00C137A4">
        <w:rPr>
          <w:rFonts w:ascii="Times New Roman" w:hAnsi="Times New Roman" w:cs="Times New Roman"/>
          <w:sz w:val="28"/>
          <w:szCs w:val="28"/>
          <w:lang w:val="uk-UA"/>
        </w:rPr>
        <w:t>ростинського</w:t>
      </w:r>
      <w:proofErr w:type="spellEnd"/>
      <w:r w:rsidRPr="00C137A4">
        <w:rPr>
          <w:rFonts w:ascii="Times New Roman" w:hAnsi="Times New Roman" w:cs="Times New Roman"/>
          <w:sz w:val="28"/>
          <w:szCs w:val="28"/>
          <w:lang w:val="uk-UA"/>
        </w:rPr>
        <w:t xml:space="preserve"> округу</w:t>
      </w:r>
      <w:r w:rsidRPr="002F3665">
        <w:rPr>
          <w:rFonts w:ascii="Times New Roman" w:hAnsi="Times New Roman" w:cs="Times New Roman"/>
          <w:sz w:val="28"/>
          <w:szCs w:val="28"/>
          <w:lang w:val="uk-UA"/>
        </w:rPr>
        <w:t xml:space="preserve">, інші посадові особи органів місцевого самоврядування </w:t>
      </w:r>
      <w:r w:rsidR="00C137A4">
        <w:rPr>
          <w:rFonts w:ascii="Times New Roman" w:hAnsi="Times New Roman" w:cs="Times New Roman"/>
          <w:sz w:val="28"/>
          <w:szCs w:val="28"/>
          <w:lang w:val="uk-UA"/>
        </w:rPr>
        <w:t>Могилів-Подільської міської</w:t>
      </w:r>
      <w:r w:rsidRPr="002F3665">
        <w:rPr>
          <w:rFonts w:ascii="Times New Roman" w:hAnsi="Times New Roman" w:cs="Times New Roman"/>
          <w:sz w:val="28"/>
          <w:szCs w:val="28"/>
          <w:lang w:val="uk-UA"/>
        </w:rPr>
        <w:t xml:space="preserve">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r w:rsidR="00C137A4">
        <w:rPr>
          <w:rFonts w:ascii="Times New Roman" w:hAnsi="Times New Roman" w:cs="Times New Roman"/>
          <w:sz w:val="28"/>
          <w:szCs w:val="28"/>
          <w:lang w:val="uk-UA"/>
        </w:rPr>
        <w:t xml:space="preserve"> </w:t>
      </w:r>
    </w:p>
    <w:p w14:paraId="3D478D96"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4.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14:paraId="7D0F8C21"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14:paraId="587FC99E" w14:textId="6B29463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2) обговорення </w:t>
      </w:r>
      <w:proofErr w:type="spellStart"/>
      <w:r w:rsidRPr="002F3665">
        <w:rPr>
          <w:rFonts w:ascii="Times New Roman" w:hAnsi="Times New Roman" w:cs="Times New Roman"/>
          <w:sz w:val="28"/>
          <w:szCs w:val="28"/>
          <w:lang w:val="uk-UA"/>
        </w:rPr>
        <w:t>про</w:t>
      </w:r>
      <w:r w:rsidR="00C137A4">
        <w:rPr>
          <w:rFonts w:ascii="Times New Roman" w:hAnsi="Times New Roman" w:cs="Times New Roman"/>
          <w:sz w:val="28"/>
          <w:szCs w:val="28"/>
          <w:lang w:val="uk-UA"/>
        </w:rPr>
        <w:t>є</w:t>
      </w:r>
      <w:r w:rsidRPr="002F3665">
        <w:rPr>
          <w:rFonts w:ascii="Times New Roman" w:hAnsi="Times New Roman" w:cs="Times New Roman"/>
          <w:sz w:val="28"/>
          <w:szCs w:val="28"/>
          <w:lang w:val="uk-UA"/>
        </w:rPr>
        <w:t>ктів</w:t>
      </w:r>
      <w:proofErr w:type="spellEnd"/>
      <w:r w:rsidRPr="002F3665">
        <w:rPr>
          <w:rFonts w:ascii="Times New Roman" w:hAnsi="Times New Roman" w:cs="Times New Roman"/>
          <w:sz w:val="28"/>
          <w:szCs w:val="28"/>
          <w:lang w:val="uk-UA"/>
        </w:rPr>
        <w:t xml:space="preserve"> актів органів місцевого самоврядування територіальної громади;</w:t>
      </w:r>
    </w:p>
    <w:p w14:paraId="3966A783" w14:textId="77777777" w:rsidR="006225F2" w:rsidRPr="002F3665" w:rsidRDefault="006225F2" w:rsidP="00A41506">
      <w:pPr>
        <w:ind w:firstLine="567"/>
        <w:rPr>
          <w:sz w:val="28"/>
          <w:szCs w:val="28"/>
        </w:rPr>
      </w:pPr>
      <w:r w:rsidRPr="002F3665">
        <w:rPr>
          <w:sz w:val="28"/>
          <w:szCs w:val="28"/>
        </w:rPr>
        <w:t>3) обговорення та внесення пропозицій до порядку денного сесій Ради, засідань її виконавчого комітету;</w:t>
      </w:r>
    </w:p>
    <w:p w14:paraId="323522C2"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4) направлення звернень до органів місцевого самоврядування, органів державної влади, керівників підприємств, установ, організацій незалежно від </w:t>
      </w:r>
      <w:r w:rsidRPr="002F3665">
        <w:rPr>
          <w:rFonts w:ascii="Times New Roman" w:hAnsi="Times New Roman" w:cs="Times New Roman"/>
          <w:sz w:val="28"/>
          <w:szCs w:val="28"/>
          <w:lang w:val="uk-UA"/>
        </w:rPr>
        <w:lastRenderedPageBreak/>
        <w:t>форми власності з питань, які є важливими для забезпечення інтересів територіальної громади;</w:t>
      </w:r>
    </w:p>
    <w:p w14:paraId="0A4B91D1" w14:textId="771EEE05" w:rsidR="006225F2" w:rsidRPr="002F3665" w:rsidRDefault="00BD4CCE"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5</w:t>
      </w:r>
      <w:r w:rsidR="006225F2" w:rsidRPr="00A14732">
        <w:rPr>
          <w:rFonts w:ascii="Times New Roman" w:hAnsi="Times New Roman" w:cs="Times New Roman"/>
          <w:sz w:val="28"/>
          <w:szCs w:val="28"/>
          <w:lang w:val="uk-UA"/>
        </w:rPr>
        <w:t xml:space="preserve">) отримання від органів місцевого самоврядування та їх посадових осіб </w:t>
      </w:r>
      <w:r w:rsidR="00C137A4" w:rsidRPr="00A14732">
        <w:rPr>
          <w:rFonts w:ascii="Times New Roman" w:hAnsi="Times New Roman" w:cs="Times New Roman"/>
          <w:sz w:val="28"/>
          <w:szCs w:val="28"/>
          <w:lang w:val="uk-UA"/>
        </w:rPr>
        <w:t>Могилів-Подільської міської</w:t>
      </w:r>
      <w:r w:rsidR="006225F2" w:rsidRPr="00A14732">
        <w:rPr>
          <w:rFonts w:ascii="Times New Roman" w:hAnsi="Times New Roman" w:cs="Times New Roman"/>
          <w:sz w:val="28"/>
          <w:szCs w:val="28"/>
          <w:lang w:val="uk-UA"/>
        </w:rPr>
        <w:t xml:space="preserve"> територіальної громади </w:t>
      </w:r>
      <w:r w:rsidR="006225F2" w:rsidRPr="002F3665">
        <w:rPr>
          <w:rFonts w:ascii="Times New Roman" w:hAnsi="Times New Roman" w:cs="Times New Roman"/>
          <w:sz w:val="28"/>
          <w:szCs w:val="28"/>
          <w:lang w:val="uk-UA"/>
        </w:rPr>
        <w:t>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w:t>
      </w:r>
      <w:r w:rsidR="00C137A4">
        <w:rPr>
          <w:rFonts w:ascii="Times New Roman" w:hAnsi="Times New Roman" w:cs="Times New Roman"/>
          <w:sz w:val="28"/>
          <w:szCs w:val="28"/>
          <w:lang w:val="uk-UA"/>
        </w:rPr>
        <w:t xml:space="preserve"> </w:t>
      </w:r>
    </w:p>
    <w:p w14:paraId="1025B76D" w14:textId="660A2C53" w:rsidR="006225F2" w:rsidRPr="002F3665" w:rsidRDefault="00BD4CCE"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6</w:t>
      </w:r>
      <w:r w:rsidR="006225F2" w:rsidRPr="002F3665">
        <w:rPr>
          <w:rFonts w:ascii="Times New Roman" w:hAnsi="Times New Roman" w:cs="Times New Roman"/>
          <w:sz w:val="28"/>
          <w:szCs w:val="28"/>
          <w:lang w:val="uk-UA"/>
        </w:rPr>
        <w:t>)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14:paraId="11FA826E" w14:textId="2E20345A" w:rsidR="006225F2" w:rsidRPr="002F3665" w:rsidRDefault="00BD4CCE"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7</w:t>
      </w:r>
      <w:r w:rsidR="006225F2" w:rsidRPr="002F3665">
        <w:rPr>
          <w:rFonts w:ascii="Times New Roman" w:hAnsi="Times New Roman" w:cs="Times New Roman"/>
          <w:sz w:val="28"/>
          <w:szCs w:val="28"/>
          <w:lang w:val="uk-UA"/>
        </w:rPr>
        <w:t>) прийняття рішень щодо створення, діяльності та припинення діяльності органів самоорганізації населення у спосіб, визначений актами законодавства;</w:t>
      </w:r>
    </w:p>
    <w:p w14:paraId="526A616B" w14:textId="261DABB4" w:rsidR="006225F2" w:rsidRPr="002F3665" w:rsidRDefault="00BD4CCE"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8</w:t>
      </w:r>
      <w:r w:rsidR="006225F2" w:rsidRPr="002F3665">
        <w:rPr>
          <w:rFonts w:ascii="Times New Roman" w:hAnsi="Times New Roman" w:cs="Times New Roman"/>
          <w:sz w:val="28"/>
          <w:szCs w:val="28"/>
          <w:lang w:val="uk-UA"/>
        </w:rPr>
        <w:t xml:space="preserve">) розгляд інших питань, що належать до повноважень територіальної громади та стосуються її інтересів. </w:t>
      </w:r>
    </w:p>
    <w:p w14:paraId="56282D32"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5. Ініціаторами загальних зборів можуть бути:</w:t>
      </w:r>
    </w:p>
    <w:p w14:paraId="5E5AC382" w14:textId="6FA76235"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1) </w:t>
      </w:r>
      <w:r w:rsidR="00C137A4">
        <w:rPr>
          <w:rFonts w:ascii="Times New Roman" w:hAnsi="Times New Roman" w:cs="Times New Roman"/>
          <w:sz w:val="28"/>
          <w:szCs w:val="28"/>
          <w:lang w:val="uk-UA"/>
        </w:rPr>
        <w:t xml:space="preserve">Могилів-Подільський міський </w:t>
      </w:r>
      <w:r w:rsidRPr="002F3665">
        <w:rPr>
          <w:rFonts w:ascii="Times New Roman" w:hAnsi="Times New Roman" w:cs="Times New Roman"/>
          <w:sz w:val="28"/>
          <w:szCs w:val="28"/>
          <w:lang w:val="uk-UA"/>
        </w:rPr>
        <w:t>голова;</w:t>
      </w:r>
    </w:p>
    <w:p w14:paraId="5B0B4517" w14:textId="15F4C85B"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2) </w:t>
      </w:r>
      <w:r w:rsidR="00C137A4">
        <w:rPr>
          <w:rFonts w:ascii="Times New Roman" w:hAnsi="Times New Roman" w:cs="Times New Roman"/>
          <w:sz w:val="28"/>
          <w:szCs w:val="28"/>
          <w:lang w:val="uk-UA"/>
        </w:rPr>
        <w:t>Могилів-Подільська міська</w:t>
      </w:r>
      <w:r w:rsidRPr="002F3665">
        <w:rPr>
          <w:rFonts w:ascii="Times New Roman" w:hAnsi="Times New Roman" w:cs="Times New Roman"/>
          <w:sz w:val="28"/>
          <w:szCs w:val="28"/>
          <w:lang w:val="uk-UA"/>
        </w:rPr>
        <w:t xml:space="preserve"> рада</w:t>
      </w:r>
      <w:r w:rsidR="00C137A4">
        <w:rPr>
          <w:rFonts w:ascii="Times New Roman" w:hAnsi="Times New Roman" w:cs="Times New Roman"/>
          <w:sz w:val="28"/>
          <w:szCs w:val="28"/>
          <w:lang w:val="uk-UA"/>
        </w:rPr>
        <w:t xml:space="preserve"> Вінницької області</w:t>
      </w:r>
      <w:r w:rsidRPr="002F3665">
        <w:rPr>
          <w:rFonts w:ascii="Times New Roman" w:hAnsi="Times New Roman" w:cs="Times New Roman"/>
          <w:sz w:val="28"/>
          <w:szCs w:val="28"/>
          <w:lang w:val="uk-UA"/>
        </w:rPr>
        <w:t>;</w:t>
      </w:r>
    </w:p>
    <w:p w14:paraId="5A666EA7" w14:textId="77777777" w:rsidR="006225F2" w:rsidRPr="002F3665" w:rsidRDefault="006225F2" w:rsidP="00A41506">
      <w:pPr>
        <w:pStyle w:val="HTML"/>
        <w:ind w:firstLine="567"/>
        <w:rPr>
          <w:rFonts w:ascii="Times New Roman" w:hAnsi="Times New Roman" w:cs="Times New Roman"/>
          <w:sz w:val="28"/>
          <w:szCs w:val="28"/>
          <w:lang w:val="uk-UA"/>
        </w:rPr>
      </w:pPr>
      <w:r w:rsidRPr="0014264C">
        <w:rPr>
          <w:rFonts w:ascii="Times New Roman" w:hAnsi="Times New Roman" w:cs="Times New Roman"/>
          <w:sz w:val="28"/>
          <w:szCs w:val="28"/>
          <w:lang w:val="uk-UA"/>
        </w:rPr>
        <w:t>3) староста;</w:t>
      </w:r>
    </w:p>
    <w:p w14:paraId="26AFDAB4"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4) органи самоорганізації населення, </w:t>
      </w:r>
      <w:bookmarkStart w:id="3" w:name="_Hlk521487611"/>
      <w:r w:rsidRPr="002F3665">
        <w:rPr>
          <w:rFonts w:ascii="Times New Roman" w:hAnsi="Times New Roman" w:cs="Times New Roman"/>
          <w:sz w:val="28"/>
          <w:szCs w:val="28"/>
          <w:lang w:val="uk-UA"/>
        </w:rPr>
        <w:t>місцезнаходження яких зареєстроване на території відповідної громади;</w:t>
      </w:r>
    </w:p>
    <w:bookmarkEnd w:id="3"/>
    <w:p w14:paraId="436603A8" w14:textId="5004717D"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5) ініціативна група громадян у складі </w:t>
      </w:r>
      <w:r w:rsidR="00F666BB">
        <w:rPr>
          <w:rFonts w:ascii="Times New Roman" w:hAnsi="Times New Roman" w:cs="Times New Roman"/>
          <w:sz w:val="28"/>
          <w:szCs w:val="28"/>
          <w:lang w:val="uk-UA"/>
        </w:rPr>
        <w:t>від 15</w:t>
      </w:r>
      <w:r w:rsidRPr="002F3665">
        <w:rPr>
          <w:rFonts w:ascii="Times New Roman" w:hAnsi="Times New Roman" w:cs="Times New Roman"/>
          <w:sz w:val="28"/>
          <w:szCs w:val="28"/>
          <w:lang w:val="uk-UA"/>
        </w:rPr>
        <w:t xml:space="preserve">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14:paraId="3BA71CD2" w14:textId="20CE5CE6"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6. У разі ініціювання загальних зборів </w:t>
      </w:r>
      <w:r w:rsidR="00C137A4">
        <w:rPr>
          <w:rFonts w:ascii="Times New Roman" w:hAnsi="Times New Roman" w:cs="Times New Roman"/>
          <w:sz w:val="28"/>
          <w:szCs w:val="28"/>
          <w:lang w:val="uk-UA"/>
        </w:rPr>
        <w:t>Могилів-Подільським</w:t>
      </w:r>
      <w:r w:rsidRPr="002F3665">
        <w:rPr>
          <w:rFonts w:ascii="Times New Roman" w:hAnsi="Times New Roman" w:cs="Times New Roman"/>
          <w:sz w:val="28"/>
          <w:szCs w:val="28"/>
          <w:lang w:val="uk-UA"/>
        </w:rPr>
        <w:t xml:space="preserve"> </w:t>
      </w:r>
      <w:r w:rsidR="00C137A4">
        <w:rPr>
          <w:rFonts w:ascii="Times New Roman" w:hAnsi="Times New Roman" w:cs="Times New Roman"/>
          <w:sz w:val="28"/>
          <w:szCs w:val="28"/>
          <w:lang w:val="uk-UA"/>
        </w:rPr>
        <w:t xml:space="preserve">міським </w:t>
      </w:r>
      <w:r w:rsidRPr="002F3665">
        <w:rPr>
          <w:rFonts w:ascii="Times New Roman" w:hAnsi="Times New Roman" w:cs="Times New Roman"/>
          <w:sz w:val="28"/>
          <w:szCs w:val="28"/>
          <w:lang w:val="uk-UA"/>
        </w:rPr>
        <w:t>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14:paraId="1509877F" w14:textId="240C44E8"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Рада приймає рішення про скликання загальних зборів на своєму пленарному засіданні відповідно до Регламенту </w:t>
      </w:r>
      <w:r w:rsidR="005C26C5" w:rsidRPr="001E6122">
        <w:rPr>
          <w:rFonts w:ascii="Times New Roman" w:hAnsi="Times New Roman" w:cs="Times New Roman"/>
          <w:sz w:val="28"/>
          <w:szCs w:val="28"/>
          <w:lang w:val="uk-UA"/>
        </w:rPr>
        <w:t xml:space="preserve">міської </w:t>
      </w:r>
      <w:r w:rsidRPr="001E6122">
        <w:rPr>
          <w:rFonts w:ascii="Times New Roman" w:hAnsi="Times New Roman" w:cs="Times New Roman"/>
          <w:sz w:val="28"/>
          <w:szCs w:val="28"/>
          <w:lang w:val="uk-UA"/>
        </w:rPr>
        <w:t xml:space="preserve">ради. </w:t>
      </w:r>
      <w:r w:rsidRPr="002F3665">
        <w:rPr>
          <w:rFonts w:ascii="Times New Roman" w:hAnsi="Times New Roman" w:cs="Times New Roman"/>
          <w:sz w:val="28"/>
          <w:szCs w:val="28"/>
          <w:lang w:val="uk-UA"/>
        </w:rPr>
        <w:t>У рішенні вказується дата, час і місце проведення загальних зборів, питання, що виносяться на їх розгляд, та перелік запрошених осіб.</w:t>
      </w:r>
    </w:p>
    <w:p w14:paraId="299FD97F" w14:textId="1DBAA21E" w:rsidR="006225F2" w:rsidRPr="002F3665" w:rsidRDefault="006225F2" w:rsidP="00A41506">
      <w:pPr>
        <w:pStyle w:val="HTML"/>
        <w:ind w:firstLine="567"/>
        <w:rPr>
          <w:rFonts w:ascii="Times New Roman" w:hAnsi="Times New Roman" w:cs="Times New Roman"/>
          <w:sz w:val="28"/>
          <w:szCs w:val="28"/>
          <w:lang w:val="uk-UA"/>
        </w:rPr>
      </w:pPr>
      <w:r w:rsidRPr="0014264C">
        <w:rPr>
          <w:rFonts w:ascii="Times New Roman" w:hAnsi="Times New Roman" w:cs="Times New Roman"/>
          <w:sz w:val="28"/>
          <w:szCs w:val="28"/>
          <w:lang w:val="uk-UA"/>
        </w:rPr>
        <w:t xml:space="preserve">Староста ініціює проведення загальних зборів на території (частині території) відповідного </w:t>
      </w:r>
      <w:proofErr w:type="spellStart"/>
      <w:r w:rsidRPr="0014264C">
        <w:rPr>
          <w:rFonts w:ascii="Times New Roman" w:hAnsi="Times New Roman" w:cs="Times New Roman"/>
          <w:sz w:val="28"/>
          <w:szCs w:val="28"/>
          <w:lang w:val="uk-UA"/>
        </w:rPr>
        <w:t>старостинського</w:t>
      </w:r>
      <w:proofErr w:type="spellEnd"/>
      <w:r w:rsidRPr="0014264C">
        <w:rPr>
          <w:rFonts w:ascii="Times New Roman" w:hAnsi="Times New Roman" w:cs="Times New Roman"/>
          <w:sz w:val="28"/>
          <w:szCs w:val="28"/>
          <w:lang w:val="uk-UA"/>
        </w:rPr>
        <w:t xml:space="preserve"> округу, надсилаючи повідомлення про проведення загальних зборів Раді на ім’я </w:t>
      </w:r>
      <w:r w:rsidR="0014264C" w:rsidRPr="001E6122">
        <w:rPr>
          <w:rFonts w:ascii="Times New Roman" w:hAnsi="Times New Roman" w:cs="Times New Roman"/>
          <w:sz w:val="28"/>
          <w:szCs w:val="28"/>
          <w:lang w:val="uk-UA"/>
        </w:rPr>
        <w:t>місь</w:t>
      </w:r>
      <w:r w:rsidR="001E6122" w:rsidRPr="001E6122">
        <w:rPr>
          <w:rFonts w:ascii="Times New Roman" w:hAnsi="Times New Roman" w:cs="Times New Roman"/>
          <w:sz w:val="28"/>
          <w:szCs w:val="28"/>
          <w:lang w:val="uk-UA"/>
        </w:rPr>
        <w:t>к</w:t>
      </w:r>
      <w:r w:rsidR="0014264C" w:rsidRPr="001E6122">
        <w:rPr>
          <w:rFonts w:ascii="Times New Roman" w:hAnsi="Times New Roman" w:cs="Times New Roman"/>
          <w:sz w:val="28"/>
          <w:szCs w:val="28"/>
          <w:lang w:val="uk-UA"/>
        </w:rPr>
        <w:t>ого</w:t>
      </w:r>
      <w:r w:rsidRPr="0014264C">
        <w:rPr>
          <w:rFonts w:ascii="Times New Roman" w:hAnsi="Times New Roman" w:cs="Times New Roman"/>
          <w:sz w:val="28"/>
          <w:szCs w:val="28"/>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14:paraId="7467A61D" w14:textId="3D7C1E13"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загальних зборів Раді на ім’я </w:t>
      </w:r>
      <w:r w:rsidR="0014264C">
        <w:rPr>
          <w:rFonts w:ascii="Times New Roman" w:hAnsi="Times New Roman" w:cs="Times New Roman"/>
          <w:sz w:val="28"/>
          <w:szCs w:val="28"/>
          <w:lang w:val="uk-UA"/>
        </w:rPr>
        <w:t>міського</w:t>
      </w:r>
      <w:r w:rsidRPr="002F3665">
        <w:rPr>
          <w:rFonts w:ascii="Times New Roman" w:hAnsi="Times New Roman" w:cs="Times New Roman"/>
          <w:sz w:val="28"/>
          <w:szCs w:val="28"/>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 </w:t>
      </w:r>
    </w:p>
    <w:p w14:paraId="475CA397" w14:textId="51411DD9"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Ініціативна група надсилає Раді на ім’я </w:t>
      </w:r>
      <w:r w:rsidR="0014264C">
        <w:rPr>
          <w:rFonts w:ascii="Times New Roman" w:hAnsi="Times New Roman" w:cs="Times New Roman"/>
          <w:sz w:val="28"/>
          <w:szCs w:val="28"/>
          <w:lang w:val="uk-UA"/>
        </w:rPr>
        <w:t>міського</w:t>
      </w:r>
      <w:r w:rsidRPr="002F3665">
        <w:rPr>
          <w:rFonts w:ascii="Times New Roman" w:hAnsi="Times New Roman" w:cs="Times New Roman"/>
          <w:sz w:val="28"/>
          <w:szCs w:val="28"/>
          <w:lang w:val="uk-UA"/>
        </w:rPr>
        <w:t xml:space="preserve">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14:paraId="47FCB7D7"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 прізвищ, імен, по батькові;</w:t>
      </w:r>
    </w:p>
    <w:p w14:paraId="452580BB"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lastRenderedPageBreak/>
        <w:t xml:space="preserve">2) </w:t>
      </w:r>
      <w:bookmarkStart w:id="4" w:name="_Hlk521495291"/>
      <w:r w:rsidRPr="002F3665">
        <w:rPr>
          <w:rFonts w:ascii="Times New Roman" w:hAnsi="Times New Roman" w:cs="Times New Roman"/>
          <w:sz w:val="28"/>
          <w:szCs w:val="28"/>
          <w:lang w:val="uk-UA"/>
        </w:rPr>
        <w:t>дат народження;</w:t>
      </w:r>
    </w:p>
    <w:bookmarkEnd w:id="4"/>
    <w:p w14:paraId="4AC866AA"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3) адрес зареєстрованого та фактичного місця проживання;</w:t>
      </w:r>
    </w:p>
    <w:p w14:paraId="051774B5"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4) номерів контактних телефонів.</w:t>
      </w:r>
    </w:p>
    <w:p w14:paraId="6FE4FB46"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Захист і обробка персональних даних здійснюється в порядку, встановленому законом.</w:t>
      </w:r>
    </w:p>
    <w:p w14:paraId="3E889D1F"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14:paraId="1A008F4C" w14:textId="42FF81C0"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Повідомлення про ініціювання загальних зборів надсилається </w:t>
      </w:r>
      <w:r w:rsidR="0014264C">
        <w:rPr>
          <w:rFonts w:ascii="Times New Roman" w:hAnsi="Times New Roman" w:cs="Times New Roman"/>
          <w:sz w:val="28"/>
          <w:szCs w:val="28"/>
          <w:lang w:val="uk-UA"/>
        </w:rPr>
        <w:t>міському</w:t>
      </w:r>
      <w:r w:rsidRPr="002F3665">
        <w:rPr>
          <w:rFonts w:ascii="Times New Roman" w:hAnsi="Times New Roman" w:cs="Times New Roman"/>
          <w:sz w:val="28"/>
          <w:szCs w:val="28"/>
          <w:lang w:val="uk-UA"/>
        </w:rPr>
        <w:t xml:space="preserve"> голові особами, визначеними у підпунктах 3–5 пункту 5 цього Положення, не пізніше ніж за </w:t>
      </w:r>
      <w:r w:rsidR="00544E76">
        <w:rPr>
          <w:rFonts w:ascii="Times New Roman" w:hAnsi="Times New Roman" w:cs="Times New Roman"/>
          <w:sz w:val="28"/>
          <w:szCs w:val="28"/>
          <w:lang w:val="uk-UA"/>
        </w:rPr>
        <w:t>5</w:t>
      </w:r>
      <w:r w:rsidRPr="002F3665">
        <w:rPr>
          <w:rFonts w:ascii="Times New Roman" w:hAnsi="Times New Roman" w:cs="Times New Roman"/>
          <w:sz w:val="28"/>
          <w:szCs w:val="28"/>
          <w:lang w:val="uk-UA"/>
        </w:rPr>
        <w:t xml:space="preserve"> робочих днів до дня проведення загальних зборів.</w:t>
      </w:r>
    </w:p>
    <w:p w14:paraId="228612B4" w14:textId="41D8A89F" w:rsidR="006225F2" w:rsidRPr="00BD4CCE" w:rsidRDefault="00BD4CCE" w:rsidP="00A41506">
      <w:pPr>
        <w:pStyle w:val="HTML"/>
        <w:ind w:firstLine="567"/>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Запрошення</w:t>
      </w:r>
      <w:r w:rsidR="006225F2" w:rsidRPr="00343C2F">
        <w:rPr>
          <w:rFonts w:ascii="Times New Roman" w:hAnsi="Times New Roman" w:cs="Times New Roman"/>
          <w:color w:val="000000" w:themeColor="text1"/>
          <w:sz w:val="28"/>
          <w:szCs w:val="28"/>
          <w:lang w:val="uk-UA"/>
        </w:rPr>
        <w:t xml:space="preserve"> депутатів Ради, посадових осіб місцевого самоврядування</w:t>
      </w:r>
      <w:r w:rsidR="006225F2" w:rsidRPr="00BD4CCE">
        <w:rPr>
          <w:rFonts w:ascii="Times New Roman" w:hAnsi="Times New Roman" w:cs="Times New Roman"/>
          <w:color w:val="000000" w:themeColor="text1"/>
          <w:sz w:val="28"/>
          <w:szCs w:val="28"/>
          <w:lang w:val="uk-UA"/>
        </w:rPr>
        <w:t xml:space="preserve"> є</w:t>
      </w:r>
      <w:r w:rsidR="006225F2" w:rsidRPr="00343C2F">
        <w:rPr>
          <w:rFonts w:ascii="Times New Roman" w:hAnsi="Times New Roman" w:cs="Times New Roman"/>
          <w:b/>
          <w:color w:val="000000" w:themeColor="text1"/>
          <w:sz w:val="28"/>
          <w:szCs w:val="28"/>
          <w:u w:val="single"/>
          <w:lang w:val="uk-UA"/>
        </w:rPr>
        <w:t xml:space="preserve"> </w:t>
      </w:r>
      <w:r w:rsidR="006225F2" w:rsidRPr="00BD4CCE">
        <w:rPr>
          <w:rFonts w:ascii="Times New Roman" w:hAnsi="Times New Roman" w:cs="Times New Roman"/>
          <w:color w:val="000000" w:themeColor="text1"/>
          <w:sz w:val="28"/>
          <w:szCs w:val="28"/>
          <w:lang w:val="uk-UA"/>
        </w:rPr>
        <w:t>обов’язково.</w:t>
      </w:r>
    </w:p>
    <w:p w14:paraId="0C8850CC" w14:textId="77777777" w:rsidR="006225F2" w:rsidRPr="00343C2F" w:rsidRDefault="006225F2" w:rsidP="00A41506">
      <w:pPr>
        <w:pStyle w:val="HTML"/>
        <w:ind w:firstLine="567"/>
        <w:rPr>
          <w:rFonts w:ascii="Times New Roman" w:hAnsi="Times New Roman" w:cs="Times New Roman"/>
          <w:snapToGrid w:val="0"/>
          <w:color w:val="000000" w:themeColor="text1"/>
          <w:sz w:val="28"/>
          <w:szCs w:val="28"/>
          <w:lang w:val="uk-UA"/>
        </w:rPr>
      </w:pPr>
      <w:r w:rsidRPr="00BD4CCE">
        <w:rPr>
          <w:rFonts w:ascii="Times New Roman" w:hAnsi="Times New Roman" w:cs="Times New Roman"/>
          <w:snapToGrid w:val="0"/>
          <w:color w:val="000000" w:themeColor="text1"/>
          <w:sz w:val="28"/>
          <w:szCs w:val="28"/>
          <w:lang w:val="uk-UA"/>
        </w:rPr>
        <w:t>Неявка запрошених депутатів Ради, посадових осіб місцевого самоврядування не перешкоджає проведенню</w:t>
      </w:r>
      <w:r w:rsidRPr="00343C2F">
        <w:rPr>
          <w:rFonts w:ascii="Times New Roman" w:hAnsi="Times New Roman" w:cs="Times New Roman"/>
          <w:snapToGrid w:val="0"/>
          <w:color w:val="000000" w:themeColor="text1"/>
          <w:sz w:val="28"/>
          <w:szCs w:val="28"/>
          <w:lang w:val="uk-UA"/>
        </w:rPr>
        <w:t xml:space="preserve"> загальних зборів. </w:t>
      </w:r>
    </w:p>
    <w:p w14:paraId="64904792" w14:textId="2B67910E" w:rsidR="006225F2" w:rsidRPr="002F3665" w:rsidRDefault="0014264C"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Могилів-Подільський міський</w:t>
      </w:r>
      <w:r w:rsidR="006225F2" w:rsidRPr="002F3665">
        <w:rPr>
          <w:rFonts w:ascii="Times New Roman" w:hAnsi="Times New Roman" w:cs="Times New Roman"/>
          <w:sz w:val="28"/>
          <w:szCs w:val="28"/>
          <w:lang w:val="uk-UA"/>
        </w:rPr>
        <w:t xml:space="preserve"> голова своїм розпорядженням може відмовити у проведенні загальних зборів у таких випадках:</w:t>
      </w:r>
      <w:r>
        <w:rPr>
          <w:rFonts w:ascii="Times New Roman" w:hAnsi="Times New Roman" w:cs="Times New Roman"/>
          <w:sz w:val="28"/>
          <w:szCs w:val="28"/>
          <w:lang w:val="uk-UA"/>
        </w:rPr>
        <w:t xml:space="preserve"> </w:t>
      </w:r>
    </w:p>
    <w:p w14:paraId="0E16A55A"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 порушення терміну ініціювання загальних зборів, визначеного пунктом 6 цього Положення;</w:t>
      </w:r>
    </w:p>
    <w:p w14:paraId="15D22419"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2) із повідомленням щодо скликання загальних зборів звернулася недостатня кількість членів ініціативної групи; </w:t>
      </w:r>
    </w:p>
    <w:p w14:paraId="39BF819D" w14:textId="2DE1100A" w:rsidR="006225F2"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r w:rsidR="0014264C">
        <w:rPr>
          <w:rFonts w:ascii="Times New Roman" w:hAnsi="Times New Roman" w:cs="Times New Roman"/>
          <w:sz w:val="28"/>
          <w:szCs w:val="28"/>
          <w:lang w:val="uk-UA"/>
        </w:rPr>
        <w:t>;</w:t>
      </w:r>
    </w:p>
    <w:p w14:paraId="2E312D4B" w14:textId="06F4747C" w:rsidR="0014264C" w:rsidRPr="002F3665" w:rsidRDefault="0014264C" w:rsidP="00A41506">
      <w:pPr>
        <w:pStyle w:val="HTML"/>
        <w:ind w:firstLine="567"/>
        <w:rPr>
          <w:rFonts w:ascii="Times New Roman" w:hAnsi="Times New Roman" w:cs="Times New Roman"/>
          <w:sz w:val="28"/>
          <w:szCs w:val="28"/>
          <w:lang w:val="uk-UA"/>
        </w:rPr>
      </w:pPr>
      <w:r>
        <w:rPr>
          <w:rFonts w:ascii="Times New Roman" w:hAnsi="Times New Roman" w:cs="Times New Roman"/>
          <w:sz w:val="28"/>
          <w:szCs w:val="28"/>
          <w:lang w:val="uk-UA"/>
        </w:rPr>
        <w:t>4) недотримання вимог до повідомлення про проведення загальних зборів.</w:t>
      </w:r>
    </w:p>
    <w:p w14:paraId="02DC3629"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Відмова з інших підстав є неправомірною. </w:t>
      </w:r>
    </w:p>
    <w:p w14:paraId="5516795E"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14:paraId="5A3AE703"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7. Підготовка загальних зборів здійснюється уповноваженим органом (особою) Ради у співпраці з ініціатором проведення загальних зборів.</w:t>
      </w:r>
    </w:p>
    <w:p w14:paraId="20BD4318" w14:textId="77777777" w:rsidR="006225F2" w:rsidRPr="002F3665" w:rsidRDefault="006225F2" w:rsidP="00A41506">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14:paraId="17C3C3DE" w14:textId="50D41773"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Органи місцевого самоврядування </w:t>
      </w:r>
      <w:r w:rsidR="0014264C">
        <w:rPr>
          <w:rFonts w:ascii="Times New Roman" w:hAnsi="Times New Roman" w:cs="Times New Roman"/>
          <w:sz w:val="28"/>
          <w:szCs w:val="28"/>
          <w:lang w:val="uk-UA"/>
        </w:rPr>
        <w:t>Могилів-Подільської міської</w:t>
      </w:r>
      <w:r w:rsidRPr="002F3665">
        <w:rPr>
          <w:rFonts w:ascii="Times New Roman" w:hAnsi="Times New Roman" w:cs="Times New Roman"/>
          <w:sz w:val="28"/>
          <w:szCs w:val="28"/>
          <w:lang w:val="uk-UA"/>
        </w:rPr>
        <w:t xml:space="preserve"> територіальної громади та їх посадові особи, керівники комунальних підприємств, установ та організацій сприяють проведенню загальних зборів.</w:t>
      </w:r>
    </w:p>
    <w:p w14:paraId="4C3DCE73" w14:textId="30B688DB"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Протягом </w:t>
      </w:r>
      <w:r w:rsidR="007D0C70">
        <w:rPr>
          <w:rFonts w:ascii="Times New Roman" w:hAnsi="Times New Roman" w:cs="Times New Roman"/>
          <w:sz w:val="28"/>
          <w:szCs w:val="28"/>
          <w:lang w:val="uk-UA"/>
        </w:rPr>
        <w:t>2</w:t>
      </w:r>
      <w:r w:rsidRPr="002F3665">
        <w:rPr>
          <w:rFonts w:ascii="Times New Roman" w:hAnsi="Times New Roman" w:cs="Times New Roman"/>
          <w:sz w:val="28"/>
          <w:szCs w:val="28"/>
          <w:lang w:val="uk-UA"/>
        </w:rPr>
        <w:t xml:space="preserve"> робочих днів з дня отримання рішення (повідомлення) про проведення загальних зборів, але не пізніше</w:t>
      </w:r>
      <w:r w:rsidR="0014264C">
        <w:rPr>
          <w:rFonts w:ascii="Times New Roman" w:hAnsi="Times New Roman" w:cs="Times New Roman"/>
          <w:sz w:val="28"/>
          <w:szCs w:val="28"/>
          <w:lang w:val="uk-UA"/>
        </w:rPr>
        <w:t xml:space="preserve"> </w:t>
      </w:r>
      <w:r w:rsidR="007D0C70">
        <w:rPr>
          <w:rFonts w:ascii="Times New Roman" w:hAnsi="Times New Roman" w:cs="Times New Roman"/>
          <w:sz w:val="28"/>
          <w:szCs w:val="28"/>
          <w:lang w:val="uk-UA"/>
        </w:rPr>
        <w:t>5</w:t>
      </w:r>
      <w:r w:rsidRPr="002F3665">
        <w:rPr>
          <w:rFonts w:ascii="Times New Roman" w:hAnsi="Times New Roman" w:cs="Times New Roman"/>
          <w:sz w:val="28"/>
          <w:szCs w:val="28"/>
          <w:lang w:val="uk-UA"/>
        </w:rPr>
        <w:t xml:space="preserve"> робочих днів до дня їх проведення уповноважений орган (особа) Ради забезпечує оприлюднення оголошення про проведення загальних зборів на офіційному </w:t>
      </w:r>
      <w:proofErr w:type="spellStart"/>
      <w:r w:rsidRPr="00AE54D5">
        <w:rPr>
          <w:rFonts w:ascii="Times New Roman" w:hAnsi="Times New Roman" w:cs="Times New Roman"/>
          <w:sz w:val="28"/>
          <w:szCs w:val="28"/>
          <w:lang w:val="uk-UA"/>
        </w:rPr>
        <w:t>вебсайті</w:t>
      </w:r>
      <w:proofErr w:type="spellEnd"/>
      <w:r w:rsidRPr="00C67390">
        <w:rPr>
          <w:rFonts w:ascii="Times New Roman" w:hAnsi="Times New Roman" w:cs="Times New Roman"/>
          <w:color w:val="FF0000"/>
          <w:sz w:val="28"/>
          <w:szCs w:val="28"/>
          <w:lang w:val="uk-UA"/>
        </w:rPr>
        <w:t xml:space="preserve"> </w:t>
      </w:r>
      <w:r w:rsidRPr="002F3665">
        <w:rPr>
          <w:rFonts w:ascii="Times New Roman" w:hAnsi="Times New Roman" w:cs="Times New Roman"/>
          <w:sz w:val="28"/>
          <w:szCs w:val="28"/>
          <w:lang w:val="uk-UA"/>
        </w:rPr>
        <w:t xml:space="preserve">Ради. Крім офіційного </w:t>
      </w:r>
      <w:proofErr w:type="spellStart"/>
      <w:r w:rsidRPr="00AE54D5">
        <w:rPr>
          <w:rFonts w:ascii="Times New Roman" w:hAnsi="Times New Roman" w:cs="Times New Roman"/>
          <w:sz w:val="28"/>
          <w:szCs w:val="28"/>
          <w:lang w:val="uk-UA"/>
        </w:rPr>
        <w:t>вебсайта</w:t>
      </w:r>
      <w:proofErr w:type="spellEnd"/>
      <w:r w:rsidRPr="00AE54D5">
        <w:rPr>
          <w:rFonts w:ascii="Times New Roman" w:hAnsi="Times New Roman" w:cs="Times New Roman"/>
          <w:sz w:val="28"/>
          <w:szCs w:val="28"/>
          <w:lang w:val="uk-UA"/>
        </w:rPr>
        <w:t xml:space="preserve"> Р</w:t>
      </w:r>
      <w:r w:rsidRPr="002F3665">
        <w:rPr>
          <w:rFonts w:ascii="Times New Roman" w:hAnsi="Times New Roman" w:cs="Times New Roman"/>
          <w:sz w:val="28"/>
          <w:szCs w:val="28"/>
          <w:lang w:val="uk-UA"/>
        </w:rPr>
        <w:t>ади, оголошення про проведення загальних зборів також може бути додатково оприлюднене в місцевих засобах масової інформації, електронних інформаційних ресурсах, на інформаційних дошках тощо.</w:t>
      </w:r>
    </w:p>
    <w:p w14:paraId="7A25F175"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В оголошенні про проведення загальних зборів зазначаються:</w:t>
      </w:r>
    </w:p>
    <w:p w14:paraId="1CAD13FC"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 дата, час та місце проведення загальних зборів;</w:t>
      </w:r>
    </w:p>
    <w:p w14:paraId="36E47567"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lastRenderedPageBreak/>
        <w:t>2) територія проведення загальних зборів;</w:t>
      </w:r>
    </w:p>
    <w:p w14:paraId="7578B580"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3) питання, що виносяться на загальні збори; </w:t>
      </w:r>
    </w:p>
    <w:p w14:paraId="32D7DB79"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4) інформація про ініціатора проведення загальних зборів;</w:t>
      </w:r>
    </w:p>
    <w:p w14:paraId="1E0B810F"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5) контакти (телефон, електронна адреса тощо), за якими можна отримати додаткову інформацію про проведення загальних зборів.</w:t>
      </w:r>
    </w:p>
    <w:p w14:paraId="3A62D698"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8. До початку загальних зборів проводиться реєстрація їх учасників. </w:t>
      </w:r>
      <w:bookmarkStart w:id="5" w:name="_Hlk521500875"/>
      <w:r w:rsidRPr="002F3665">
        <w:rPr>
          <w:rFonts w:ascii="Times New Roman" w:hAnsi="Times New Roman" w:cs="Times New Roman"/>
          <w:sz w:val="28"/>
          <w:szCs w:val="28"/>
          <w:lang w:val="uk-UA"/>
        </w:rPr>
        <w:t>Для реєстрації учаснику загальних зборів необхідно пред’явити паспорт громадянина України.</w:t>
      </w:r>
    </w:p>
    <w:bookmarkEnd w:id="5"/>
    <w:p w14:paraId="7CCF5D42"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14:paraId="3A39973A" w14:textId="77777777" w:rsidR="006225F2" w:rsidRPr="002F3665" w:rsidRDefault="006225F2" w:rsidP="00A14732">
      <w:pPr>
        <w:tabs>
          <w:tab w:val="left" w:pos="993"/>
        </w:tabs>
        <w:ind w:firstLine="567"/>
        <w:rPr>
          <w:sz w:val="28"/>
          <w:szCs w:val="28"/>
        </w:rPr>
      </w:pPr>
      <w:r w:rsidRPr="002F3665">
        <w:rPr>
          <w:sz w:val="28"/>
          <w:szCs w:val="28"/>
        </w:rPr>
        <w:t>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14:paraId="4E6B556D" w14:textId="66A0787B" w:rsidR="006225F2" w:rsidRPr="002F3665" w:rsidRDefault="006225F2" w:rsidP="00A14732">
      <w:pPr>
        <w:tabs>
          <w:tab w:val="left" w:pos="993"/>
        </w:tabs>
        <w:ind w:firstLine="567"/>
        <w:rPr>
          <w:sz w:val="28"/>
          <w:szCs w:val="28"/>
        </w:rPr>
      </w:pPr>
      <w:r w:rsidRPr="002F3665">
        <w:rPr>
          <w:sz w:val="28"/>
          <w:szCs w:val="28"/>
        </w:rPr>
        <w:t xml:space="preserve">Відмова від надання документів, визначених у цьому пункті Положення, або відмова від надання згоди на обробку персональних даних є підставою для </w:t>
      </w:r>
      <w:proofErr w:type="spellStart"/>
      <w:r w:rsidRPr="009266E6">
        <w:rPr>
          <w:sz w:val="28"/>
          <w:szCs w:val="28"/>
        </w:rPr>
        <w:t>недопуску</w:t>
      </w:r>
      <w:proofErr w:type="spellEnd"/>
      <w:r w:rsidRPr="009266E6">
        <w:rPr>
          <w:sz w:val="28"/>
          <w:szCs w:val="28"/>
        </w:rPr>
        <w:t xml:space="preserve"> </w:t>
      </w:r>
      <w:r w:rsidRPr="002F3665">
        <w:rPr>
          <w:sz w:val="28"/>
          <w:szCs w:val="28"/>
        </w:rPr>
        <w:t>особи до участі у загальних зборах, у тому числі з правом дорадчого голосу.</w:t>
      </w:r>
    </w:p>
    <w:p w14:paraId="06B909C6"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14:paraId="03B895E0"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Для ведення загальних зборів більшістю голосів учасників з правом вирішального голосу обирають головуючого </w:t>
      </w:r>
      <w:r w:rsidRPr="002F3665">
        <w:rPr>
          <w:rFonts w:ascii="Times New Roman" w:hAnsi="Times New Roman" w:cs="Times New Roman"/>
          <w:snapToGrid w:val="0"/>
          <w:sz w:val="28"/>
          <w:szCs w:val="28"/>
          <w:lang w:val="uk-UA"/>
        </w:rPr>
        <w:t>на загальних зборах</w:t>
      </w:r>
      <w:r w:rsidRPr="002F3665">
        <w:rPr>
          <w:rFonts w:ascii="Times New Roman" w:hAnsi="Times New Roman" w:cs="Times New Roman"/>
          <w:i/>
          <w:snapToGrid w:val="0"/>
          <w:sz w:val="28"/>
          <w:szCs w:val="28"/>
          <w:lang w:val="uk-UA"/>
        </w:rPr>
        <w:t xml:space="preserve"> </w:t>
      </w:r>
      <w:r w:rsidRPr="002F3665">
        <w:rPr>
          <w:rFonts w:ascii="Times New Roman" w:hAnsi="Times New Roman" w:cs="Times New Roman"/>
          <w:sz w:val="28"/>
          <w:szCs w:val="28"/>
          <w:lang w:val="uk-UA"/>
        </w:rPr>
        <w:t>та їх секретаря.</w:t>
      </w:r>
    </w:p>
    <w:p w14:paraId="5B5A548A" w14:textId="0FEE739F"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napToGrid w:val="0"/>
          <w:sz w:val="28"/>
          <w:szCs w:val="28"/>
          <w:lang w:val="uk-UA"/>
        </w:rPr>
        <w:t xml:space="preserve">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w:t>
      </w:r>
      <w:r w:rsidR="008A1DFE">
        <w:rPr>
          <w:rFonts w:ascii="Times New Roman" w:hAnsi="Times New Roman" w:cs="Times New Roman"/>
          <w:snapToGrid w:val="0"/>
          <w:sz w:val="28"/>
          <w:szCs w:val="28"/>
          <w:lang w:val="uk-UA"/>
        </w:rPr>
        <w:t xml:space="preserve">міський </w:t>
      </w:r>
      <w:r w:rsidRPr="002F3665">
        <w:rPr>
          <w:rFonts w:ascii="Times New Roman" w:hAnsi="Times New Roman" w:cs="Times New Roman"/>
          <w:snapToGrid w:val="0"/>
          <w:sz w:val="28"/>
          <w:szCs w:val="28"/>
          <w:lang w:val="uk-UA"/>
        </w:rPr>
        <w:t>голова, а також головуючий на загальних зборах чи їх секретар.</w:t>
      </w:r>
    </w:p>
    <w:p w14:paraId="336A2BBE" w14:textId="019F3603" w:rsidR="006225F2"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14:paraId="53E7CCBB" w14:textId="77777777" w:rsidR="00D26824" w:rsidRPr="002F3665" w:rsidRDefault="00D26824" w:rsidP="00A14732">
      <w:pPr>
        <w:pStyle w:val="HTML"/>
        <w:ind w:firstLine="567"/>
        <w:rPr>
          <w:rFonts w:ascii="Times New Roman" w:hAnsi="Times New Roman" w:cs="Times New Roman"/>
          <w:sz w:val="28"/>
          <w:szCs w:val="28"/>
          <w:lang w:val="uk-UA"/>
        </w:rPr>
      </w:pPr>
    </w:p>
    <w:p w14:paraId="0B1CEA4C"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На загальних зборах не допускається розгляд питань, які не було внесено до порядку денного.</w:t>
      </w:r>
    </w:p>
    <w:p w14:paraId="6F552A04"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9. </w:t>
      </w:r>
      <w:bookmarkStart w:id="6" w:name="_Hlk521502239"/>
      <w:r w:rsidRPr="002F3665">
        <w:rPr>
          <w:rFonts w:ascii="Times New Roman" w:hAnsi="Times New Roman" w:cs="Times New Roman"/>
          <w:sz w:val="28"/>
          <w:szCs w:val="28"/>
          <w:lang w:val="uk-UA"/>
        </w:rPr>
        <w:t>Рішення загальних зборів приймається більшістю голосів їх зареєстрованих учасників, що мають право вирішального голосу.</w:t>
      </w:r>
    </w:p>
    <w:p w14:paraId="3139D570" w14:textId="77777777" w:rsidR="006225F2" w:rsidRPr="002F3665" w:rsidRDefault="006225F2" w:rsidP="00A14732">
      <w:pPr>
        <w:tabs>
          <w:tab w:val="left" w:pos="426"/>
          <w:tab w:val="left" w:pos="993"/>
        </w:tabs>
        <w:ind w:firstLine="567"/>
        <w:rPr>
          <w:sz w:val="28"/>
          <w:szCs w:val="28"/>
        </w:rPr>
      </w:pPr>
      <w:r w:rsidRPr="002F3665">
        <w:rPr>
          <w:sz w:val="28"/>
          <w:szCs w:val="28"/>
        </w:rPr>
        <w:t xml:space="preserve">Голосування на загальних зборах здійснюється шляхом підняття рук особами, які мають право вирішального голосу. Рішення, у тому числі з питань </w:t>
      </w:r>
      <w:r w:rsidRPr="002F3665">
        <w:rPr>
          <w:sz w:val="28"/>
          <w:szCs w:val="28"/>
        </w:rPr>
        <w:lastRenderedPageBreak/>
        <w:t>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Результати підрахунку голосів оголошуються лічильною комісією та вносяться до протоколу загальних зборів.</w:t>
      </w:r>
    </w:p>
    <w:p w14:paraId="12BDF871"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За результатами загальних зборів оформляється письмовий протокол у двох примірниках, в якому чітко </w:t>
      </w:r>
      <w:r w:rsidRPr="00A31816">
        <w:rPr>
          <w:rFonts w:ascii="Times New Roman" w:hAnsi="Times New Roman" w:cs="Times New Roman"/>
          <w:sz w:val="28"/>
          <w:szCs w:val="28"/>
          <w:lang w:val="uk-UA"/>
        </w:rPr>
        <w:t xml:space="preserve">формулюється </w:t>
      </w:r>
      <w:r w:rsidRPr="002F3665">
        <w:rPr>
          <w:rFonts w:ascii="Times New Roman" w:hAnsi="Times New Roman" w:cs="Times New Roman"/>
          <w:sz w:val="28"/>
          <w:szCs w:val="28"/>
          <w:lang w:val="uk-UA"/>
        </w:rPr>
        <w:t xml:space="preserve">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 визначеною пунктом 8 цього Положення додається до протоколу та є його невід’ємною частиною. </w:t>
      </w:r>
    </w:p>
    <w:p w14:paraId="1CF0B6DC"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Захист і обробка відомостей, зазначених в абзаці другому цього пункту, здійснюється в порядку, встановленому законом.</w:t>
      </w:r>
    </w:p>
    <w:p w14:paraId="59A3C50D"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У протоколі вказуються: </w:t>
      </w:r>
    </w:p>
    <w:p w14:paraId="7ACB6739"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1) дата, час і місце проведення загальних зборів; </w:t>
      </w:r>
    </w:p>
    <w:p w14:paraId="6843FE4D"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2) територія проведення загальних зборів;</w:t>
      </w:r>
    </w:p>
    <w:p w14:paraId="137FAEE9"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3) кількість учасників загальних зборів з правом вирішального голосу, </w:t>
      </w:r>
    </w:p>
    <w:p w14:paraId="2465D971"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4) кількість учасників загальних зборів з правом дорадчого голосу;</w:t>
      </w:r>
    </w:p>
    <w:p w14:paraId="725391C0"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5) питання, які розглядалися на загальних зборах; </w:t>
      </w:r>
    </w:p>
    <w:p w14:paraId="0B0B5A74"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14:paraId="4D99D69A" w14:textId="39EB1774" w:rsidR="006225F2" w:rsidRPr="002F3665" w:rsidRDefault="006225F2" w:rsidP="00A14732">
      <w:pPr>
        <w:ind w:firstLine="567"/>
        <w:rPr>
          <w:sz w:val="28"/>
          <w:szCs w:val="28"/>
        </w:rPr>
      </w:pPr>
      <w:r w:rsidRPr="002F3665">
        <w:rPr>
          <w:sz w:val="28"/>
          <w:szCs w:val="28"/>
        </w:rPr>
        <w:t xml:space="preserve">Один примірник протоколу загальних зборів надсилається відповідним органам чи посадовим особам місцевого самоврядування не пізніше </w:t>
      </w:r>
      <w:r w:rsidR="007D0C70">
        <w:rPr>
          <w:sz w:val="28"/>
          <w:szCs w:val="28"/>
        </w:rPr>
        <w:t>3</w:t>
      </w:r>
      <w:r w:rsidRPr="002F3665">
        <w:rPr>
          <w:sz w:val="28"/>
          <w:szCs w:val="28"/>
        </w:rPr>
        <w:t xml:space="preserve"> робочих днів з дня проведення загальних зборів, другий примірник зберігається у ініціаторів загальних зборів.</w:t>
      </w:r>
    </w:p>
    <w:p w14:paraId="21CAB035" w14:textId="24B3AA88" w:rsidR="006225F2" w:rsidRPr="002F3665" w:rsidRDefault="006225F2" w:rsidP="00A14732">
      <w:pPr>
        <w:tabs>
          <w:tab w:val="left" w:pos="900"/>
          <w:tab w:val="left" w:pos="1080"/>
        </w:tabs>
        <w:ind w:firstLine="567"/>
        <w:rPr>
          <w:sz w:val="28"/>
          <w:szCs w:val="28"/>
        </w:rPr>
      </w:pPr>
      <w:r w:rsidRPr="002F3665">
        <w:rPr>
          <w:sz w:val="28"/>
          <w:szCs w:val="28"/>
        </w:rPr>
        <w:t xml:space="preserve">Копія протоколу не пізніше </w:t>
      </w:r>
      <w:r w:rsidR="007D0C70">
        <w:rPr>
          <w:sz w:val="28"/>
          <w:szCs w:val="28"/>
        </w:rPr>
        <w:t>3</w:t>
      </w:r>
      <w:r w:rsidRPr="002F3665">
        <w:rPr>
          <w:sz w:val="28"/>
          <w:szCs w:val="28"/>
        </w:rPr>
        <w:t xml:space="preserve"> робочих днів з дня проведення загальних зборів вивішується для ознайомлення в місці їх проведення і має бути доступна для ознайомлення протягом не менше одного місяця після проведення загальних зборів, а також розміщуватись на офіційному </w:t>
      </w:r>
      <w:proofErr w:type="spellStart"/>
      <w:r w:rsidRPr="00AE54D5">
        <w:rPr>
          <w:sz w:val="28"/>
          <w:szCs w:val="28"/>
        </w:rPr>
        <w:t>вебсайті</w:t>
      </w:r>
      <w:proofErr w:type="spellEnd"/>
      <w:r w:rsidRPr="001635E7">
        <w:rPr>
          <w:color w:val="FF0000"/>
          <w:sz w:val="28"/>
          <w:szCs w:val="28"/>
        </w:rPr>
        <w:t xml:space="preserve"> </w:t>
      </w:r>
      <w:r w:rsidRPr="002F3665">
        <w:rPr>
          <w:sz w:val="28"/>
          <w:szCs w:val="28"/>
        </w:rPr>
        <w:t xml:space="preserve">Ради. </w:t>
      </w:r>
    </w:p>
    <w:p w14:paraId="77D6A80F" w14:textId="72BE4D5C" w:rsidR="006225F2" w:rsidRPr="002F3665" w:rsidRDefault="006225F2" w:rsidP="00A14732">
      <w:pPr>
        <w:ind w:firstLine="567"/>
        <w:rPr>
          <w:sz w:val="28"/>
          <w:szCs w:val="28"/>
        </w:rPr>
      </w:pPr>
      <w:r w:rsidRPr="002F3665">
        <w:rPr>
          <w:sz w:val="28"/>
          <w:szCs w:val="28"/>
        </w:rPr>
        <w:t xml:space="preserve">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w:t>
      </w:r>
      <w:r w:rsidR="00AE54D5" w:rsidRPr="00AE54D5">
        <w:rPr>
          <w:sz w:val="28"/>
          <w:szCs w:val="28"/>
        </w:rPr>
        <w:t>с</w:t>
      </w:r>
      <w:r w:rsidRPr="00AE54D5">
        <w:rPr>
          <w:sz w:val="28"/>
          <w:szCs w:val="28"/>
        </w:rPr>
        <w:t>писк</w:t>
      </w:r>
      <w:r w:rsidR="00AE54D5" w:rsidRPr="00AE54D5">
        <w:rPr>
          <w:sz w:val="28"/>
          <w:szCs w:val="28"/>
        </w:rPr>
        <w:t>у</w:t>
      </w:r>
      <w:r w:rsidRPr="001635E7">
        <w:rPr>
          <w:color w:val="FF0000"/>
          <w:sz w:val="28"/>
          <w:szCs w:val="28"/>
        </w:rPr>
        <w:t xml:space="preserve"> </w:t>
      </w:r>
      <w:r w:rsidRPr="002F3665">
        <w:rPr>
          <w:sz w:val="28"/>
          <w:szCs w:val="28"/>
        </w:rPr>
        <w:t>реєстрації учасників загальних зборів дані про дату їх народження та місце проживання</w:t>
      </w:r>
      <w:r w:rsidR="00A31816">
        <w:rPr>
          <w:sz w:val="28"/>
          <w:szCs w:val="28"/>
        </w:rPr>
        <w:t xml:space="preserve"> </w:t>
      </w:r>
      <w:r w:rsidRPr="002F3665">
        <w:rPr>
          <w:sz w:val="28"/>
          <w:szCs w:val="28"/>
        </w:rPr>
        <w:t>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p>
    <w:bookmarkEnd w:id="6"/>
    <w:p w14:paraId="00FA3A3E"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10. </w:t>
      </w:r>
      <w:bookmarkStart w:id="7" w:name="_Hlk521503466"/>
      <w:r w:rsidRPr="002F3665">
        <w:rPr>
          <w:rFonts w:ascii="Times New Roman" w:hAnsi="Times New Roman" w:cs="Times New Roman"/>
          <w:sz w:val="28"/>
          <w:szCs w:val="28"/>
          <w:lang w:val="uk-UA"/>
        </w:rPr>
        <w:t xml:space="preserve">Рішення загальних зборів ураховуються органами місцевого самоврядування та їх посадовими особами у їх діяльності. </w:t>
      </w:r>
    </w:p>
    <w:p w14:paraId="1A991A7E" w14:textId="2B0DEA2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Рішення загальних зборів розглядаються органами місцевого самоврядування та їх посадовими особами за обов’язковою участю ініціаторів загальних зборів, яким надається слово для виступу. Ініціатори загальних зборів мають бути поінформовані про дату, час і місце проведення засідання з питань розгляду рішень загальних зборів у письмовій формі й не пізніше ніж за </w:t>
      </w:r>
      <w:r w:rsidR="007D0C70">
        <w:rPr>
          <w:rFonts w:ascii="Times New Roman" w:hAnsi="Times New Roman" w:cs="Times New Roman"/>
          <w:sz w:val="28"/>
          <w:szCs w:val="28"/>
          <w:lang w:val="uk-UA"/>
        </w:rPr>
        <w:t>2</w:t>
      </w:r>
      <w:r w:rsidRPr="002F3665">
        <w:rPr>
          <w:rFonts w:ascii="Times New Roman" w:hAnsi="Times New Roman" w:cs="Times New Roman"/>
          <w:sz w:val="28"/>
          <w:szCs w:val="28"/>
          <w:lang w:val="uk-UA"/>
        </w:rPr>
        <w:t xml:space="preserve"> днів до дня проведення засідання. </w:t>
      </w:r>
    </w:p>
    <w:p w14:paraId="7E9A0F90" w14:textId="683D75CA"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Органи місцевого самоврядування та їх посадові особи зобов’язані розглянути рішення (пропозиції) загальних зборів протягом </w:t>
      </w:r>
      <w:r w:rsidR="007D0C70">
        <w:rPr>
          <w:rFonts w:ascii="Times New Roman" w:hAnsi="Times New Roman" w:cs="Times New Roman"/>
          <w:sz w:val="28"/>
          <w:szCs w:val="28"/>
          <w:lang w:val="uk-UA"/>
        </w:rPr>
        <w:t xml:space="preserve">20 </w:t>
      </w:r>
      <w:r w:rsidRPr="002F3665">
        <w:rPr>
          <w:rFonts w:ascii="Times New Roman" w:hAnsi="Times New Roman" w:cs="Times New Roman"/>
          <w:sz w:val="28"/>
          <w:szCs w:val="28"/>
          <w:lang w:val="uk-UA"/>
        </w:rPr>
        <w:t>днів з дня його (їх) отримання.</w:t>
      </w:r>
    </w:p>
    <w:p w14:paraId="77541111" w14:textId="77777777" w:rsidR="006225F2" w:rsidRPr="002F3665" w:rsidRDefault="006225F2" w:rsidP="00A14732">
      <w:pPr>
        <w:pStyle w:val="HTML"/>
        <w:ind w:firstLine="567"/>
        <w:rPr>
          <w:rFonts w:ascii="Times New Roman" w:hAnsi="Times New Roman" w:cs="Times New Roman"/>
          <w:sz w:val="28"/>
          <w:szCs w:val="28"/>
          <w:lang w:val="uk-UA"/>
        </w:rPr>
      </w:pPr>
      <w:bookmarkStart w:id="8" w:name="_Hlk521503587"/>
      <w:bookmarkEnd w:id="7"/>
      <w:r w:rsidRPr="002F3665">
        <w:rPr>
          <w:rFonts w:ascii="Times New Roman" w:hAnsi="Times New Roman" w:cs="Times New Roman"/>
          <w:sz w:val="28"/>
          <w:szCs w:val="28"/>
          <w:lang w:val="uk-UA"/>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14:paraId="6F1FA43F"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lastRenderedPageBreak/>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14:paraId="2BECF475"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14:paraId="3C6AF1D0"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3) відхилити пропозицію, викладену в рішенні загальних зборів, – у такому разі зазначаються підстави цього рішення.</w:t>
      </w:r>
    </w:p>
    <w:p w14:paraId="6DCB9313"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11.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8"/>
    <w:p w14:paraId="35D629ED" w14:textId="7D95730E"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12. Інформація про результати розгляду пропозицій, викладених в рішенні загальних зборів, протягом </w:t>
      </w:r>
      <w:r w:rsidR="001741FE">
        <w:rPr>
          <w:rFonts w:ascii="Times New Roman" w:hAnsi="Times New Roman" w:cs="Times New Roman"/>
          <w:sz w:val="28"/>
          <w:szCs w:val="28"/>
          <w:lang w:val="uk-UA"/>
        </w:rPr>
        <w:t>5</w:t>
      </w:r>
      <w:r w:rsidR="00F666BB">
        <w:rPr>
          <w:rFonts w:ascii="Times New Roman" w:hAnsi="Times New Roman" w:cs="Times New Roman"/>
          <w:sz w:val="28"/>
          <w:szCs w:val="28"/>
          <w:lang w:val="uk-UA"/>
        </w:rPr>
        <w:t xml:space="preserve"> </w:t>
      </w:r>
      <w:r w:rsidRPr="002F3665">
        <w:rPr>
          <w:rFonts w:ascii="Times New Roman" w:hAnsi="Times New Roman" w:cs="Times New Roman"/>
          <w:sz w:val="28"/>
          <w:szCs w:val="28"/>
          <w:lang w:val="uk-UA"/>
        </w:rPr>
        <w:t xml:space="preserve">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w:t>
      </w:r>
      <w:proofErr w:type="spellStart"/>
      <w:r w:rsidRPr="00AE54D5">
        <w:rPr>
          <w:rFonts w:ascii="Times New Roman" w:hAnsi="Times New Roman" w:cs="Times New Roman"/>
          <w:sz w:val="28"/>
          <w:szCs w:val="28"/>
          <w:lang w:val="uk-UA"/>
        </w:rPr>
        <w:t>вебсайті</w:t>
      </w:r>
      <w:proofErr w:type="spellEnd"/>
      <w:r w:rsidRPr="00602268">
        <w:rPr>
          <w:rFonts w:ascii="Times New Roman" w:hAnsi="Times New Roman" w:cs="Times New Roman"/>
          <w:color w:val="FF0000"/>
          <w:sz w:val="28"/>
          <w:szCs w:val="28"/>
          <w:lang w:val="uk-UA"/>
        </w:rPr>
        <w:t xml:space="preserve"> </w:t>
      </w:r>
      <w:r w:rsidRPr="002F3665">
        <w:rPr>
          <w:rFonts w:ascii="Times New Roman" w:hAnsi="Times New Roman" w:cs="Times New Roman"/>
          <w:sz w:val="28"/>
          <w:szCs w:val="28"/>
          <w:lang w:val="uk-UA"/>
        </w:rPr>
        <w:t>Ради.</w:t>
      </w:r>
    </w:p>
    <w:p w14:paraId="741343D5"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13.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14:paraId="221E414F" w14:textId="77777777" w:rsidR="006225F2" w:rsidRPr="002F3665" w:rsidRDefault="006225F2" w:rsidP="00A14732">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14. 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14:paraId="7DBC4225" w14:textId="77777777" w:rsidR="006225F2" w:rsidRPr="002F3665" w:rsidRDefault="006225F2" w:rsidP="00A14732">
      <w:pPr>
        <w:rPr>
          <w:sz w:val="28"/>
          <w:szCs w:val="28"/>
        </w:rPr>
      </w:pPr>
    </w:p>
    <w:p w14:paraId="3C5AD740" w14:textId="77777777" w:rsidR="00DF0B35" w:rsidRDefault="00DF0B35" w:rsidP="006225F2">
      <w:pPr>
        <w:ind w:firstLine="4962"/>
        <w:jc w:val="both"/>
        <w:rPr>
          <w:i/>
          <w:sz w:val="28"/>
          <w:szCs w:val="28"/>
        </w:rPr>
      </w:pPr>
    </w:p>
    <w:p w14:paraId="04009250" w14:textId="77777777" w:rsidR="00DF0B35" w:rsidRDefault="00DF0B35" w:rsidP="006225F2">
      <w:pPr>
        <w:ind w:firstLine="4962"/>
        <w:jc w:val="both"/>
        <w:rPr>
          <w:i/>
          <w:sz w:val="28"/>
          <w:szCs w:val="28"/>
        </w:rPr>
      </w:pPr>
    </w:p>
    <w:p w14:paraId="24F9B54C" w14:textId="77777777" w:rsidR="00DF0B35" w:rsidRDefault="00DF0B35" w:rsidP="006225F2">
      <w:pPr>
        <w:ind w:firstLine="4962"/>
        <w:jc w:val="both"/>
        <w:rPr>
          <w:i/>
          <w:sz w:val="28"/>
          <w:szCs w:val="28"/>
        </w:rPr>
      </w:pPr>
    </w:p>
    <w:p w14:paraId="1AACDADC" w14:textId="77777777" w:rsidR="00DF0B35" w:rsidRDefault="00DF0B35" w:rsidP="006225F2">
      <w:pPr>
        <w:ind w:firstLine="4962"/>
        <w:jc w:val="both"/>
        <w:rPr>
          <w:i/>
          <w:sz w:val="28"/>
          <w:szCs w:val="28"/>
        </w:rPr>
      </w:pPr>
    </w:p>
    <w:p w14:paraId="7454F0E0" w14:textId="77777777" w:rsidR="00DF0B35" w:rsidRDefault="00DF0B35" w:rsidP="006225F2">
      <w:pPr>
        <w:ind w:firstLine="4962"/>
        <w:jc w:val="both"/>
        <w:rPr>
          <w:i/>
          <w:sz w:val="28"/>
          <w:szCs w:val="28"/>
        </w:rPr>
      </w:pPr>
    </w:p>
    <w:p w14:paraId="7ECA191B" w14:textId="77777777" w:rsidR="00BD4CCE" w:rsidRDefault="00BD4CCE" w:rsidP="006225F2">
      <w:pPr>
        <w:ind w:firstLine="4962"/>
        <w:jc w:val="both"/>
        <w:rPr>
          <w:i/>
          <w:sz w:val="28"/>
          <w:szCs w:val="28"/>
        </w:rPr>
      </w:pPr>
    </w:p>
    <w:p w14:paraId="2A321433" w14:textId="77777777" w:rsidR="00BD4CCE" w:rsidRDefault="00BD4CCE" w:rsidP="006225F2">
      <w:pPr>
        <w:ind w:firstLine="4962"/>
        <w:jc w:val="both"/>
        <w:rPr>
          <w:i/>
          <w:sz w:val="28"/>
          <w:szCs w:val="28"/>
        </w:rPr>
      </w:pPr>
    </w:p>
    <w:p w14:paraId="5E3DB7E0" w14:textId="77777777" w:rsidR="00BD4CCE" w:rsidRDefault="00BD4CCE" w:rsidP="006225F2">
      <w:pPr>
        <w:ind w:firstLine="4962"/>
        <w:jc w:val="both"/>
        <w:rPr>
          <w:i/>
          <w:sz w:val="28"/>
          <w:szCs w:val="28"/>
        </w:rPr>
      </w:pPr>
    </w:p>
    <w:p w14:paraId="00C3F3EE" w14:textId="77777777" w:rsidR="00BD4CCE" w:rsidRDefault="00BD4CCE" w:rsidP="006225F2">
      <w:pPr>
        <w:ind w:firstLine="4962"/>
        <w:jc w:val="both"/>
        <w:rPr>
          <w:i/>
          <w:sz w:val="28"/>
          <w:szCs w:val="28"/>
        </w:rPr>
      </w:pPr>
    </w:p>
    <w:p w14:paraId="7871A5FC" w14:textId="77777777" w:rsidR="00BD4CCE" w:rsidRDefault="00BD4CCE" w:rsidP="006225F2">
      <w:pPr>
        <w:ind w:firstLine="4962"/>
        <w:jc w:val="both"/>
        <w:rPr>
          <w:i/>
          <w:sz w:val="28"/>
          <w:szCs w:val="28"/>
        </w:rPr>
      </w:pPr>
    </w:p>
    <w:p w14:paraId="3AF99B0D" w14:textId="77777777" w:rsidR="00BD4CCE" w:rsidRDefault="00BD4CCE" w:rsidP="006225F2">
      <w:pPr>
        <w:ind w:firstLine="4962"/>
        <w:jc w:val="both"/>
        <w:rPr>
          <w:i/>
          <w:sz w:val="28"/>
          <w:szCs w:val="28"/>
        </w:rPr>
      </w:pPr>
    </w:p>
    <w:p w14:paraId="15DC912F" w14:textId="77777777" w:rsidR="00717AA8" w:rsidRDefault="00717AA8" w:rsidP="006225F2">
      <w:pPr>
        <w:ind w:firstLine="4962"/>
        <w:jc w:val="both"/>
        <w:rPr>
          <w:i/>
          <w:sz w:val="28"/>
          <w:szCs w:val="28"/>
        </w:rPr>
      </w:pPr>
    </w:p>
    <w:p w14:paraId="49BA7CEF" w14:textId="77777777" w:rsidR="00717AA8" w:rsidRDefault="00717AA8" w:rsidP="006225F2">
      <w:pPr>
        <w:ind w:firstLine="4962"/>
        <w:jc w:val="both"/>
        <w:rPr>
          <w:i/>
          <w:sz w:val="28"/>
          <w:szCs w:val="28"/>
        </w:rPr>
      </w:pPr>
    </w:p>
    <w:p w14:paraId="1257B3E5" w14:textId="77777777" w:rsidR="00717AA8" w:rsidRDefault="00717AA8" w:rsidP="006225F2">
      <w:pPr>
        <w:ind w:firstLine="4962"/>
        <w:jc w:val="both"/>
        <w:rPr>
          <w:i/>
          <w:sz w:val="28"/>
          <w:szCs w:val="28"/>
        </w:rPr>
      </w:pPr>
    </w:p>
    <w:p w14:paraId="499D0E37" w14:textId="77777777" w:rsidR="00717AA8" w:rsidRDefault="00717AA8" w:rsidP="006225F2">
      <w:pPr>
        <w:ind w:firstLine="4962"/>
        <w:jc w:val="both"/>
        <w:rPr>
          <w:i/>
          <w:sz w:val="28"/>
          <w:szCs w:val="28"/>
        </w:rPr>
      </w:pPr>
    </w:p>
    <w:p w14:paraId="29372C66" w14:textId="77777777" w:rsidR="00717AA8" w:rsidRDefault="00717AA8" w:rsidP="006225F2">
      <w:pPr>
        <w:ind w:firstLine="4962"/>
        <w:jc w:val="both"/>
        <w:rPr>
          <w:i/>
          <w:sz w:val="28"/>
          <w:szCs w:val="28"/>
        </w:rPr>
      </w:pPr>
    </w:p>
    <w:p w14:paraId="1BE1D82C" w14:textId="77777777" w:rsidR="00717AA8" w:rsidRDefault="00717AA8" w:rsidP="006225F2">
      <w:pPr>
        <w:ind w:firstLine="4962"/>
        <w:jc w:val="both"/>
        <w:rPr>
          <w:i/>
          <w:sz w:val="28"/>
          <w:szCs w:val="28"/>
        </w:rPr>
      </w:pPr>
    </w:p>
    <w:p w14:paraId="14BE1353" w14:textId="77777777" w:rsidR="00BD4CCE" w:rsidRDefault="00BD4CCE" w:rsidP="006225F2">
      <w:pPr>
        <w:ind w:firstLine="4962"/>
        <w:jc w:val="both"/>
        <w:rPr>
          <w:i/>
          <w:sz w:val="28"/>
          <w:szCs w:val="28"/>
        </w:rPr>
      </w:pPr>
    </w:p>
    <w:p w14:paraId="5AF80335" w14:textId="77777777" w:rsidR="00BD4CCE" w:rsidRDefault="00BD4CCE" w:rsidP="006225F2">
      <w:pPr>
        <w:ind w:firstLine="4962"/>
        <w:jc w:val="both"/>
        <w:rPr>
          <w:i/>
          <w:sz w:val="28"/>
          <w:szCs w:val="28"/>
        </w:rPr>
      </w:pPr>
    </w:p>
    <w:p w14:paraId="21EC187D" w14:textId="49FB739F" w:rsidR="006225F2" w:rsidRPr="002F3665" w:rsidRDefault="006225F2" w:rsidP="006225F2">
      <w:pPr>
        <w:ind w:firstLine="4962"/>
        <w:jc w:val="both"/>
        <w:rPr>
          <w:i/>
          <w:sz w:val="28"/>
          <w:szCs w:val="28"/>
        </w:rPr>
      </w:pPr>
      <w:r w:rsidRPr="002F3665">
        <w:rPr>
          <w:i/>
          <w:sz w:val="28"/>
          <w:szCs w:val="28"/>
        </w:rPr>
        <w:lastRenderedPageBreak/>
        <w:t>Додаток 2</w:t>
      </w:r>
    </w:p>
    <w:p w14:paraId="1A275154" w14:textId="422ECAF4" w:rsidR="006225F2" w:rsidRPr="002F3665" w:rsidRDefault="006225F2" w:rsidP="00717AA8">
      <w:pPr>
        <w:ind w:firstLine="4962"/>
        <w:jc w:val="both"/>
        <w:rPr>
          <w:b/>
          <w:i/>
          <w:sz w:val="28"/>
          <w:szCs w:val="28"/>
        </w:rPr>
      </w:pPr>
      <w:r w:rsidRPr="002F3665">
        <w:rPr>
          <w:i/>
          <w:sz w:val="28"/>
          <w:szCs w:val="28"/>
        </w:rPr>
        <w:t>до Статуту</w:t>
      </w:r>
      <w:r w:rsidRPr="002F3665">
        <w:rPr>
          <w:b/>
          <w:i/>
          <w:sz w:val="28"/>
          <w:szCs w:val="28"/>
        </w:rPr>
        <w:t xml:space="preserve"> </w:t>
      </w:r>
    </w:p>
    <w:p w14:paraId="7167C2AD" w14:textId="77777777" w:rsidR="006225F2" w:rsidRPr="002F3665" w:rsidRDefault="006225F2" w:rsidP="00782A67">
      <w:pPr>
        <w:pStyle w:val="HTML"/>
        <w:spacing w:after="120"/>
        <w:ind w:firstLine="567"/>
        <w:rPr>
          <w:rFonts w:ascii="Times New Roman" w:hAnsi="Times New Roman" w:cs="Times New Roman"/>
          <w:b/>
          <w:sz w:val="28"/>
          <w:szCs w:val="28"/>
          <w:lang w:val="uk-UA"/>
        </w:rPr>
      </w:pPr>
    </w:p>
    <w:p w14:paraId="34A46BC5" w14:textId="22B7FCDC" w:rsidR="006225F2" w:rsidRPr="002F3665" w:rsidRDefault="00F45487" w:rsidP="00F45487">
      <w:pPr>
        <w:pStyle w:val="HTML"/>
        <w:ind w:firstLine="567"/>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6225F2" w:rsidRPr="002F3665">
        <w:rPr>
          <w:rFonts w:ascii="Times New Roman" w:hAnsi="Times New Roman" w:cs="Times New Roman"/>
          <w:b/>
          <w:sz w:val="28"/>
          <w:szCs w:val="28"/>
          <w:lang w:val="uk-UA"/>
        </w:rPr>
        <w:t xml:space="preserve">Положення </w:t>
      </w:r>
    </w:p>
    <w:p w14:paraId="22C74766" w14:textId="6F29021C" w:rsidR="006225F2" w:rsidRPr="002F3665" w:rsidRDefault="006225F2" w:rsidP="00F45487">
      <w:pPr>
        <w:pStyle w:val="HTML"/>
        <w:ind w:firstLine="567"/>
        <w:jc w:val="center"/>
        <w:rPr>
          <w:rFonts w:ascii="Times New Roman" w:hAnsi="Times New Roman" w:cs="Times New Roman"/>
          <w:b/>
          <w:sz w:val="28"/>
          <w:szCs w:val="28"/>
          <w:lang w:val="uk-UA"/>
        </w:rPr>
      </w:pPr>
      <w:r w:rsidRPr="002F3665">
        <w:rPr>
          <w:rFonts w:ascii="Times New Roman" w:hAnsi="Times New Roman" w:cs="Times New Roman"/>
          <w:b/>
          <w:sz w:val="28"/>
          <w:szCs w:val="28"/>
          <w:lang w:val="uk-UA"/>
        </w:rPr>
        <w:t xml:space="preserve">про місцеві ініціативи в </w:t>
      </w:r>
      <w:r w:rsidR="008A1DFE">
        <w:rPr>
          <w:rFonts w:ascii="Times New Roman" w:hAnsi="Times New Roman" w:cs="Times New Roman"/>
          <w:b/>
          <w:sz w:val="28"/>
          <w:szCs w:val="28"/>
          <w:lang w:val="uk-UA"/>
        </w:rPr>
        <w:t>Могилів-Подільській міській</w:t>
      </w:r>
      <w:r w:rsidRPr="002F3665">
        <w:rPr>
          <w:rFonts w:ascii="Times New Roman" w:hAnsi="Times New Roman" w:cs="Times New Roman"/>
          <w:b/>
          <w:sz w:val="28"/>
          <w:szCs w:val="28"/>
          <w:lang w:val="uk-UA"/>
        </w:rPr>
        <w:t xml:space="preserve"> територіальній громаді</w:t>
      </w:r>
    </w:p>
    <w:p w14:paraId="520ADDEF" w14:textId="77777777" w:rsidR="006225F2" w:rsidRPr="002F3665" w:rsidRDefault="006225F2" w:rsidP="006225F2">
      <w:pPr>
        <w:pStyle w:val="HTML"/>
        <w:spacing w:after="120"/>
        <w:ind w:firstLine="567"/>
        <w:jc w:val="both"/>
        <w:rPr>
          <w:rFonts w:ascii="Times New Roman" w:hAnsi="Times New Roman" w:cs="Times New Roman"/>
          <w:sz w:val="28"/>
          <w:szCs w:val="28"/>
          <w:lang w:val="uk-UA"/>
        </w:rPr>
      </w:pPr>
    </w:p>
    <w:p w14:paraId="05F0F76A" w14:textId="075FD628" w:rsidR="006225F2" w:rsidRPr="002F3665" w:rsidRDefault="006225F2" w:rsidP="00F45487">
      <w:pPr>
        <w:pStyle w:val="HTML"/>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Це Положення про місцеві ініціативи в </w:t>
      </w:r>
      <w:r w:rsidR="00735073" w:rsidRPr="00735073">
        <w:rPr>
          <w:rFonts w:ascii="Times New Roman" w:hAnsi="Times New Roman" w:cs="Times New Roman"/>
          <w:sz w:val="28"/>
          <w:szCs w:val="28"/>
          <w:lang w:val="uk-UA"/>
        </w:rPr>
        <w:t xml:space="preserve">Могилів-Подільській міській </w:t>
      </w:r>
      <w:r w:rsidRPr="002F3665">
        <w:rPr>
          <w:rFonts w:ascii="Times New Roman" w:hAnsi="Times New Roman" w:cs="Times New Roman"/>
          <w:sz w:val="28"/>
          <w:szCs w:val="28"/>
          <w:lang w:val="uk-UA"/>
        </w:rPr>
        <w:t>територіальній громаді (далі – Положення) визначає порядок ініціювання, організації збору підписів, внесення місцевих ініціатив та їх розгляду Радою.</w:t>
      </w:r>
      <w:r w:rsidR="00735073">
        <w:rPr>
          <w:rFonts w:ascii="Times New Roman" w:hAnsi="Times New Roman" w:cs="Times New Roman"/>
          <w:sz w:val="28"/>
          <w:szCs w:val="28"/>
          <w:lang w:val="uk-UA"/>
        </w:rPr>
        <w:t xml:space="preserve"> </w:t>
      </w:r>
    </w:p>
    <w:p w14:paraId="08504BF8" w14:textId="4AE4ABF7" w:rsidR="006225F2" w:rsidRPr="002F3665" w:rsidRDefault="006225F2" w:rsidP="00F45487">
      <w:pPr>
        <w:ind w:firstLine="567"/>
        <w:rPr>
          <w:sz w:val="28"/>
          <w:szCs w:val="28"/>
        </w:rPr>
      </w:pPr>
      <w:r w:rsidRPr="002F3665">
        <w:rPr>
          <w:sz w:val="28"/>
          <w:szCs w:val="28"/>
        </w:rPr>
        <w:t xml:space="preserve">1. Місцева ініціатива – це форма участі </w:t>
      </w:r>
      <w:r w:rsidR="00735073">
        <w:rPr>
          <w:sz w:val="28"/>
          <w:szCs w:val="28"/>
        </w:rPr>
        <w:t xml:space="preserve">жителів </w:t>
      </w:r>
      <w:r w:rsidR="00735073" w:rsidRPr="00735073">
        <w:rPr>
          <w:sz w:val="28"/>
          <w:szCs w:val="28"/>
        </w:rPr>
        <w:t>Могилів-Подільськ</w:t>
      </w:r>
      <w:r w:rsidR="00735073">
        <w:rPr>
          <w:sz w:val="28"/>
          <w:szCs w:val="28"/>
        </w:rPr>
        <w:t>ої</w:t>
      </w:r>
      <w:r w:rsidR="00735073" w:rsidRPr="00735073">
        <w:rPr>
          <w:sz w:val="28"/>
          <w:szCs w:val="28"/>
        </w:rPr>
        <w:t xml:space="preserve"> міськ</w:t>
      </w:r>
      <w:r w:rsidR="00735073">
        <w:rPr>
          <w:sz w:val="28"/>
          <w:szCs w:val="28"/>
        </w:rPr>
        <w:t>ої</w:t>
      </w:r>
      <w:r w:rsidRPr="002F3665">
        <w:rPr>
          <w:sz w:val="28"/>
          <w:szCs w:val="28"/>
        </w:rPr>
        <w:t xml:space="preserve">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14:paraId="0B7F0DE3" w14:textId="77777777" w:rsidR="006225F2" w:rsidRPr="002F3665" w:rsidRDefault="006225F2" w:rsidP="00F45487">
      <w:pPr>
        <w:ind w:firstLine="567"/>
        <w:rPr>
          <w:sz w:val="28"/>
          <w:szCs w:val="28"/>
        </w:rPr>
      </w:pPr>
      <w:r w:rsidRPr="002F3665">
        <w:rPr>
          <w:sz w:val="28"/>
          <w:szCs w:val="28"/>
        </w:rPr>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14:paraId="24447810" w14:textId="77777777" w:rsidR="006225F2" w:rsidRPr="002F3665" w:rsidRDefault="006225F2" w:rsidP="00F45487">
      <w:pPr>
        <w:ind w:firstLine="567"/>
        <w:rPr>
          <w:sz w:val="28"/>
          <w:szCs w:val="28"/>
        </w:rPr>
      </w:pPr>
      <w:r w:rsidRPr="002F3665">
        <w:rPr>
          <w:sz w:val="28"/>
          <w:szCs w:val="28"/>
        </w:rPr>
        <w:t>2. У порядку місцевої ініціативи жителі територіальної громади можуть внести пропозиції для розгляду на відкритому засіданні Ради.</w:t>
      </w:r>
    </w:p>
    <w:p w14:paraId="71BEB2EF" w14:textId="60449FC4" w:rsidR="006225F2" w:rsidRPr="002F3665" w:rsidRDefault="006225F2" w:rsidP="00F45487">
      <w:pPr>
        <w:ind w:firstLine="567"/>
        <w:rPr>
          <w:sz w:val="28"/>
          <w:szCs w:val="28"/>
        </w:rPr>
      </w:pPr>
      <w:r w:rsidRPr="002F3665">
        <w:rPr>
          <w:sz w:val="28"/>
          <w:szCs w:val="28"/>
        </w:rPr>
        <w:t xml:space="preserve">3.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зареєстровано на території </w:t>
      </w:r>
      <w:r w:rsidR="00735073" w:rsidRPr="00735073">
        <w:rPr>
          <w:bCs/>
          <w:sz w:val="28"/>
          <w:szCs w:val="28"/>
        </w:rPr>
        <w:t>Могилів-Подільської міської</w:t>
      </w:r>
      <w:r w:rsidRPr="002F3665">
        <w:rPr>
          <w:sz w:val="28"/>
          <w:szCs w:val="28"/>
        </w:rPr>
        <w:t xml:space="preserve"> територіальної громади. </w:t>
      </w:r>
    </w:p>
    <w:p w14:paraId="3BE372B6" w14:textId="77777777" w:rsidR="006225F2" w:rsidRPr="002F3665" w:rsidRDefault="006225F2" w:rsidP="00F45487">
      <w:pPr>
        <w:ind w:firstLine="567"/>
        <w:rPr>
          <w:sz w:val="28"/>
          <w:szCs w:val="28"/>
        </w:rPr>
      </w:pPr>
      <w:r w:rsidRPr="002F3665">
        <w:rPr>
          <w:sz w:val="28"/>
          <w:szCs w:val="28"/>
        </w:rPr>
        <w:t>Якщо збір підписів на підтримку місцевої ініціативи розпочинає кілька жителів, вони утворюють ініціативну групу.</w:t>
      </w:r>
    </w:p>
    <w:p w14:paraId="1FB47B93" w14:textId="72A0F0C9" w:rsidR="006225F2" w:rsidRPr="002F3665" w:rsidRDefault="006225F2" w:rsidP="00F45487">
      <w:pPr>
        <w:ind w:firstLine="567"/>
        <w:rPr>
          <w:sz w:val="28"/>
          <w:szCs w:val="28"/>
        </w:rPr>
      </w:pPr>
      <w:r w:rsidRPr="002F3665">
        <w:rPr>
          <w:sz w:val="28"/>
          <w:szCs w:val="28"/>
        </w:rPr>
        <w:t xml:space="preserve">4. Ініціатор (ініціативна група) формулює місцеву ініціативу у вигляді письмової пропозиції або </w:t>
      </w:r>
      <w:proofErr w:type="spellStart"/>
      <w:r w:rsidRPr="00AE54D5">
        <w:rPr>
          <w:sz w:val="28"/>
          <w:szCs w:val="28"/>
        </w:rPr>
        <w:t>про</w:t>
      </w:r>
      <w:r w:rsidR="00AE54D5" w:rsidRPr="00AE54D5">
        <w:rPr>
          <w:sz w:val="28"/>
          <w:szCs w:val="28"/>
        </w:rPr>
        <w:t>є</w:t>
      </w:r>
      <w:r w:rsidRPr="00AE54D5">
        <w:rPr>
          <w:sz w:val="28"/>
          <w:szCs w:val="28"/>
        </w:rPr>
        <w:t>кту</w:t>
      </w:r>
      <w:proofErr w:type="spellEnd"/>
      <w:r w:rsidRPr="00AE54D5">
        <w:rPr>
          <w:sz w:val="28"/>
          <w:szCs w:val="28"/>
        </w:rPr>
        <w:t xml:space="preserve"> рішення </w:t>
      </w:r>
      <w:r w:rsidRPr="002F3665">
        <w:rPr>
          <w:sz w:val="28"/>
          <w:szCs w:val="28"/>
        </w:rPr>
        <w:t>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14:paraId="69F56681" w14:textId="77777777" w:rsidR="006225F2" w:rsidRPr="002F3665" w:rsidRDefault="006225F2" w:rsidP="00F45487">
      <w:pPr>
        <w:ind w:firstLine="567"/>
        <w:rPr>
          <w:sz w:val="28"/>
          <w:szCs w:val="28"/>
        </w:rPr>
      </w:pPr>
      <w:r w:rsidRPr="002F3665">
        <w:rPr>
          <w:sz w:val="28"/>
          <w:szCs w:val="28"/>
        </w:rPr>
        <w:t>Ініціатор (ініціативна група) 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14:paraId="066A543C" w14:textId="5051CF1C" w:rsidR="006225F2" w:rsidRPr="002F3665" w:rsidRDefault="006225F2" w:rsidP="00F45487">
      <w:pPr>
        <w:ind w:firstLine="567"/>
        <w:rPr>
          <w:sz w:val="28"/>
          <w:szCs w:val="28"/>
        </w:rPr>
      </w:pPr>
      <w:r w:rsidRPr="002F3665">
        <w:rPr>
          <w:sz w:val="28"/>
          <w:szCs w:val="28"/>
        </w:rPr>
        <w:t xml:space="preserve">5. Місцева ініціатива вважається підтриманою жителями територіальної громади, якщо на її підтримку отримано не менше </w:t>
      </w:r>
      <w:r w:rsidR="00BD4CCE">
        <w:rPr>
          <w:sz w:val="28"/>
          <w:szCs w:val="28"/>
        </w:rPr>
        <w:t>4</w:t>
      </w:r>
      <w:r w:rsidR="001741FE">
        <w:rPr>
          <w:sz w:val="28"/>
          <w:szCs w:val="28"/>
        </w:rPr>
        <w:t xml:space="preserve">00 </w:t>
      </w:r>
      <w:r w:rsidRPr="002F3665">
        <w:rPr>
          <w:sz w:val="28"/>
          <w:szCs w:val="28"/>
        </w:rPr>
        <w:t xml:space="preserve">підписів дієздатних жителів територіальної громади, місце проживання яких в установленому законом порядку зареєстроване на території </w:t>
      </w:r>
      <w:r w:rsidR="00735073" w:rsidRPr="00735073">
        <w:rPr>
          <w:bCs/>
          <w:sz w:val="28"/>
          <w:szCs w:val="28"/>
        </w:rPr>
        <w:t>Могилів-Подільської міської</w:t>
      </w:r>
      <w:r w:rsidRPr="002F3665">
        <w:rPr>
          <w:sz w:val="28"/>
          <w:szCs w:val="28"/>
        </w:rPr>
        <w:t xml:space="preserve"> територіальної громади.</w:t>
      </w:r>
      <w:r w:rsidR="00735073">
        <w:rPr>
          <w:sz w:val="28"/>
          <w:szCs w:val="28"/>
        </w:rPr>
        <w:t xml:space="preserve"> </w:t>
      </w:r>
    </w:p>
    <w:p w14:paraId="382E2E74" w14:textId="77777777" w:rsidR="006225F2" w:rsidRPr="002F3665" w:rsidRDefault="006225F2" w:rsidP="00F45487">
      <w:pPr>
        <w:shd w:val="clear" w:color="auto" w:fill="FFFFFF"/>
        <w:ind w:firstLine="567"/>
        <w:rPr>
          <w:sz w:val="28"/>
          <w:szCs w:val="28"/>
        </w:rPr>
      </w:pPr>
      <w:r w:rsidRPr="002F3665">
        <w:rPr>
          <w:sz w:val="28"/>
          <w:szCs w:val="28"/>
        </w:rPr>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14:paraId="5EB8FBDE" w14:textId="77777777" w:rsidR="006225F2" w:rsidRPr="002F3665" w:rsidRDefault="006225F2" w:rsidP="00F45487">
      <w:pPr>
        <w:shd w:val="clear" w:color="auto" w:fill="FFFFFF"/>
        <w:tabs>
          <w:tab w:val="left" w:pos="993"/>
        </w:tabs>
        <w:ind w:firstLine="567"/>
        <w:rPr>
          <w:sz w:val="28"/>
          <w:szCs w:val="28"/>
        </w:rPr>
      </w:pPr>
      <w:r w:rsidRPr="002F3665">
        <w:rPr>
          <w:sz w:val="28"/>
          <w:szCs w:val="28"/>
        </w:rPr>
        <w:t xml:space="preserve">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w:t>
      </w:r>
      <w:r w:rsidRPr="002F3665">
        <w:rPr>
          <w:sz w:val="28"/>
          <w:szCs w:val="28"/>
        </w:rPr>
        <w:lastRenderedPageBreak/>
        <w:t>ініціативи, має бути зроблений 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14:paraId="79A36AC8" w14:textId="77777777" w:rsidR="006225F2" w:rsidRPr="002F3665" w:rsidRDefault="006225F2" w:rsidP="00F45487">
      <w:pPr>
        <w:pStyle w:val="a7"/>
        <w:shd w:val="clear" w:color="auto" w:fill="FFFFFF"/>
        <w:ind w:firstLine="567"/>
        <w:rPr>
          <w:rFonts w:ascii="Times New Roman" w:hAnsi="Times New Roman"/>
          <w:sz w:val="28"/>
          <w:szCs w:val="28"/>
        </w:rPr>
      </w:pPr>
      <w:r w:rsidRPr="002F3665">
        <w:rPr>
          <w:rFonts w:ascii="Times New Roman" w:hAnsi="Times New Roman"/>
          <w:sz w:val="28"/>
          <w:szCs w:val="28"/>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14:paraId="0D447385" w14:textId="74F9BC0C" w:rsidR="006225F2" w:rsidRPr="00C167CF" w:rsidRDefault="006225F2" w:rsidP="00F45487">
      <w:pPr>
        <w:shd w:val="clear" w:color="auto" w:fill="FFFFFF"/>
        <w:ind w:firstLine="567"/>
        <w:rPr>
          <w:sz w:val="28"/>
          <w:szCs w:val="28"/>
        </w:rPr>
      </w:pPr>
      <w:r w:rsidRPr="002F3665">
        <w:rPr>
          <w:sz w:val="28"/>
          <w:szCs w:val="28"/>
        </w:rPr>
        <w:t xml:space="preserve">1) письмові пропозиції для розгляду на засіданні Ради та/або </w:t>
      </w:r>
      <w:proofErr w:type="spellStart"/>
      <w:r w:rsidRPr="00C167CF">
        <w:rPr>
          <w:sz w:val="28"/>
          <w:szCs w:val="28"/>
        </w:rPr>
        <w:t>про</w:t>
      </w:r>
      <w:r w:rsidR="00C167CF" w:rsidRPr="00C167CF">
        <w:rPr>
          <w:sz w:val="28"/>
          <w:szCs w:val="28"/>
        </w:rPr>
        <w:t>є</w:t>
      </w:r>
      <w:r w:rsidRPr="00C167CF">
        <w:rPr>
          <w:sz w:val="28"/>
          <w:szCs w:val="28"/>
        </w:rPr>
        <w:t>кт</w:t>
      </w:r>
      <w:proofErr w:type="spellEnd"/>
      <w:r w:rsidRPr="00C167CF">
        <w:rPr>
          <w:sz w:val="28"/>
          <w:szCs w:val="28"/>
        </w:rPr>
        <w:t xml:space="preserve"> рішення </w:t>
      </w:r>
      <w:r w:rsidRPr="002F3665">
        <w:rPr>
          <w:sz w:val="28"/>
          <w:szCs w:val="28"/>
        </w:rPr>
        <w:t xml:space="preserve">Ради, якщо ініціатор збору підписів (ініціативна група) збирала підписи на підтримку відповідного </w:t>
      </w:r>
      <w:proofErr w:type="spellStart"/>
      <w:r w:rsidRPr="00C167CF">
        <w:rPr>
          <w:sz w:val="28"/>
          <w:szCs w:val="28"/>
        </w:rPr>
        <w:t>про</w:t>
      </w:r>
      <w:r w:rsidR="00C167CF" w:rsidRPr="00C167CF">
        <w:rPr>
          <w:sz w:val="28"/>
          <w:szCs w:val="28"/>
        </w:rPr>
        <w:t>є</w:t>
      </w:r>
      <w:r w:rsidRPr="00C167CF">
        <w:rPr>
          <w:sz w:val="28"/>
          <w:szCs w:val="28"/>
        </w:rPr>
        <w:t>кту</w:t>
      </w:r>
      <w:proofErr w:type="spellEnd"/>
      <w:r w:rsidRPr="00C167CF">
        <w:rPr>
          <w:sz w:val="28"/>
          <w:szCs w:val="28"/>
        </w:rPr>
        <w:t xml:space="preserve"> рішення;</w:t>
      </w:r>
    </w:p>
    <w:p w14:paraId="16106858" w14:textId="77777777" w:rsidR="006225F2" w:rsidRPr="002F3665" w:rsidRDefault="006225F2" w:rsidP="00F45487">
      <w:pPr>
        <w:pStyle w:val="a7"/>
        <w:shd w:val="clear" w:color="auto" w:fill="FFFFFF"/>
        <w:ind w:firstLine="567"/>
        <w:rPr>
          <w:rFonts w:ascii="Times New Roman" w:hAnsi="Times New Roman"/>
          <w:sz w:val="28"/>
          <w:szCs w:val="28"/>
        </w:rPr>
      </w:pPr>
      <w:r w:rsidRPr="002F3665">
        <w:rPr>
          <w:rFonts w:ascii="Times New Roman" w:hAnsi="Times New Roman"/>
          <w:sz w:val="28"/>
          <w:szCs w:val="28"/>
        </w:rPr>
        <w:t>2) підписні листи з підписами жителів територіальної громади, зібраними на підтримку таких пропозицій;</w:t>
      </w:r>
    </w:p>
    <w:p w14:paraId="0E7FC632" w14:textId="77777777" w:rsidR="006225F2" w:rsidRPr="002F3665" w:rsidRDefault="006225F2" w:rsidP="00F45487">
      <w:pPr>
        <w:pStyle w:val="a7"/>
        <w:shd w:val="clear" w:color="auto" w:fill="FFFFFF"/>
        <w:ind w:firstLine="567"/>
        <w:rPr>
          <w:rFonts w:ascii="Times New Roman" w:hAnsi="Times New Roman"/>
          <w:sz w:val="28"/>
          <w:szCs w:val="28"/>
        </w:rPr>
      </w:pPr>
      <w:r w:rsidRPr="002F3665">
        <w:rPr>
          <w:rFonts w:ascii="Times New Roman" w:hAnsi="Times New Roman"/>
          <w:sz w:val="28"/>
          <w:szCs w:val="28"/>
        </w:rPr>
        <w:t xml:space="preserve">3) </w:t>
      </w:r>
      <w:bookmarkStart w:id="9" w:name="_Hlk521584402"/>
      <w:r w:rsidRPr="002F3665">
        <w:rPr>
          <w:rFonts w:ascii="Times New Roman" w:hAnsi="Times New Roman"/>
          <w:sz w:val="28"/>
          <w:szCs w:val="28"/>
        </w:rPr>
        <w:t>прізвища, імена, по батькові, дати народження, адреси зареєстрованого місця проживання</w:t>
      </w:r>
      <w:bookmarkEnd w:id="9"/>
      <w:r w:rsidRPr="002F3665">
        <w:rPr>
          <w:rFonts w:ascii="Times New Roman" w:hAnsi="Times New Roman"/>
          <w:sz w:val="28"/>
          <w:szCs w:val="28"/>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14:paraId="56E337EA" w14:textId="77777777" w:rsidR="006225F2" w:rsidRPr="002F3665" w:rsidRDefault="006225F2" w:rsidP="00F45487">
      <w:pPr>
        <w:pStyle w:val="a7"/>
        <w:shd w:val="clear" w:color="auto" w:fill="FFFFFF"/>
        <w:ind w:firstLine="567"/>
        <w:rPr>
          <w:rFonts w:ascii="Times New Roman" w:hAnsi="Times New Roman"/>
          <w:sz w:val="28"/>
          <w:szCs w:val="28"/>
        </w:rPr>
      </w:pPr>
      <w:r w:rsidRPr="002F3665">
        <w:rPr>
          <w:rFonts w:ascii="Times New Roman" w:hAnsi="Times New Roman"/>
          <w:sz w:val="28"/>
          <w:szCs w:val="28"/>
        </w:rPr>
        <w:t>Захист і обробка відомостей, зазначених в підпункті 3 цього пункту, здійснюється уповноваженими особами Ради в порядку, встановленому законом.</w:t>
      </w:r>
    </w:p>
    <w:p w14:paraId="65E4FE59" w14:textId="20E4E5E1" w:rsidR="006225F2" w:rsidRPr="002F3665" w:rsidRDefault="006225F2" w:rsidP="00F45487">
      <w:pPr>
        <w:pStyle w:val="a7"/>
        <w:shd w:val="clear" w:color="auto" w:fill="FFFFFF"/>
        <w:ind w:firstLine="567"/>
        <w:rPr>
          <w:rFonts w:ascii="Times New Roman" w:hAnsi="Times New Roman"/>
          <w:sz w:val="28"/>
          <w:szCs w:val="28"/>
        </w:rPr>
      </w:pPr>
      <w:r w:rsidRPr="002F3665">
        <w:rPr>
          <w:rFonts w:ascii="Times New Roman" w:hAnsi="Times New Roman"/>
          <w:sz w:val="28"/>
          <w:szCs w:val="28"/>
        </w:rPr>
        <w:t xml:space="preserve">7. </w:t>
      </w:r>
      <w:r w:rsidR="00537350">
        <w:rPr>
          <w:rFonts w:ascii="Times New Roman" w:hAnsi="Times New Roman"/>
          <w:sz w:val="28"/>
          <w:szCs w:val="28"/>
        </w:rPr>
        <w:t xml:space="preserve">Відповідно до розпорядження міського голови </w:t>
      </w:r>
      <w:r w:rsidRPr="002F3665">
        <w:rPr>
          <w:rFonts w:ascii="Times New Roman" w:hAnsi="Times New Roman"/>
          <w:sz w:val="28"/>
          <w:szCs w:val="28"/>
        </w:rPr>
        <w:t xml:space="preserve">Уповноважений орган (особа) Ради впродовж </w:t>
      </w:r>
      <w:r w:rsidR="00BD54FD">
        <w:rPr>
          <w:rFonts w:ascii="Times New Roman" w:hAnsi="Times New Roman"/>
          <w:sz w:val="28"/>
          <w:szCs w:val="28"/>
        </w:rPr>
        <w:t xml:space="preserve">5 </w:t>
      </w:r>
      <w:r w:rsidRPr="002F3665">
        <w:rPr>
          <w:rFonts w:ascii="Times New Roman" w:hAnsi="Times New Roman"/>
          <w:sz w:val="28"/>
          <w:szCs w:val="28"/>
        </w:rPr>
        <w:t xml:space="preserve">робочих днів здійснює перевірку поданих документів на предмет відповідності вимогам законодавства України, Статуту </w:t>
      </w:r>
      <w:r w:rsidR="00735073" w:rsidRPr="00735073">
        <w:rPr>
          <w:rFonts w:ascii="Times New Roman" w:hAnsi="Times New Roman"/>
          <w:bCs/>
          <w:sz w:val="28"/>
          <w:szCs w:val="28"/>
        </w:rPr>
        <w:t>Могилів-Подільськ</w:t>
      </w:r>
      <w:r w:rsidR="00735073" w:rsidRPr="00735073">
        <w:rPr>
          <w:bCs/>
          <w:sz w:val="28"/>
          <w:szCs w:val="28"/>
        </w:rPr>
        <w:t>ої</w:t>
      </w:r>
      <w:r w:rsidR="00735073" w:rsidRPr="00735073">
        <w:rPr>
          <w:rFonts w:ascii="Times New Roman" w:hAnsi="Times New Roman"/>
          <w:bCs/>
          <w:sz w:val="28"/>
          <w:szCs w:val="28"/>
        </w:rPr>
        <w:t xml:space="preserve"> міськ</w:t>
      </w:r>
      <w:r w:rsidR="00735073" w:rsidRPr="00735073">
        <w:rPr>
          <w:bCs/>
          <w:sz w:val="28"/>
          <w:szCs w:val="28"/>
        </w:rPr>
        <w:t>ої</w:t>
      </w:r>
      <w:r w:rsidR="00735073" w:rsidRPr="002F3665">
        <w:rPr>
          <w:sz w:val="28"/>
          <w:szCs w:val="28"/>
        </w:rPr>
        <w:t xml:space="preserve"> </w:t>
      </w:r>
      <w:r w:rsidRPr="002F3665">
        <w:rPr>
          <w:rFonts w:ascii="Times New Roman" w:hAnsi="Times New Roman"/>
          <w:sz w:val="28"/>
          <w:szCs w:val="28"/>
        </w:rPr>
        <w:t>територіальної громади, цього Положення.</w:t>
      </w:r>
      <w:r w:rsidR="00735073">
        <w:rPr>
          <w:rFonts w:ascii="Times New Roman" w:hAnsi="Times New Roman"/>
          <w:sz w:val="28"/>
          <w:szCs w:val="28"/>
        </w:rPr>
        <w:t xml:space="preserve"> </w:t>
      </w:r>
    </w:p>
    <w:p w14:paraId="1CFE7D37"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8. За підсумками перевірки уповноважений орган Ради приймає одне з таких рішень:</w:t>
      </w:r>
    </w:p>
    <w:p w14:paraId="6A167B7F" w14:textId="77777777" w:rsidR="006225F2" w:rsidRPr="002F3665" w:rsidRDefault="006225F2" w:rsidP="00F45487">
      <w:pPr>
        <w:ind w:firstLine="567"/>
        <w:rPr>
          <w:sz w:val="28"/>
          <w:szCs w:val="28"/>
        </w:rPr>
      </w:pPr>
      <w:r w:rsidRPr="002F3665">
        <w:rPr>
          <w:sz w:val="28"/>
          <w:szCs w:val="28"/>
        </w:rPr>
        <w:t>1) передати місцеву ініціативу для підготовки до розгляду на відкритому засіданні Ради;</w:t>
      </w:r>
    </w:p>
    <w:p w14:paraId="7B8CB324" w14:textId="77777777" w:rsidR="006225F2" w:rsidRPr="002F3665" w:rsidRDefault="006225F2" w:rsidP="00F45487">
      <w:pPr>
        <w:ind w:firstLine="567"/>
        <w:rPr>
          <w:sz w:val="28"/>
          <w:szCs w:val="28"/>
        </w:rPr>
      </w:pPr>
      <w:r w:rsidRPr="002F3665">
        <w:rPr>
          <w:rFonts w:eastAsia="MS Mincho"/>
          <w:sz w:val="28"/>
          <w:szCs w:val="28"/>
          <w:lang w:eastAsia="ru-RU"/>
        </w:rPr>
        <w:t>2) повернути письмове повідомлення про внесення місцевої</w:t>
      </w:r>
      <w:r w:rsidRPr="002F3665">
        <w:rPr>
          <w:sz w:val="28"/>
          <w:szCs w:val="28"/>
        </w:rPr>
        <w:t xml:space="preserve"> ініціативи ініціатору (ініціативній групі) для усунення недоліків;</w:t>
      </w:r>
    </w:p>
    <w:p w14:paraId="5FC15D85" w14:textId="77777777" w:rsidR="006225F2" w:rsidRPr="002F3665" w:rsidRDefault="006225F2" w:rsidP="00F45487">
      <w:pPr>
        <w:ind w:firstLine="567"/>
        <w:rPr>
          <w:rFonts w:eastAsia="MS Mincho"/>
          <w:sz w:val="28"/>
          <w:szCs w:val="28"/>
          <w:lang w:eastAsia="ru-RU"/>
        </w:rPr>
      </w:pPr>
      <w:r w:rsidRPr="002F3665">
        <w:rPr>
          <w:sz w:val="28"/>
          <w:szCs w:val="28"/>
        </w:rPr>
        <w:t xml:space="preserve">3) </w:t>
      </w:r>
      <w:r w:rsidRPr="002F3665">
        <w:rPr>
          <w:rFonts w:eastAsia="MS Mincho"/>
          <w:sz w:val="28"/>
          <w:szCs w:val="28"/>
          <w:lang w:eastAsia="ru-RU"/>
        </w:rPr>
        <w:t>відмовити у винесенні місцевої ініціативи на засідання Ради.</w:t>
      </w:r>
    </w:p>
    <w:p w14:paraId="182D9175" w14:textId="68C7DCCD"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Рішення уповноваженого органу Ради, прийняте за підсумками перевірки, публікується на офіційному </w:t>
      </w:r>
      <w:proofErr w:type="spellStart"/>
      <w:r w:rsidRPr="00C167CF">
        <w:rPr>
          <w:rFonts w:ascii="Times New Roman" w:hAnsi="Times New Roman"/>
          <w:sz w:val="28"/>
          <w:szCs w:val="28"/>
        </w:rPr>
        <w:t>вебсайті</w:t>
      </w:r>
      <w:proofErr w:type="spellEnd"/>
      <w:r w:rsidRPr="002F3665">
        <w:rPr>
          <w:rFonts w:ascii="Times New Roman" w:hAnsi="Times New Roman"/>
          <w:sz w:val="28"/>
          <w:szCs w:val="28"/>
        </w:rPr>
        <w:t xml:space="preserve"> Ради протягом</w:t>
      </w:r>
      <w:r w:rsidR="00BD54FD">
        <w:rPr>
          <w:rFonts w:ascii="Times New Roman" w:hAnsi="Times New Roman"/>
          <w:sz w:val="28"/>
          <w:szCs w:val="28"/>
        </w:rPr>
        <w:t xml:space="preserve"> </w:t>
      </w:r>
      <w:r w:rsidR="001741FE">
        <w:rPr>
          <w:rFonts w:ascii="Times New Roman" w:hAnsi="Times New Roman"/>
          <w:sz w:val="28"/>
          <w:szCs w:val="28"/>
        </w:rPr>
        <w:t>5</w:t>
      </w:r>
      <w:r w:rsidRPr="002F3665">
        <w:rPr>
          <w:rFonts w:ascii="Times New Roman" w:hAnsi="Times New Roman"/>
          <w:sz w:val="28"/>
          <w:szCs w:val="28"/>
        </w:rPr>
        <w:t xml:space="preserve"> робочих днів з дня прийняття рішення.</w:t>
      </w:r>
    </w:p>
    <w:p w14:paraId="2731FCB0" w14:textId="302D43C1"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9. Уповноважений орган Ради повертає ініціатору (уповноваженій особі ініціативної групи) весь пакет документів, поданих до Ради, для усунення недоліків не пізніше </w:t>
      </w:r>
      <w:r w:rsidR="001741FE">
        <w:rPr>
          <w:rFonts w:ascii="Times New Roman" w:hAnsi="Times New Roman"/>
          <w:sz w:val="28"/>
          <w:szCs w:val="28"/>
        </w:rPr>
        <w:t>10</w:t>
      </w:r>
      <w:r w:rsidRPr="002F3665">
        <w:rPr>
          <w:rFonts w:ascii="Times New Roman" w:hAnsi="Times New Roman"/>
          <w:sz w:val="28"/>
          <w:szCs w:val="28"/>
        </w:rPr>
        <w:t xml:space="preserve"> днів з моменту їх надходження до Ради, якщо подані до Ради документи містять недоліки, які перешкоджають розгляду місцевої ініціативи Радою.</w:t>
      </w:r>
    </w:p>
    <w:p w14:paraId="43B7B4D8" w14:textId="7BF52D71"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Недоліки, виявлені уповноваженим органом (особою) Ради при розгляді повідомлення про внесення місцевої ініціативи, підлягають виправленню протягом </w:t>
      </w:r>
      <w:r w:rsidR="00BD54FD">
        <w:rPr>
          <w:rFonts w:ascii="Times New Roman" w:hAnsi="Times New Roman"/>
          <w:sz w:val="28"/>
          <w:szCs w:val="28"/>
        </w:rPr>
        <w:t xml:space="preserve">5 </w:t>
      </w:r>
      <w:r w:rsidRPr="002F3665">
        <w:rPr>
          <w:rFonts w:ascii="Times New Roman" w:hAnsi="Times New Roman"/>
          <w:sz w:val="28"/>
          <w:szCs w:val="28"/>
        </w:rPr>
        <w:t xml:space="preserve">днів з дня отримання ініціатором (уповноваженою особою ініціативної групи) письмової відповіді Ради (її уповноваженого органу або особи) із переліком недоліків, які підлягають усуненню. У разі </w:t>
      </w:r>
      <w:r w:rsidR="00D569DC" w:rsidRPr="002F3665">
        <w:rPr>
          <w:rFonts w:ascii="Times New Roman" w:hAnsi="Times New Roman"/>
          <w:sz w:val="28"/>
          <w:szCs w:val="28"/>
        </w:rPr>
        <w:t>не усунення</w:t>
      </w:r>
      <w:r w:rsidRPr="002F3665">
        <w:rPr>
          <w:rFonts w:ascii="Times New Roman" w:hAnsi="Times New Roman"/>
          <w:sz w:val="28"/>
          <w:szCs w:val="28"/>
        </w:rPr>
        <w:t xml:space="preserve"> недоліків у встановлені терміни місцева ініціатива вважається такою, що не була поданою.</w:t>
      </w:r>
    </w:p>
    <w:p w14:paraId="79A19230"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Невмотивоване повернення документів ініціатору (ініціативній групі) не допускається.</w:t>
      </w:r>
    </w:p>
    <w:p w14:paraId="467245D4"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lastRenderedPageBreak/>
        <w:t>Повідомлення про внесення місцевої ініціативи може бути повернуто ініціатору (ініціативній групі) для усунення недоліків за наявності щонайменше однієї з таких підстав:</w:t>
      </w:r>
    </w:p>
    <w:p w14:paraId="28EDC2BD" w14:textId="77777777" w:rsidR="006225F2" w:rsidRPr="002F3665" w:rsidRDefault="006225F2" w:rsidP="00932A28">
      <w:pPr>
        <w:pStyle w:val="a7"/>
        <w:numPr>
          <w:ilvl w:val="0"/>
          <w:numId w:val="10"/>
        </w:numPr>
        <w:rPr>
          <w:rFonts w:ascii="Times New Roman" w:hAnsi="Times New Roman"/>
          <w:sz w:val="28"/>
          <w:szCs w:val="28"/>
        </w:rPr>
      </w:pPr>
      <w:r w:rsidRPr="002F3665">
        <w:rPr>
          <w:rFonts w:ascii="Times New Roman" w:hAnsi="Times New Roman"/>
          <w:sz w:val="28"/>
          <w:szCs w:val="28"/>
        </w:rPr>
        <w:t>не дотримано вимоги щодо оформлення повідомлення про внесення місцевої ініціативи;</w:t>
      </w:r>
    </w:p>
    <w:p w14:paraId="445495A4" w14:textId="77777777" w:rsidR="006225F2" w:rsidRPr="002F3665" w:rsidRDefault="006225F2" w:rsidP="00932A28">
      <w:pPr>
        <w:pStyle w:val="a7"/>
        <w:numPr>
          <w:ilvl w:val="0"/>
          <w:numId w:val="10"/>
        </w:numPr>
        <w:tabs>
          <w:tab w:val="left" w:pos="900"/>
        </w:tabs>
        <w:ind w:left="0" w:firstLine="604"/>
        <w:rPr>
          <w:rFonts w:ascii="Times New Roman" w:hAnsi="Times New Roman"/>
          <w:sz w:val="28"/>
          <w:szCs w:val="28"/>
        </w:rPr>
      </w:pPr>
      <w:r w:rsidRPr="002F3665">
        <w:rPr>
          <w:rFonts w:ascii="Times New Roman" w:hAnsi="Times New Roman"/>
          <w:sz w:val="28"/>
          <w:szCs w:val="28"/>
        </w:rPr>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14:paraId="7BFD8B44" w14:textId="4CF7425D" w:rsidR="006225F2" w:rsidRPr="002F3665" w:rsidRDefault="00C167CF" w:rsidP="00932A28">
      <w:pPr>
        <w:pStyle w:val="a7"/>
        <w:numPr>
          <w:ilvl w:val="0"/>
          <w:numId w:val="10"/>
        </w:numPr>
        <w:rPr>
          <w:rFonts w:ascii="Times New Roman" w:hAnsi="Times New Roman"/>
          <w:sz w:val="28"/>
          <w:szCs w:val="28"/>
        </w:rPr>
      </w:pPr>
      <w:r w:rsidRPr="00C167CF">
        <w:rPr>
          <w:rFonts w:ascii="Times New Roman" w:hAnsi="Times New Roman"/>
          <w:sz w:val="28"/>
          <w:szCs w:val="28"/>
        </w:rPr>
        <w:t>д</w:t>
      </w:r>
      <w:r w:rsidR="006225F2" w:rsidRPr="00C167CF">
        <w:rPr>
          <w:rFonts w:ascii="Times New Roman" w:hAnsi="Times New Roman"/>
          <w:sz w:val="28"/>
          <w:szCs w:val="28"/>
        </w:rPr>
        <w:t>о</w:t>
      </w:r>
      <w:r w:rsidR="006225F2" w:rsidRPr="000A6780">
        <w:rPr>
          <w:rFonts w:ascii="Times New Roman" w:hAnsi="Times New Roman"/>
          <w:color w:val="FF0000"/>
          <w:sz w:val="28"/>
          <w:szCs w:val="28"/>
        </w:rPr>
        <w:t xml:space="preserve"> </w:t>
      </w:r>
      <w:r w:rsidR="006225F2" w:rsidRPr="002F3665">
        <w:rPr>
          <w:rFonts w:ascii="Times New Roman" w:hAnsi="Times New Roman"/>
          <w:sz w:val="28"/>
          <w:szCs w:val="28"/>
        </w:rPr>
        <w:t xml:space="preserve">Ради було подано не повний перелік документів, передбачених пунктом 6 цього Положення. </w:t>
      </w:r>
    </w:p>
    <w:p w14:paraId="48D4B5F9"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10. Уповноважений орган (особа) Ради відмовляє у винесенні місцевої ініціативи на розгляд Радою, якщо:</w:t>
      </w:r>
    </w:p>
    <w:p w14:paraId="2355FE7B"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1) місцева ініціатива суперечить Конституції або актам законодавства України;</w:t>
      </w:r>
    </w:p>
    <w:p w14:paraId="3510732D"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2) місцева ініціатива стосується питання, вирішення якого не належать до відання місцевого самоврядування.</w:t>
      </w:r>
    </w:p>
    <w:p w14:paraId="531F4B8E"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Відхилення пропозиції, поданої в порядку місцевої ініціативи, з мотивів наявності технічних помилок чи </w:t>
      </w:r>
      <w:r w:rsidRPr="00EA009F">
        <w:rPr>
          <w:rFonts w:ascii="Times New Roman" w:hAnsi="Times New Roman"/>
          <w:sz w:val="28"/>
          <w:szCs w:val="28"/>
        </w:rPr>
        <w:t xml:space="preserve">неточностей </w:t>
      </w:r>
      <w:r w:rsidRPr="002F3665">
        <w:rPr>
          <w:rFonts w:ascii="Times New Roman" w:hAnsi="Times New Roman"/>
          <w:sz w:val="28"/>
          <w:szCs w:val="28"/>
        </w:rPr>
        <w:t>не допускається.</w:t>
      </w:r>
    </w:p>
    <w:p w14:paraId="72A267FD" w14:textId="702E1083" w:rsidR="006225F2" w:rsidRPr="002F3665" w:rsidRDefault="006225F2" w:rsidP="00F45487">
      <w:pPr>
        <w:pStyle w:val="a7"/>
        <w:suppressAutoHyphens/>
        <w:ind w:firstLine="567"/>
        <w:rPr>
          <w:rFonts w:ascii="Times New Roman" w:hAnsi="Times New Roman"/>
          <w:color w:val="000000"/>
          <w:sz w:val="28"/>
          <w:szCs w:val="28"/>
        </w:rPr>
      </w:pPr>
      <w:r w:rsidRPr="002F3665">
        <w:rPr>
          <w:rFonts w:ascii="Times New Roman" w:hAnsi="Times New Roman"/>
          <w:sz w:val="28"/>
          <w:szCs w:val="28"/>
        </w:rPr>
        <w:t xml:space="preserve">11. </w:t>
      </w:r>
      <w:r w:rsidRPr="002F3665">
        <w:rPr>
          <w:rFonts w:ascii="Times New Roman" w:hAnsi="Times New Roman"/>
          <w:color w:val="000000"/>
          <w:sz w:val="28"/>
          <w:szCs w:val="28"/>
        </w:rPr>
        <w:t>Питання, внесене на розгляд Ради у порядку місцевої ініціативи, підлягає обов’язковому розгляду на найближч</w:t>
      </w:r>
      <w:r w:rsidR="001741FE">
        <w:rPr>
          <w:rFonts w:ascii="Times New Roman" w:hAnsi="Times New Roman"/>
          <w:color w:val="000000"/>
          <w:sz w:val="28"/>
          <w:szCs w:val="28"/>
        </w:rPr>
        <w:t xml:space="preserve">ій черговій сесії </w:t>
      </w:r>
      <w:r w:rsidRPr="002F3665">
        <w:rPr>
          <w:rFonts w:ascii="Times New Roman" w:hAnsi="Times New Roman"/>
          <w:color w:val="000000"/>
          <w:sz w:val="28"/>
          <w:szCs w:val="28"/>
        </w:rPr>
        <w:t>Ради за участю в її обговоренні ініціатора (уповноваженої особи (осіб) ініціативної групи</w:t>
      </w:r>
      <w:bookmarkStart w:id="10" w:name="n93"/>
      <w:bookmarkEnd w:id="10"/>
      <w:r w:rsidRPr="002F3665">
        <w:rPr>
          <w:rFonts w:ascii="Times New Roman" w:hAnsi="Times New Roman"/>
          <w:color w:val="000000"/>
          <w:sz w:val="28"/>
          <w:szCs w:val="28"/>
        </w:rPr>
        <w:t>).</w:t>
      </w:r>
    </w:p>
    <w:p w14:paraId="5B7C5A35" w14:textId="58ED4CCE" w:rsidR="006225F2" w:rsidRPr="002F3665" w:rsidRDefault="006225F2" w:rsidP="00F45487">
      <w:pPr>
        <w:pStyle w:val="a7"/>
        <w:suppressAutoHyphens/>
        <w:ind w:firstLine="567"/>
        <w:rPr>
          <w:rFonts w:ascii="Times New Roman" w:hAnsi="Times New Roman"/>
          <w:sz w:val="28"/>
          <w:szCs w:val="28"/>
        </w:rPr>
      </w:pPr>
      <w:r w:rsidRPr="002F3665">
        <w:rPr>
          <w:rFonts w:ascii="Times New Roman" w:hAnsi="Times New Roman"/>
          <w:sz w:val="28"/>
          <w:szCs w:val="28"/>
        </w:rPr>
        <w:t xml:space="preserve">Включення питання, внесеного на розгляд Ради у порядку місцевої ініціативи, до порядку денного відповідної сесії Ради забезпечує </w:t>
      </w:r>
      <w:r w:rsidR="00735073">
        <w:rPr>
          <w:rFonts w:ascii="Times New Roman" w:hAnsi="Times New Roman"/>
          <w:sz w:val="28"/>
          <w:szCs w:val="28"/>
        </w:rPr>
        <w:t xml:space="preserve">міський </w:t>
      </w:r>
      <w:r w:rsidRPr="002F3665">
        <w:rPr>
          <w:rFonts w:ascii="Times New Roman" w:hAnsi="Times New Roman"/>
          <w:sz w:val="28"/>
          <w:szCs w:val="28"/>
        </w:rPr>
        <w:t>голова.</w:t>
      </w:r>
    </w:p>
    <w:p w14:paraId="4C9D827D" w14:textId="218E41AD" w:rsidR="006225F2" w:rsidRPr="002F3665" w:rsidRDefault="006225F2" w:rsidP="00F45487">
      <w:pPr>
        <w:pStyle w:val="a7"/>
        <w:suppressAutoHyphens/>
        <w:ind w:firstLine="567"/>
        <w:rPr>
          <w:rFonts w:ascii="Times New Roman" w:hAnsi="Times New Roman"/>
          <w:sz w:val="28"/>
          <w:szCs w:val="28"/>
        </w:rPr>
      </w:pPr>
      <w:r w:rsidRPr="002F3665">
        <w:rPr>
          <w:rFonts w:ascii="Times New Roman" w:hAnsi="Times New Roman"/>
          <w:sz w:val="28"/>
          <w:szCs w:val="28"/>
        </w:rPr>
        <w:t xml:space="preserve">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(уповноваженій особі ініціативної групи) обов’язково надається слово для виступу на </w:t>
      </w:r>
      <w:r w:rsidR="00BD54FD">
        <w:rPr>
          <w:rFonts w:ascii="Times New Roman" w:hAnsi="Times New Roman"/>
          <w:sz w:val="28"/>
          <w:szCs w:val="28"/>
        </w:rPr>
        <w:t>постійних комісіях</w:t>
      </w:r>
      <w:r w:rsidR="001741FE">
        <w:rPr>
          <w:rFonts w:ascii="Times New Roman" w:hAnsi="Times New Roman"/>
          <w:sz w:val="28"/>
          <w:szCs w:val="28"/>
        </w:rPr>
        <w:t xml:space="preserve"> Ради</w:t>
      </w:r>
      <w:r w:rsidR="00BD54FD">
        <w:rPr>
          <w:rFonts w:ascii="Times New Roman" w:hAnsi="Times New Roman"/>
          <w:sz w:val="28"/>
          <w:szCs w:val="28"/>
        </w:rPr>
        <w:t>.</w:t>
      </w:r>
    </w:p>
    <w:p w14:paraId="51A3CA14" w14:textId="216E2BC5" w:rsidR="006225F2" w:rsidRDefault="006225F2" w:rsidP="00F37E1F">
      <w:pPr>
        <w:pStyle w:val="11"/>
        <w:spacing w:line="240" w:lineRule="auto"/>
        <w:ind w:firstLine="567"/>
        <w:rPr>
          <w:rFonts w:ascii="Times New Roman" w:hAnsi="Times New Roman" w:cs="Times New Roman"/>
          <w:sz w:val="28"/>
          <w:szCs w:val="28"/>
        </w:rPr>
      </w:pPr>
      <w:r w:rsidRPr="002F3665">
        <w:rPr>
          <w:rFonts w:ascii="Times New Roman" w:hAnsi="Times New Roman" w:cs="Times New Roman"/>
          <w:sz w:val="28"/>
          <w:szCs w:val="28"/>
        </w:rPr>
        <w:t xml:space="preserve">Ініціатор (уповноважена особа (особи) ініціативної групи)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w:t>
      </w:r>
      <w:proofErr w:type="spellStart"/>
      <w:r w:rsidRPr="00F94985">
        <w:rPr>
          <w:rFonts w:ascii="Times New Roman" w:hAnsi="Times New Roman" w:cs="Times New Roman"/>
          <w:color w:val="000000" w:themeColor="text1"/>
          <w:sz w:val="28"/>
          <w:szCs w:val="28"/>
        </w:rPr>
        <w:t>нерозгляд</w:t>
      </w:r>
      <w:proofErr w:type="spellEnd"/>
      <w:r w:rsidRPr="002F3665">
        <w:rPr>
          <w:rFonts w:ascii="Times New Roman" w:hAnsi="Times New Roman" w:cs="Times New Roman"/>
          <w:sz w:val="28"/>
          <w:szCs w:val="28"/>
        </w:rPr>
        <w:t xml:space="preserve">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w:t>
      </w:r>
      <w:r w:rsidR="00EA009F" w:rsidRPr="00C167CF">
        <w:rPr>
          <w:rFonts w:ascii="Times New Roman" w:hAnsi="Times New Roman" w:cs="Times New Roman"/>
          <w:sz w:val="28"/>
          <w:szCs w:val="28"/>
        </w:rPr>
        <w:t xml:space="preserve">міської </w:t>
      </w:r>
      <w:r w:rsidRPr="00C167CF">
        <w:rPr>
          <w:rFonts w:ascii="Times New Roman" w:hAnsi="Times New Roman" w:cs="Times New Roman"/>
          <w:sz w:val="28"/>
          <w:szCs w:val="28"/>
        </w:rPr>
        <w:t xml:space="preserve">ради. </w:t>
      </w:r>
      <w:r w:rsidRPr="002F3665">
        <w:rPr>
          <w:rFonts w:ascii="Times New Roman" w:hAnsi="Times New Roman" w:cs="Times New Roman"/>
          <w:sz w:val="28"/>
          <w:szCs w:val="28"/>
        </w:rPr>
        <w:t xml:space="preserve">Інформація про розгляд питання, поданого у порядку місцевої ініціативи, постійними депутатськими комісіями оприлюднюється на офіційному </w:t>
      </w:r>
      <w:proofErr w:type="spellStart"/>
      <w:r w:rsidRPr="00C167CF">
        <w:rPr>
          <w:rFonts w:ascii="Times New Roman" w:hAnsi="Times New Roman" w:cs="Times New Roman"/>
          <w:sz w:val="28"/>
          <w:szCs w:val="28"/>
        </w:rPr>
        <w:t>вебсайті</w:t>
      </w:r>
      <w:proofErr w:type="spellEnd"/>
      <w:r w:rsidRPr="00C167CF">
        <w:rPr>
          <w:rFonts w:ascii="Times New Roman" w:hAnsi="Times New Roman" w:cs="Times New Roman"/>
          <w:sz w:val="28"/>
          <w:szCs w:val="28"/>
        </w:rPr>
        <w:t xml:space="preserve"> </w:t>
      </w:r>
      <w:r w:rsidRPr="002F3665">
        <w:rPr>
          <w:rFonts w:ascii="Times New Roman" w:hAnsi="Times New Roman" w:cs="Times New Roman"/>
          <w:sz w:val="28"/>
          <w:szCs w:val="28"/>
        </w:rPr>
        <w:t xml:space="preserve">Ради протягом </w:t>
      </w:r>
      <w:r w:rsidR="00147528">
        <w:rPr>
          <w:rFonts w:ascii="Times New Roman" w:hAnsi="Times New Roman" w:cs="Times New Roman"/>
          <w:sz w:val="28"/>
          <w:szCs w:val="28"/>
        </w:rPr>
        <w:t>10</w:t>
      </w:r>
      <w:r w:rsidRPr="002F3665">
        <w:rPr>
          <w:rFonts w:ascii="Times New Roman" w:hAnsi="Times New Roman" w:cs="Times New Roman"/>
          <w:sz w:val="28"/>
          <w:szCs w:val="28"/>
        </w:rPr>
        <w:t xml:space="preserve"> робочих днів з дня засідання комісії, але у будь-якому випадку – не пізніше </w:t>
      </w:r>
      <w:r w:rsidR="00147528">
        <w:rPr>
          <w:rFonts w:ascii="Times New Roman" w:hAnsi="Times New Roman" w:cs="Times New Roman"/>
          <w:sz w:val="28"/>
          <w:szCs w:val="28"/>
        </w:rPr>
        <w:t>20</w:t>
      </w:r>
      <w:r w:rsidRPr="002F3665">
        <w:rPr>
          <w:rFonts w:ascii="Times New Roman" w:hAnsi="Times New Roman" w:cs="Times New Roman"/>
          <w:sz w:val="28"/>
          <w:szCs w:val="28"/>
        </w:rPr>
        <w:t xml:space="preserve"> робочих днів до дня пленарного засідання Ради, на якому планується розглядати відповідне питання.</w:t>
      </w:r>
    </w:p>
    <w:p w14:paraId="138C44D9" w14:textId="77777777" w:rsidR="006225F2" w:rsidRPr="002F3665" w:rsidRDefault="006225F2" w:rsidP="00E760D4">
      <w:pPr>
        <w:pStyle w:val="a7"/>
        <w:ind w:firstLine="567"/>
        <w:rPr>
          <w:rFonts w:ascii="Times New Roman" w:hAnsi="Times New Roman"/>
          <w:sz w:val="28"/>
          <w:szCs w:val="28"/>
        </w:rPr>
      </w:pPr>
      <w:r w:rsidRPr="002F3665">
        <w:rPr>
          <w:rFonts w:ascii="Times New Roman" w:hAnsi="Times New Roman"/>
          <w:sz w:val="28"/>
          <w:szCs w:val="28"/>
        </w:rPr>
        <w:t>12. Рада в межах своїх повноважень може прийняти одне з таких рішень:</w:t>
      </w:r>
    </w:p>
    <w:p w14:paraId="0739FBAC" w14:textId="671C48A6"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1) підтримати </w:t>
      </w:r>
      <w:proofErr w:type="spellStart"/>
      <w:r w:rsidRPr="00C167CF">
        <w:rPr>
          <w:rFonts w:ascii="Times New Roman" w:hAnsi="Times New Roman"/>
          <w:sz w:val="28"/>
          <w:szCs w:val="28"/>
        </w:rPr>
        <w:t>про</w:t>
      </w:r>
      <w:r w:rsidR="00C167CF" w:rsidRPr="00C167CF">
        <w:rPr>
          <w:rFonts w:ascii="Times New Roman" w:hAnsi="Times New Roman"/>
          <w:sz w:val="28"/>
          <w:szCs w:val="28"/>
        </w:rPr>
        <w:t>є</w:t>
      </w:r>
      <w:r w:rsidRPr="00C167CF">
        <w:rPr>
          <w:rFonts w:ascii="Times New Roman" w:hAnsi="Times New Roman"/>
          <w:sz w:val="28"/>
          <w:szCs w:val="28"/>
        </w:rPr>
        <w:t>кт</w:t>
      </w:r>
      <w:proofErr w:type="spellEnd"/>
      <w:r w:rsidRPr="00C167CF">
        <w:rPr>
          <w:rFonts w:ascii="Times New Roman" w:hAnsi="Times New Roman"/>
          <w:sz w:val="28"/>
          <w:szCs w:val="28"/>
        </w:rPr>
        <w:t xml:space="preserve"> рішення</w:t>
      </w:r>
      <w:r w:rsidRPr="002F3665">
        <w:rPr>
          <w:rFonts w:ascii="Times New Roman" w:hAnsi="Times New Roman"/>
          <w:sz w:val="28"/>
          <w:szCs w:val="28"/>
        </w:rPr>
        <w:t>, подан</w:t>
      </w:r>
      <w:r w:rsidR="00147528">
        <w:rPr>
          <w:rFonts w:ascii="Times New Roman" w:hAnsi="Times New Roman"/>
          <w:sz w:val="28"/>
          <w:szCs w:val="28"/>
        </w:rPr>
        <w:t>ий</w:t>
      </w:r>
      <w:r w:rsidRPr="002F3665">
        <w:rPr>
          <w:rFonts w:ascii="Times New Roman" w:hAnsi="Times New Roman"/>
          <w:sz w:val="28"/>
          <w:szCs w:val="28"/>
        </w:rPr>
        <w:t xml:space="preserve"> в порядку місцевої ініціативи;</w:t>
      </w:r>
    </w:p>
    <w:p w14:paraId="5678A9DC" w14:textId="431BF9E5"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 xml:space="preserve">2) підтримати </w:t>
      </w:r>
      <w:proofErr w:type="spellStart"/>
      <w:r w:rsidRPr="00C167CF">
        <w:rPr>
          <w:rFonts w:ascii="Times New Roman" w:hAnsi="Times New Roman"/>
          <w:sz w:val="28"/>
          <w:szCs w:val="28"/>
        </w:rPr>
        <w:t>про</w:t>
      </w:r>
      <w:r w:rsidR="00C167CF" w:rsidRPr="00C167CF">
        <w:rPr>
          <w:rFonts w:ascii="Times New Roman" w:hAnsi="Times New Roman"/>
          <w:sz w:val="28"/>
          <w:szCs w:val="28"/>
        </w:rPr>
        <w:t>є</w:t>
      </w:r>
      <w:r w:rsidRPr="00C167CF">
        <w:rPr>
          <w:rFonts w:ascii="Times New Roman" w:hAnsi="Times New Roman"/>
          <w:sz w:val="28"/>
          <w:szCs w:val="28"/>
        </w:rPr>
        <w:t>кт</w:t>
      </w:r>
      <w:proofErr w:type="spellEnd"/>
      <w:r w:rsidRPr="00C167CF">
        <w:rPr>
          <w:rFonts w:ascii="Times New Roman" w:hAnsi="Times New Roman"/>
          <w:sz w:val="28"/>
          <w:szCs w:val="28"/>
        </w:rPr>
        <w:t xml:space="preserve"> рішення, </w:t>
      </w:r>
      <w:r w:rsidRPr="002F3665">
        <w:rPr>
          <w:rFonts w:ascii="Times New Roman" w:hAnsi="Times New Roman"/>
          <w:sz w:val="28"/>
          <w:szCs w:val="28"/>
        </w:rPr>
        <w:t>подан</w:t>
      </w:r>
      <w:r w:rsidR="00147528">
        <w:rPr>
          <w:rFonts w:ascii="Times New Roman" w:hAnsi="Times New Roman"/>
          <w:sz w:val="28"/>
          <w:szCs w:val="28"/>
        </w:rPr>
        <w:t>ий</w:t>
      </w:r>
      <w:r w:rsidRPr="002F3665">
        <w:rPr>
          <w:rFonts w:ascii="Times New Roman" w:hAnsi="Times New Roman"/>
          <w:sz w:val="28"/>
          <w:szCs w:val="28"/>
        </w:rPr>
        <w:t xml:space="preserve"> в порядку місцевої ініціативи, частково (з обґрунтуванням такого рішення);</w:t>
      </w:r>
    </w:p>
    <w:p w14:paraId="6E19357C" w14:textId="0EF15349" w:rsidR="006225F2" w:rsidRPr="002F3665" w:rsidRDefault="006225F2" w:rsidP="00F45487">
      <w:pPr>
        <w:suppressAutoHyphens w:val="0"/>
        <w:ind w:firstLine="567"/>
        <w:rPr>
          <w:rFonts w:eastAsia="MS Mincho"/>
          <w:sz w:val="28"/>
          <w:szCs w:val="28"/>
          <w:lang w:eastAsia="ru-RU"/>
        </w:rPr>
      </w:pPr>
      <w:r w:rsidRPr="002F3665">
        <w:rPr>
          <w:rFonts w:eastAsia="MS Mincho"/>
          <w:sz w:val="28"/>
          <w:szCs w:val="28"/>
          <w:lang w:eastAsia="ru-RU"/>
        </w:rPr>
        <w:t xml:space="preserve">3) підтримати </w:t>
      </w:r>
      <w:r w:rsidR="00147528">
        <w:rPr>
          <w:rFonts w:eastAsia="MS Mincho"/>
          <w:sz w:val="28"/>
          <w:szCs w:val="28"/>
          <w:lang w:eastAsia="ru-RU"/>
        </w:rPr>
        <w:t>пропозицію</w:t>
      </w:r>
      <w:r w:rsidRPr="002F3665">
        <w:rPr>
          <w:rFonts w:eastAsia="MS Mincho"/>
          <w:sz w:val="28"/>
          <w:szCs w:val="28"/>
          <w:lang w:eastAsia="ru-RU"/>
        </w:rPr>
        <w:t>, подан</w:t>
      </w:r>
      <w:r w:rsidR="00147528">
        <w:rPr>
          <w:rFonts w:eastAsia="MS Mincho"/>
          <w:sz w:val="28"/>
          <w:szCs w:val="28"/>
          <w:lang w:eastAsia="ru-RU"/>
        </w:rPr>
        <w:t>у</w:t>
      </w:r>
      <w:r w:rsidRPr="002F3665">
        <w:rPr>
          <w:rFonts w:eastAsia="MS Mincho"/>
          <w:sz w:val="28"/>
          <w:szCs w:val="28"/>
          <w:lang w:eastAsia="ru-RU"/>
        </w:rPr>
        <w:t xml:space="preserve">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забезпечити заходи для її реалізації </w:t>
      </w:r>
      <w:r w:rsidRPr="002F3665">
        <w:rPr>
          <w:rFonts w:eastAsia="MS Mincho"/>
          <w:sz w:val="28"/>
          <w:szCs w:val="28"/>
          <w:lang w:eastAsia="ru-RU"/>
        </w:rPr>
        <w:lastRenderedPageBreak/>
        <w:t>(розроблення календарного плану їх виконання), якщо місцева ініціатива стосується питання, вирішення якого не належать до компетенції Ради;</w:t>
      </w:r>
    </w:p>
    <w:p w14:paraId="5825CAB6" w14:textId="22A56B6E"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4) відхилити пропозицію (</w:t>
      </w:r>
      <w:proofErr w:type="spellStart"/>
      <w:r w:rsidRPr="00C167CF">
        <w:rPr>
          <w:rFonts w:ascii="Times New Roman" w:hAnsi="Times New Roman"/>
          <w:sz w:val="28"/>
          <w:szCs w:val="28"/>
        </w:rPr>
        <w:t>про</w:t>
      </w:r>
      <w:r w:rsidR="00C167CF">
        <w:rPr>
          <w:rFonts w:ascii="Times New Roman" w:hAnsi="Times New Roman"/>
          <w:sz w:val="28"/>
          <w:szCs w:val="28"/>
        </w:rPr>
        <w:t>є</w:t>
      </w:r>
      <w:r w:rsidRPr="00C167CF">
        <w:rPr>
          <w:rFonts w:ascii="Times New Roman" w:hAnsi="Times New Roman"/>
          <w:sz w:val="28"/>
          <w:szCs w:val="28"/>
        </w:rPr>
        <w:t>кт</w:t>
      </w:r>
      <w:proofErr w:type="spellEnd"/>
      <w:r w:rsidRPr="00C167CF">
        <w:rPr>
          <w:rFonts w:ascii="Times New Roman" w:hAnsi="Times New Roman"/>
          <w:sz w:val="28"/>
          <w:szCs w:val="28"/>
        </w:rPr>
        <w:t xml:space="preserve"> рішення</w:t>
      </w:r>
      <w:r w:rsidRPr="002F3665">
        <w:rPr>
          <w:rFonts w:ascii="Times New Roman" w:hAnsi="Times New Roman"/>
          <w:sz w:val="28"/>
          <w:szCs w:val="28"/>
        </w:rPr>
        <w:t>), подану в порядку місцевої ініціативи, з обґрунтуванням такого рішення.</w:t>
      </w:r>
    </w:p>
    <w:p w14:paraId="3CDE7AEA" w14:textId="473D2CE9" w:rsidR="006225F2" w:rsidRPr="002F3665" w:rsidRDefault="006225F2" w:rsidP="00F45487">
      <w:pPr>
        <w:pStyle w:val="a7"/>
        <w:ind w:firstLine="567"/>
        <w:rPr>
          <w:rFonts w:ascii="Times New Roman" w:hAnsi="Times New Roman"/>
          <w:sz w:val="28"/>
          <w:szCs w:val="28"/>
        </w:rPr>
      </w:pPr>
      <w:r w:rsidRPr="002F3665">
        <w:rPr>
          <w:rFonts w:ascii="Times New Roman" w:hAnsi="Times New Roman"/>
          <w:color w:val="000000"/>
          <w:sz w:val="28"/>
          <w:szCs w:val="28"/>
        </w:rPr>
        <w:t xml:space="preserve">Відповідне рішення Ради оприлюднюється на офіційному </w:t>
      </w:r>
      <w:proofErr w:type="spellStart"/>
      <w:r w:rsidRPr="00C167CF">
        <w:rPr>
          <w:rFonts w:ascii="Times New Roman" w:hAnsi="Times New Roman"/>
          <w:sz w:val="28"/>
          <w:szCs w:val="28"/>
        </w:rPr>
        <w:t>вебсайті</w:t>
      </w:r>
      <w:proofErr w:type="spellEnd"/>
      <w:r w:rsidRPr="001535EB">
        <w:rPr>
          <w:rFonts w:ascii="Times New Roman" w:hAnsi="Times New Roman"/>
          <w:color w:val="FF0000"/>
          <w:sz w:val="28"/>
          <w:szCs w:val="28"/>
        </w:rPr>
        <w:t xml:space="preserve"> </w:t>
      </w:r>
      <w:r w:rsidRPr="002F3665">
        <w:rPr>
          <w:rFonts w:ascii="Times New Roman" w:hAnsi="Times New Roman"/>
          <w:color w:val="000000"/>
          <w:sz w:val="28"/>
          <w:szCs w:val="28"/>
        </w:rPr>
        <w:t xml:space="preserve">Ради протягом </w:t>
      </w:r>
      <w:r w:rsidR="00C167CF" w:rsidRPr="00C167CF">
        <w:rPr>
          <w:rFonts w:ascii="Times New Roman" w:hAnsi="Times New Roman"/>
          <w:color w:val="000000"/>
          <w:sz w:val="28"/>
          <w:szCs w:val="28"/>
        </w:rPr>
        <w:t>15</w:t>
      </w:r>
      <w:r w:rsidRPr="002F3665">
        <w:rPr>
          <w:rFonts w:ascii="Times New Roman" w:hAnsi="Times New Roman"/>
          <w:color w:val="000000"/>
          <w:sz w:val="28"/>
          <w:szCs w:val="28"/>
        </w:rPr>
        <w:t xml:space="preserve"> робочих днів з моменту його прийняття. Засвідчена Радою копія відповідного рішення надсилається ініціатору (уповноваженій особі ініціативної групи) на адресу, зазначену у повідомленні про внесення місцевої ініціативи.</w:t>
      </w:r>
    </w:p>
    <w:p w14:paraId="3E1E31D5" w14:textId="74A5C10D" w:rsidR="006225F2" w:rsidRPr="00C167CF" w:rsidRDefault="006225F2" w:rsidP="00F45487">
      <w:pPr>
        <w:pStyle w:val="a7"/>
        <w:ind w:firstLine="567"/>
        <w:rPr>
          <w:rFonts w:ascii="Times New Roman" w:hAnsi="Times New Roman"/>
          <w:sz w:val="28"/>
          <w:szCs w:val="28"/>
        </w:rPr>
      </w:pPr>
      <w:r w:rsidRPr="002F3665">
        <w:rPr>
          <w:rFonts w:ascii="Times New Roman" w:hAnsi="Times New Roman"/>
          <w:color w:val="000000"/>
          <w:sz w:val="28"/>
          <w:szCs w:val="28"/>
        </w:rPr>
        <w:t>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w:t>
      </w:r>
      <w:r w:rsidR="00055D0A">
        <w:rPr>
          <w:rFonts w:ascii="Times New Roman" w:hAnsi="Times New Roman"/>
          <w:color w:val="000000"/>
          <w:sz w:val="28"/>
          <w:szCs w:val="28"/>
        </w:rPr>
        <w:t xml:space="preserve"> </w:t>
      </w:r>
      <w:proofErr w:type="spellStart"/>
      <w:r w:rsidRPr="002F3665">
        <w:rPr>
          <w:rFonts w:ascii="Times New Roman" w:hAnsi="Times New Roman"/>
          <w:color w:val="000000"/>
          <w:sz w:val="28"/>
          <w:szCs w:val="28"/>
          <w:lang w:val="ru-RU"/>
        </w:rPr>
        <w:t>належить</w:t>
      </w:r>
      <w:proofErr w:type="spellEnd"/>
      <w:r w:rsidRPr="002F3665">
        <w:rPr>
          <w:rFonts w:ascii="Times New Roman" w:hAnsi="Times New Roman"/>
          <w:color w:val="000000"/>
          <w:sz w:val="28"/>
          <w:szCs w:val="28"/>
        </w:rPr>
        <w:t xml:space="preserve">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14:paraId="276A9584" w14:textId="7532E113" w:rsidR="006225F2" w:rsidRPr="002F3665" w:rsidRDefault="006225F2" w:rsidP="00F45487">
      <w:pPr>
        <w:pStyle w:val="a7"/>
        <w:ind w:firstLine="567"/>
        <w:rPr>
          <w:rFonts w:ascii="Times New Roman" w:hAnsi="Times New Roman"/>
          <w:color w:val="000000"/>
          <w:sz w:val="28"/>
          <w:szCs w:val="28"/>
        </w:rPr>
      </w:pPr>
      <w:r w:rsidRPr="00C167CF">
        <w:rPr>
          <w:rFonts w:ascii="Times New Roman" w:hAnsi="Times New Roman"/>
          <w:sz w:val="28"/>
          <w:szCs w:val="28"/>
        </w:rPr>
        <w:t>Якщо Рада відхилила пропозицію (</w:t>
      </w:r>
      <w:proofErr w:type="spellStart"/>
      <w:r w:rsidRPr="00C167CF">
        <w:rPr>
          <w:rFonts w:ascii="Times New Roman" w:hAnsi="Times New Roman"/>
          <w:sz w:val="28"/>
          <w:szCs w:val="28"/>
        </w:rPr>
        <w:t>про</w:t>
      </w:r>
      <w:r w:rsidR="00C167CF" w:rsidRPr="00C167CF">
        <w:rPr>
          <w:rFonts w:ascii="Times New Roman" w:hAnsi="Times New Roman"/>
          <w:sz w:val="28"/>
          <w:szCs w:val="28"/>
        </w:rPr>
        <w:t>є</w:t>
      </w:r>
      <w:r w:rsidRPr="00C167CF">
        <w:rPr>
          <w:rFonts w:ascii="Times New Roman" w:hAnsi="Times New Roman"/>
          <w:sz w:val="28"/>
          <w:szCs w:val="28"/>
        </w:rPr>
        <w:t>кт</w:t>
      </w:r>
      <w:proofErr w:type="spellEnd"/>
      <w:r w:rsidRPr="00C167CF">
        <w:rPr>
          <w:rFonts w:ascii="Times New Roman" w:hAnsi="Times New Roman"/>
          <w:sz w:val="28"/>
          <w:szCs w:val="28"/>
        </w:rPr>
        <w:t xml:space="preserve"> рішення </w:t>
      </w:r>
      <w:r w:rsidRPr="002F3665">
        <w:rPr>
          <w:rFonts w:ascii="Times New Roman" w:hAnsi="Times New Roman"/>
          <w:sz w:val="28"/>
          <w:szCs w:val="28"/>
        </w:rPr>
        <w:t xml:space="preserve">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14:paraId="3EF6BA53" w14:textId="77777777" w:rsidR="006225F2" w:rsidRPr="002F3665" w:rsidRDefault="006225F2" w:rsidP="00F45487">
      <w:pPr>
        <w:pStyle w:val="a7"/>
        <w:ind w:firstLine="567"/>
        <w:rPr>
          <w:rFonts w:ascii="Times New Roman" w:hAnsi="Times New Roman"/>
          <w:sz w:val="28"/>
          <w:szCs w:val="28"/>
        </w:rPr>
      </w:pPr>
      <w:r w:rsidRPr="002F3665">
        <w:rPr>
          <w:rFonts w:ascii="Times New Roman" w:hAnsi="Times New Roman"/>
          <w:sz w:val="28"/>
          <w:szCs w:val="28"/>
        </w:rPr>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14:paraId="75CF3AA6" w14:textId="6E45DC88" w:rsidR="00F4055F" w:rsidRDefault="00F4055F" w:rsidP="00343C2F">
      <w:pPr>
        <w:rPr>
          <w:sz w:val="28"/>
          <w:szCs w:val="28"/>
        </w:rPr>
      </w:pPr>
    </w:p>
    <w:p w14:paraId="092A44D8" w14:textId="359FDAA0" w:rsidR="00343C2F" w:rsidRDefault="00343C2F" w:rsidP="00343C2F">
      <w:pPr>
        <w:rPr>
          <w:sz w:val="28"/>
          <w:szCs w:val="28"/>
        </w:rPr>
      </w:pPr>
    </w:p>
    <w:p w14:paraId="2A09F2BC" w14:textId="77777777" w:rsidR="00F4055F" w:rsidRDefault="00F4055F" w:rsidP="00F45487">
      <w:pPr>
        <w:ind w:firstLine="4962"/>
        <w:rPr>
          <w:color w:val="000000"/>
          <w:sz w:val="28"/>
          <w:szCs w:val="28"/>
        </w:rPr>
      </w:pPr>
    </w:p>
    <w:p w14:paraId="44AF056B" w14:textId="77777777" w:rsidR="00717AA8" w:rsidRDefault="00717AA8" w:rsidP="00F45487">
      <w:pPr>
        <w:ind w:firstLine="4962"/>
        <w:rPr>
          <w:color w:val="000000"/>
          <w:sz w:val="28"/>
          <w:szCs w:val="28"/>
        </w:rPr>
      </w:pPr>
    </w:p>
    <w:p w14:paraId="096FB4D6" w14:textId="77777777" w:rsidR="00717AA8" w:rsidRDefault="00717AA8" w:rsidP="00F45487">
      <w:pPr>
        <w:ind w:firstLine="4962"/>
        <w:rPr>
          <w:color w:val="000000"/>
          <w:sz w:val="28"/>
          <w:szCs w:val="28"/>
        </w:rPr>
      </w:pPr>
    </w:p>
    <w:p w14:paraId="1D793CDA" w14:textId="77777777" w:rsidR="00717AA8" w:rsidRDefault="00717AA8" w:rsidP="00F45487">
      <w:pPr>
        <w:ind w:firstLine="4962"/>
        <w:rPr>
          <w:color w:val="000000"/>
          <w:sz w:val="28"/>
          <w:szCs w:val="28"/>
        </w:rPr>
      </w:pPr>
    </w:p>
    <w:p w14:paraId="4F203922" w14:textId="77777777" w:rsidR="00717AA8" w:rsidRDefault="00717AA8" w:rsidP="00F45487">
      <w:pPr>
        <w:ind w:firstLine="4962"/>
        <w:rPr>
          <w:color w:val="000000"/>
          <w:sz w:val="28"/>
          <w:szCs w:val="28"/>
        </w:rPr>
      </w:pPr>
    </w:p>
    <w:p w14:paraId="223CA133" w14:textId="77777777" w:rsidR="00717AA8" w:rsidRDefault="00717AA8" w:rsidP="00F45487">
      <w:pPr>
        <w:ind w:firstLine="4962"/>
        <w:rPr>
          <w:i/>
          <w:sz w:val="28"/>
          <w:szCs w:val="28"/>
        </w:rPr>
      </w:pPr>
    </w:p>
    <w:p w14:paraId="5AB1D6A9" w14:textId="77777777" w:rsidR="00F4055F" w:rsidRDefault="00F4055F" w:rsidP="00F45487">
      <w:pPr>
        <w:ind w:firstLine="4962"/>
        <w:rPr>
          <w:i/>
          <w:sz w:val="28"/>
          <w:szCs w:val="28"/>
        </w:rPr>
      </w:pPr>
    </w:p>
    <w:p w14:paraId="7384EC5B" w14:textId="283A7330" w:rsidR="00F4055F" w:rsidRDefault="00F4055F" w:rsidP="006225F2">
      <w:pPr>
        <w:ind w:firstLine="4962"/>
        <w:jc w:val="both"/>
        <w:rPr>
          <w:i/>
          <w:sz w:val="28"/>
          <w:szCs w:val="28"/>
        </w:rPr>
      </w:pPr>
    </w:p>
    <w:p w14:paraId="6561CDEE" w14:textId="742606F6" w:rsidR="00F45487" w:rsidRDefault="00F45487" w:rsidP="006225F2">
      <w:pPr>
        <w:ind w:firstLine="4962"/>
        <w:jc w:val="both"/>
        <w:rPr>
          <w:i/>
          <w:sz w:val="28"/>
          <w:szCs w:val="28"/>
        </w:rPr>
      </w:pPr>
    </w:p>
    <w:p w14:paraId="79A9C219" w14:textId="77777777" w:rsidR="00DF0B35" w:rsidRDefault="00DF0B35" w:rsidP="006225F2">
      <w:pPr>
        <w:ind w:firstLine="4962"/>
        <w:jc w:val="both"/>
        <w:rPr>
          <w:i/>
          <w:sz w:val="28"/>
          <w:szCs w:val="28"/>
        </w:rPr>
      </w:pPr>
    </w:p>
    <w:p w14:paraId="00883BB0" w14:textId="77777777" w:rsidR="00DF0B35" w:rsidRDefault="00DF0B35" w:rsidP="006225F2">
      <w:pPr>
        <w:ind w:firstLine="4962"/>
        <w:jc w:val="both"/>
        <w:rPr>
          <w:i/>
          <w:sz w:val="28"/>
          <w:szCs w:val="28"/>
        </w:rPr>
      </w:pPr>
    </w:p>
    <w:p w14:paraId="05667322" w14:textId="77777777" w:rsidR="00DF0B35" w:rsidRDefault="00DF0B35" w:rsidP="006225F2">
      <w:pPr>
        <w:ind w:firstLine="4962"/>
        <w:jc w:val="both"/>
        <w:rPr>
          <w:i/>
          <w:sz w:val="28"/>
          <w:szCs w:val="28"/>
        </w:rPr>
      </w:pPr>
    </w:p>
    <w:p w14:paraId="465B8890" w14:textId="77777777" w:rsidR="00DF0B35" w:rsidRDefault="00DF0B35" w:rsidP="006225F2">
      <w:pPr>
        <w:ind w:firstLine="4962"/>
        <w:jc w:val="both"/>
        <w:rPr>
          <w:i/>
          <w:sz w:val="28"/>
          <w:szCs w:val="28"/>
        </w:rPr>
      </w:pPr>
    </w:p>
    <w:p w14:paraId="4092DDE7" w14:textId="77777777" w:rsidR="00DF0B35" w:rsidRDefault="00DF0B35" w:rsidP="006225F2">
      <w:pPr>
        <w:ind w:firstLine="4962"/>
        <w:jc w:val="both"/>
        <w:rPr>
          <w:i/>
          <w:sz w:val="28"/>
          <w:szCs w:val="28"/>
        </w:rPr>
      </w:pPr>
    </w:p>
    <w:p w14:paraId="5D57BC7C" w14:textId="77777777" w:rsidR="00DF0B35" w:rsidRDefault="00DF0B35" w:rsidP="006225F2">
      <w:pPr>
        <w:ind w:firstLine="4962"/>
        <w:jc w:val="both"/>
        <w:rPr>
          <w:i/>
          <w:sz w:val="28"/>
          <w:szCs w:val="28"/>
        </w:rPr>
      </w:pPr>
    </w:p>
    <w:p w14:paraId="09E6CB86" w14:textId="77777777" w:rsidR="00DF0B35" w:rsidRDefault="00DF0B35" w:rsidP="006225F2">
      <w:pPr>
        <w:ind w:firstLine="4962"/>
        <w:jc w:val="both"/>
        <w:rPr>
          <w:i/>
          <w:sz w:val="28"/>
          <w:szCs w:val="28"/>
        </w:rPr>
      </w:pPr>
    </w:p>
    <w:p w14:paraId="761A8B6C" w14:textId="77777777" w:rsidR="00DF0B35" w:rsidRDefault="00DF0B35" w:rsidP="006225F2">
      <w:pPr>
        <w:ind w:firstLine="4962"/>
        <w:jc w:val="both"/>
        <w:rPr>
          <w:i/>
          <w:sz w:val="28"/>
          <w:szCs w:val="28"/>
        </w:rPr>
      </w:pPr>
    </w:p>
    <w:p w14:paraId="3176DF94" w14:textId="77777777" w:rsidR="00BD54FD" w:rsidRDefault="00BD54FD" w:rsidP="006225F2">
      <w:pPr>
        <w:ind w:firstLine="4962"/>
        <w:jc w:val="both"/>
        <w:rPr>
          <w:i/>
          <w:sz w:val="28"/>
          <w:szCs w:val="28"/>
        </w:rPr>
      </w:pPr>
    </w:p>
    <w:p w14:paraId="386C08E2" w14:textId="77777777" w:rsidR="00BD54FD" w:rsidRDefault="00BD54FD" w:rsidP="006225F2">
      <w:pPr>
        <w:ind w:firstLine="4962"/>
        <w:jc w:val="both"/>
        <w:rPr>
          <w:i/>
          <w:sz w:val="28"/>
          <w:szCs w:val="28"/>
        </w:rPr>
      </w:pPr>
    </w:p>
    <w:p w14:paraId="239D90F5" w14:textId="77777777" w:rsidR="00BD54FD" w:rsidRDefault="00BD54FD" w:rsidP="006225F2">
      <w:pPr>
        <w:ind w:firstLine="4962"/>
        <w:jc w:val="both"/>
        <w:rPr>
          <w:i/>
          <w:sz w:val="28"/>
          <w:szCs w:val="28"/>
        </w:rPr>
      </w:pPr>
    </w:p>
    <w:p w14:paraId="2F2FE534" w14:textId="59D431D2" w:rsidR="00147528" w:rsidRDefault="00147528" w:rsidP="00343C2F">
      <w:pPr>
        <w:jc w:val="both"/>
        <w:rPr>
          <w:i/>
          <w:sz w:val="28"/>
          <w:szCs w:val="28"/>
        </w:rPr>
      </w:pPr>
    </w:p>
    <w:p w14:paraId="3C881F0E" w14:textId="77777777" w:rsidR="00343C2F" w:rsidRDefault="00343C2F" w:rsidP="00343C2F">
      <w:pPr>
        <w:jc w:val="both"/>
        <w:rPr>
          <w:i/>
          <w:sz w:val="28"/>
          <w:szCs w:val="28"/>
        </w:rPr>
      </w:pPr>
    </w:p>
    <w:p w14:paraId="4EC0BF6B" w14:textId="3F1DEFDD" w:rsidR="006225F2" w:rsidRPr="002F3665" w:rsidRDefault="006225F2" w:rsidP="006225F2">
      <w:pPr>
        <w:ind w:firstLine="4962"/>
        <w:jc w:val="both"/>
        <w:rPr>
          <w:i/>
          <w:sz w:val="28"/>
          <w:szCs w:val="28"/>
        </w:rPr>
      </w:pPr>
      <w:r w:rsidRPr="002F3665">
        <w:rPr>
          <w:i/>
          <w:sz w:val="28"/>
          <w:szCs w:val="28"/>
        </w:rPr>
        <w:lastRenderedPageBreak/>
        <w:t>Додаток 3</w:t>
      </w:r>
    </w:p>
    <w:p w14:paraId="4C3C075A" w14:textId="0B00DED2" w:rsidR="006225F2" w:rsidRPr="004264CB" w:rsidRDefault="006225F2" w:rsidP="00717AA8">
      <w:pPr>
        <w:ind w:firstLine="4962"/>
        <w:jc w:val="both"/>
        <w:rPr>
          <w:b/>
          <w:color w:val="000000" w:themeColor="text1"/>
          <w:sz w:val="28"/>
          <w:szCs w:val="28"/>
        </w:rPr>
      </w:pPr>
      <w:r w:rsidRPr="004264CB">
        <w:rPr>
          <w:i/>
          <w:color w:val="000000" w:themeColor="text1"/>
          <w:sz w:val="28"/>
          <w:szCs w:val="28"/>
        </w:rPr>
        <w:t>до Статуту</w:t>
      </w:r>
      <w:r w:rsidRPr="004264CB">
        <w:rPr>
          <w:b/>
          <w:i/>
          <w:color w:val="000000" w:themeColor="text1"/>
          <w:sz w:val="28"/>
          <w:szCs w:val="28"/>
        </w:rPr>
        <w:t xml:space="preserve"> </w:t>
      </w:r>
    </w:p>
    <w:p w14:paraId="35F2DACB" w14:textId="77777777" w:rsidR="006225F2" w:rsidRPr="004264CB" w:rsidRDefault="006225F2" w:rsidP="006225F2">
      <w:pPr>
        <w:spacing w:after="120"/>
        <w:ind w:firstLine="567"/>
        <w:jc w:val="center"/>
        <w:rPr>
          <w:b/>
          <w:color w:val="000000" w:themeColor="text1"/>
          <w:sz w:val="28"/>
          <w:szCs w:val="28"/>
        </w:rPr>
      </w:pPr>
    </w:p>
    <w:p w14:paraId="40C06215" w14:textId="0A22F2F9" w:rsidR="006225F2" w:rsidRPr="002F3665" w:rsidRDefault="006225F2" w:rsidP="00F45487">
      <w:pPr>
        <w:ind w:firstLine="567"/>
        <w:jc w:val="center"/>
        <w:rPr>
          <w:b/>
          <w:sz w:val="28"/>
          <w:szCs w:val="28"/>
        </w:rPr>
      </w:pPr>
      <w:r w:rsidRPr="002F3665">
        <w:rPr>
          <w:b/>
          <w:sz w:val="28"/>
          <w:szCs w:val="28"/>
        </w:rPr>
        <w:t>Положення</w:t>
      </w:r>
    </w:p>
    <w:p w14:paraId="18A07802" w14:textId="77777777" w:rsidR="00541D3D" w:rsidRDefault="006225F2" w:rsidP="00F45487">
      <w:pPr>
        <w:ind w:firstLine="567"/>
        <w:jc w:val="center"/>
        <w:rPr>
          <w:b/>
          <w:sz w:val="28"/>
          <w:szCs w:val="28"/>
        </w:rPr>
      </w:pPr>
      <w:r w:rsidRPr="002F3665">
        <w:rPr>
          <w:b/>
          <w:sz w:val="28"/>
          <w:szCs w:val="28"/>
        </w:rPr>
        <w:t xml:space="preserve">про громадські слухання в </w:t>
      </w:r>
      <w:r w:rsidR="00735073" w:rsidRPr="00735073">
        <w:rPr>
          <w:b/>
          <w:sz w:val="28"/>
          <w:szCs w:val="28"/>
        </w:rPr>
        <w:t>Могилів-Подільськ</w:t>
      </w:r>
      <w:r w:rsidR="00735073">
        <w:rPr>
          <w:b/>
          <w:sz w:val="28"/>
          <w:szCs w:val="28"/>
        </w:rPr>
        <w:t>ій</w:t>
      </w:r>
      <w:r w:rsidR="00735073" w:rsidRPr="00735073">
        <w:rPr>
          <w:b/>
          <w:sz w:val="28"/>
          <w:szCs w:val="28"/>
        </w:rPr>
        <w:t xml:space="preserve"> </w:t>
      </w:r>
    </w:p>
    <w:p w14:paraId="2F7F8C48" w14:textId="5F28A790" w:rsidR="006225F2" w:rsidRPr="002F3665" w:rsidRDefault="00735073" w:rsidP="00F45487">
      <w:pPr>
        <w:ind w:firstLine="567"/>
        <w:jc w:val="center"/>
        <w:rPr>
          <w:sz w:val="28"/>
          <w:szCs w:val="28"/>
        </w:rPr>
      </w:pPr>
      <w:r w:rsidRPr="00735073">
        <w:rPr>
          <w:b/>
          <w:sz w:val="28"/>
          <w:szCs w:val="28"/>
        </w:rPr>
        <w:t>міськ</w:t>
      </w:r>
      <w:r>
        <w:rPr>
          <w:b/>
          <w:sz w:val="28"/>
          <w:szCs w:val="28"/>
        </w:rPr>
        <w:t>ій</w:t>
      </w:r>
      <w:r w:rsidR="006225F2" w:rsidRPr="002F3665">
        <w:rPr>
          <w:b/>
          <w:sz w:val="28"/>
          <w:szCs w:val="28"/>
        </w:rPr>
        <w:t xml:space="preserve"> територіальній громаді</w:t>
      </w:r>
    </w:p>
    <w:p w14:paraId="4B357907" w14:textId="77777777" w:rsidR="006225F2" w:rsidRPr="002F3665" w:rsidRDefault="006225F2" w:rsidP="00F45487">
      <w:pPr>
        <w:ind w:firstLine="567"/>
        <w:rPr>
          <w:sz w:val="28"/>
          <w:szCs w:val="28"/>
        </w:rPr>
      </w:pPr>
    </w:p>
    <w:p w14:paraId="5D70D756" w14:textId="6A7B1AA5" w:rsidR="006225F2" w:rsidRPr="002F3665" w:rsidRDefault="006225F2" w:rsidP="00F45487">
      <w:pPr>
        <w:ind w:firstLine="567"/>
        <w:rPr>
          <w:sz w:val="28"/>
          <w:szCs w:val="28"/>
        </w:rPr>
      </w:pPr>
      <w:r w:rsidRPr="002F3665">
        <w:rPr>
          <w:sz w:val="28"/>
          <w:szCs w:val="28"/>
        </w:rPr>
        <w:t xml:space="preserve">Це Положення про громадські слухання в </w:t>
      </w:r>
      <w:r w:rsidR="00735073" w:rsidRPr="00735073">
        <w:rPr>
          <w:sz w:val="28"/>
          <w:szCs w:val="28"/>
        </w:rPr>
        <w:t xml:space="preserve">Могилів-Подільській міській </w:t>
      </w:r>
      <w:r w:rsidRPr="002F3665">
        <w:rPr>
          <w:sz w:val="28"/>
          <w:szCs w:val="28"/>
        </w:rPr>
        <w:t xml:space="preserve">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місцевого самоврядування </w:t>
      </w:r>
      <w:r w:rsidR="00735073" w:rsidRPr="00735073">
        <w:rPr>
          <w:sz w:val="28"/>
          <w:szCs w:val="28"/>
        </w:rPr>
        <w:t>Могилів-Подільськ</w:t>
      </w:r>
      <w:r w:rsidR="00735073">
        <w:rPr>
          <w:sz w:val="28"/>
          <w:szCs w:val="28"/>
        </w:rPr>
        <w:t>ої</w:t>
      </w:r>
      <w:r w:rsidR="00735073" w:rsidRPr="00735073">
        <w:rPr>
          <w:sz w:val="28"/>
          <w:szCs w:val="28"/>
        </w:rPr>
        <w:t xml:space="preserve"> міськ</w:t>
      </w:r>
      <w:r w:rsidR="00735073">
        <w:rPr>
          <w:sz w:val="28"/>
          <w:szCs w:val="28"/>
        </w:rPr>
        <w:t>ої</w:t>
      </w:r>
      <w:r w:rsidR="00735073" w:rsidRPr="00735073">
        <w:rPr>
          <w:sz w:val="28"/>
          <w:szCs w:val="28"/>
        </w:rPr>
        <w:t xml:space="preserve"> </w:t>
      </w:r>
      <w:r w:rsidRPr="002F3665">
        <w:rPr>
          <w:sz w:val="28"/>
          <w:szCs w:val="28"/>
        </w:rPr>
        <w:t xml:space="preserve">територіальної громади. </w:t>
      </w:r>
      <w:r w:rsidR="00735073">
        <w:rPr>
          <w:sz w:val="28"/>
          <w:szCs w:val="28"/>
        </w:rPr>
        <w:t xml:space="preserve"> </w:t>
      </w:r>
    </w:p>
    <w:p w14:paraId="4D01D742" w14:textId="1DC79E8A" w:rsidR="006225F2" w:rsidRPr="002F3665" w:rsidRDefault="00572F92" w:rsidP="00932A28">
      <w:pPr>
        <w:pStyle w:val="a6"/>
        <w:numPr>
          <w:ilvl w:val="0"/>
          <w:numId w:val="3"/>
        </w:numPr>
        <w:tabs>
          <w:tab w:val="left" w:pos="900"/>
        </w:tabs>
        <w:spacing w:after="0" w:line="240" w:lineRule="auto"/>
        <w:ind w:left="0" w:firstLine="567"/>
        <w:rPr>
          <w:rFonts w:ascii="Times New Roman" w:hAnsi="Times New Roman" w:cs="Times New Roman"/>
          <w:sz w:val="28"/>
          <w:szCs w:val="28"/>
          <w:lang w:val="uk-UA"/>
        </w:rPr>
      </w:pPr>
      <w:r w:rsidRPr="00572F92">
        <w:rPr>
          <w:rFonts w:ascii="Times New Roman" w:hAnsi="Times New Roman" w:cs="Times New Roman"/>
          <w:sz w:val="28"/>
          <w:szCs w:val="28"/>
          <w:lang w:val="uk-UA"/>
        </w:rPr>
        <w:t>Могилів-Подільськ</w:t>
      </w:r>
      <w:r>
        <w:rPr>
          <w:rFonts w:ascii="Times New Roman" w:hAnsi="Times New Roman" w:cs="Times New Roman"/>
          <w:sz w:val="28"/>
          <w:szCs w:val="28"/>
          <w:lang w:val="uk-UA"/>
        </w:rPr>
        <w:t>а</w:t>
      </w:r>
      <w:r w:rsidRPr="00572F92">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а</w:t>
      </w:r>
      <w:r w:rsidRPr="00572F92">
        <w:rPr>
          <w:rFonts w:ascii="Times New Roman" w:hAnsi="Times New Roman" w:cs="Times New Roman"/>
          <w:sz w:val="28"/>
          <w:szCs w:val="28"/>
          <w:lang w:val="uk-UA"/>
        </w:rPr>
        <w:t xml:space="preserve"> </w:t>
      </w:r>
      <w:r w:rsidR="006225F2" w:rsidRPr="002F3665">
        <w:rPr>
          <w:rFonts w:ascii="Times New Roman" w:hAnsi="Times New Roman" w:cs="Times New Roman"/>
          <w:sz w:val="28"/>
          <w:szCs w:val="28"/>
          <w:lang w:val="uk-UA"/>
        </w:rPr>
        <w:t xml:space="preserve">територіальна громада має право проводити громадські слухання – зустрічатися з депутатами Ради,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w:t>
      </w:r>
      <w:r w:rsidR="006225F2" w:rsidRPr="002F3665">
        <w:rPr>
          <w:rFonts w:ascii="Times New Roman" w:hAnsi="Times New Roman" w:cs="Times New Roman"/>
          <w:sz w:val="28"/>
          <w:szCs w:val="28"/>
          <w:shd w:val="clear" w:color="auto" w:fill="FFFFFF"/>
          <w:lang w:val="uk-UA"/>
        </w:rPr>
        <w:t>що належать до відання місцевого самоврядування.</w:t>
      </w:r>
    </w:p>
    <w:p w14:paraId="5AABD0B9" w14:textId="7A87BADD" w:rsidR="006225F2" w:rsidRPr="002F3665" w:rsidRDefault="006225F2" w:rsidP="00932A28">
      <w:pPr>
        <w:pStyle w:val="a6"/>
        <w:numPr>
          <w:ilvl w:val="0"/>
          <w:numId w:val="3"/>
        </w:numPr>
        <w:tabs>
          <w:tab w:val="left" w:pos="900"/>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Громадські слухання можуть проводитися в одному або кількох будинках, житлових комплексах, на вулиці(</w:t>
      </w:r>
      <w:proofErr w:type="spellStart"/>
      <w:r w:rsidRPr="002F3665">
        <w:rPr>
          <w:rFonts w:ascii="Times New Roman" w:hAnsi="Times New Roman" w:cs="Times New Roman"/>
          <w:sz w:val="28"/>
          <w:szCs w:val="28"/>
          <w:lang w:val="uk-UA"/>
        </w:rPr>
        <w:t>цях</w:t>
      </w:r>
      <w:proofErr w:type="spellEnd"/>
      <w:r w:rsidRPr="002F3665">
        <w:rPr>
          <w:rFonts w:ascii="Times New Roman" w:hAnsi="Times New Roman" w:cs="Times New Roman"/>
          <w:sz w:val="28"/>
          <w:szCs w:val="28"/>
          <w:lang w:val="uk-UA"/>
        </w:rPr>
        <w:t xml:space="preserve">), </w:t>
      </w:r>
      <w:bookmarkStart w:id="11" w:name="_Hlk521486996"/>
      <w:r w:rsidRPr="002F3665">
        <w:rPr>
          <w:rFonts w:ascii="Times New Roman" w:hAnsi="Times New Roman" w:cs="Times New Roman"/>
          <w:sz w:val="28"/>
          <w:szCs w:val="28"/>
          <w:lang w:val="uk-UA"/>
        </w:rPr>
        <w:t>окремих населених пунктах територіальної громади</w:t>
      </w:r>
      <w:r w:rsidRPr="007F7F0D">
        <w:rPr>
          <w:rFonts w:ascii="Times New Roman" w:hAnsi="Times New Roman" w:cs="Times New Roman"/>
          <w:sz w:val="28"/>
          <w:szCs w:val="28"/>
          <w:lang w:val="uk-UA"/>
        </w:rPr>
        <w:t xml:space="preserve">, відповідному </w:t>
      </w:r>
      <w:proofErr w:type="spellStart"/>
      <w:r w:rsidRPr="007F7F0D">
        <w:rPr>
          <w:rFonts w:ascii="Times New Roman" w:hAnsi="Times New Roman" w:cs="Times New Roman"/>
          <w:sz w:val="28"/>
          <w:szCs w:val="28"/>
          <w:lang w:val="uk-UA"/>
        </w:rPr>
        <w:t>старостинському</w:t>
      </w:r>
      <w:proofErr w:type="spellEnd"/>
      <w:r w:rsidRPr="007F7F0D">
        <w:rPr>
          <w:rFonts w:ascii="Times New Roman" w:hAnsi="Times New Roman" w:cs="Times New Roman"/>
          <w:sz w:val="28"/>
          <w:szCs w:val="28"/>
          <w:lang w:val="uk-UA"/>
        </w:rPr>
        <w:t xml:space="preserve"> окрузі</w:t>
      </w:r>
      <w:r w:rsidRPr="002F3665">
        <w:rPr>
          <w:rFonts w:ascii="Times New Roman" w:hAnsi="Times New Roman" w:cs="Times New Roman"/>
          <w:sz w:val="28"/>
          <w:szCs w:val="28"/>
          <w:lang w:val="uk-UA"/>
        </w:rPr>
        <w:t>,</w:t>
      </w:r>
      <w:bookmarkEnd w:id="11"/>
      <w:r w:rsidRPr="002F3665">
        <w:rPr>
          <w:rFonts w:ascii="Times New Roman" w:hAnsi="Times New Roman" w:cs="Times New Roman"/>
          <w:sz w:val="28"/>
          <w:szCs w:val="28"/>
          <w:lang w:val="uk-UA"/>
        </w:rPr>
        <w:t xml:space="preserve">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14:paraId="0C732991" w14:textId="77777777" w:rsidR="006225F2" w:rsidRPr="002F3665" w:rsidRDefault="006225F2" w:rsidP="00932A28">
      <w:pPr>
        <w:pStyle w:val="HTML"/>
        <w:numPr>
          <w:ilvl w:val="0"/>
          <w:numId w:val="3"/>
        </w:numPr>
        <w:tabs>
          <w:tab w:val="clear" w:pos="916"/>
          <w:tab w:val="left" w:pos="900"/>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Ініціаторами проведення громадських слухань можуть бути:</w:t>
      </w:r>
    </w:p>
    <w:p w14:paraId="390E69C8" w14:textId="451303BC" w:rsidR="006225F2" w:rsidRPr="002F3665" w:rsidRDefault="006225F2" w:rsidP="00F45487">
      <w:pPr>
        <w:pStyle w:val="HTML"/>
        <w:tabs>
          <w:tab w:val="clear" w:pos="916"/>
          <w:tab w:val="left" w:pos="1276"/>
        </w:tabs>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1) </w:t>
      </w:r>
      <w:r w:rsidR="00572F92">
        <w:rPr>
          <w:rFonts w:ascii="Times New Roman" w:hAnsi="Times New Roman" w:cs="Times New Roman"/>
          <w:sz w:val="28"/>
          <w:szCs w:val="28"/>
          <w:lang w:val="uk-UA"/>
        </w:rPr>
        <w:t>Могилів-Подільський міський</w:t>
      </w:r>
      <w:r w:rsidRPr="002F3665">
        <w:rPr>
          <w:rFonts w:ascii="Times New Roman" w:hAnsi="Times New Roman" w:cs="Times New Roman"/>
          <w:sz w:val="28"/>
          <w:szCs w:val="28"/>
          <w:lang w:val="uk-UA"/>
        </w:rPr>
        <w:t xml:space="preserve"> голова;</w:t>
      </w:r>
    </w:p>
    <w:p w14:paraId="78FCE9C8" w14:textId="74CEE899" w:rsidR="006225F2" w:rsidRPr="002F3665" w:rsidRDefault="006225F2" w:rsidP="00F45487">
      <w:pPr>
        <w:pStyle w:val="HTML"/>
        <w:tabs>
          <w:tab w:val="clear" w:pos="916"/>
          <w:tab w:val="left" w:pos="1276"/>
        </w:tabs>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2) </w:t>
      </w:r>
      <w:r w:rsidR="00572F92" w:rsidRPr="00572F92">
        <w:rPr>
          <w:rFonts w:ascii="Times New Roman" w:hAnsi="Times New Roman" w:cs="Times New Roman"/>
          <w:sz w:val="28"/>
          <w:szCs w:val="28"/>
          <w:lang w:val="uk-UA"/>
        </w:rPr>
        <w:t>Могилів-Подільськ</w:t>
      </w:r>
      <w:r w:rsidR="00572F92">
        <w:rPr>
          <w:rFonts w:ascii="Times New Roman" w:hAnsi="Times New Roman" w:cs="Times New Roman"/>
          <w:sz w:val="28"/>
          <w:szCs w:val="28"/>
          <w:lang w:val="uk-UA"/>
        </w:rPr>
        <w:t>а</w:t>
      </w:r>
      <w:r w:rsidR="00572F92" w:rsidRPr="00572F92">
        <w:rPr>
          <w:rFonts w:ascii="Times New Roman" w:hAnsi="Times New Roman" w:cs="Times New Roman"/>
          <w:sz w:val="28"/>
          <w:szCs w:val="28"/>
          <w:lang w:val="uk-UA"/>
        </w:rPr>
        <w:t xml:space="preserve"> міськ</w:t>
      </w:r>
      <w:r w:rsidR="00572F92">
        <w:rPr>
          <w:rFonts w:ascii="Times New Roman" w:hAnsi="Times New Roman" w:cs="Times New Roman"/>
          <w:sz w:val="28"/>
          <w:szCs w:val="28"/>
          <w:lang w:val="uk-UA"/>
        </w:rPr>
        <w:t>а</w:t>
      </w:r>
      <w:r w:rsidRPr="002F3665">
        <w:rPr>
          <w:rFonts w:ascii="Times New Roman" w:hAnsi="Times New Roman" w:cs="Times New Roman"/>
          <w:sz w:val="28"/>
          <w:szCs w:val="28"/>
          <w:lang w:val="uk-UA"/>
        </w:rPr>
        <w:t xml:space="preserve"> рада</w:t>
      </w:r>
      <w:r w:rsidR="00572F92">
        <w:rPr>
          <w:rFonts w:ascii="Times New Roman" w:hAnsi="Times New Roman" w:cs="Times New Roman"/>
          <w:sz w:val="28"/>
          <w:szCs w:val="28"/>
          <w:lang w:val="uk-UA"/>
        </w:rPr>
        <w:t xml:space="preserve"> Вінницької області</w:t>
      </w:r>
      <w:r w:rsidRPr="002F3665">
        <w:rPr>
          <w:rFonts w:ascii="Times New Roman" w:hAnsi="Times New Roman" w:cs="Times New Roman"/>
          <w:sz w:val="28"/>
          <w:szCs w:val="28"/>
          <w:lang w:val="uk-UA"/>
        </w:rPr>
        <w:t>;</w:t>
      </w:r>
    </w:p>
    <w:p w14:paraId="19A18C7A" w14:textId="6C84F020" w:rsidR="006225F2" w:rsidRPr="00F45487" w:rsidRDefault="006225F2" w:rsidP="00F45487">
      <w:pPr>
        <w:pStyle w:val="HTML"/>
        <w:tabs>
          <w:tab w:val="clear" w:pos="916"/>
          <w:tab w:val="left" w:pos="1134"/>
          <w:tab w:val="left" w:pos="1276"/>
        </w:tabs>
        <w:ind w:firstLine="567"/>
        <w:rPr>
          <w:rFonts w:ascii="Times New Roman" w:hAnsi="Times New Roman" w:cs="Times New Roman"/>
          <w:color w:val="FF0000"/>
          <w:sz w:val="28"/>
          <w:szCs w:val="28"/>
          <w:lang w:val="uk-UA"/>
        </w:rPr>
      </w:pPr>
      <w:bookmarkStart w:id="12" w:name="_Hlk521498288"/>
      <w:r w:rsidRPr="002F3665">
        <w:rPr>
          <w:rFonts w:ascii="Times New Roman" w:hAnsi="Times New Roman" w:cs="Times New Roman"/>
          <w:sz w:val="28"/>
          <w:szCs w:val="28"/>
          <w:lang w:val="uk-UA"/>
        </w:rPr>
        <w:t xml:space="preserve">3) </w:t>
      </w:r>
      <w:r w:rsidRPr="007F7F0D">
        <w:rPr>
          <w:rFonts w:ascii="Times New Roman" w:hAnsi="Times New Roman" w:cs="Times New Roman"/>
          <w:sz w:val="28"/>
          <w:szCs w:val="28"/>
          <w:lang w:val="uk-UA"/>
        </w:rPr>
        <w:t>староста</w:t>
      </w:r>
      <w:r w:rsidR="00F45487" w:rsidRPr="007F7F0D">
        <w:rPr>
          <w:rFonts w:ascii="Times New Roman" w:hAnsi="Times New Roman" w:cs="Times New Roman"/>
          <w:sz w:val="28"/>
          <w:szCs w:val="28"/>
          <w:lang w:val="uk-UA"/>
        </w:rPr>
        <w:t xml:space="preserve"> (</w:t>
      </w:r>
      <w:r w:rsidR="00C167CF" w:rsidRPr="007F7F0D">
        <w:rPr>
          <w:rFonts w:ascii="Times New Roman" w:hAnsi="Times New Roman" w:cs="Times New Roman"/>
          <w:sz w:val="28"/>
          <w:szCs w:val="28"/>
          <w:lang w:val="uk-UA"/>
        </w:rPr>
        <w:t xml:space="preserve">у підпорядкованому </w:t>
      </w:r>
      <w:proofErr w:type="spellStart"/>
      <w:r w:rsidR="00F45487" w:rsidRPr="007F7F0D">
        <w:rPr>
          <w:rFonts w:ascii="Times New Roman" w:hAnsi="Times New Roman" w:cs="Times New Roman"/>
          <w:sz w:val="28"/>
          <w:szCs w:val="28"/>
          <w:lang w:val="uk-UA"/>
        </w:rPr>
        <w:t>старостинському</w:t>
      </w:r>
      <w:proofErr w:type="spellEnd"/>
      <w:r w:rsidR="00F45487" w:rsidRPr="007F7F0D">
        <w:rPr>
          <w:rFonts w:ascii="Times New Roman" w:hAnsi="Times New Roman" w:cs="Times New Roman"/>
          <w:sz w:val="28"/>
          <w:szCs w:val="28"/>
          <w:lang w:val="uk-UA"/>
        </w:rPr>
        <w:t xml:space="preserve"> окрузі)</w:t>
      </w:r>
      <w:r w:rsidRPr="007F7F0D">
        <w:rPr>
          <w:rFonts w:ascii="Times New Roman" w:hAnsi="Times New Roman" w:cs="Times New Roman"/>
          <w:sz w:val="28"/>
          <w:szCs w:val="28"/>
          <w:lang w:val="uk-UA"/>
        </w:rPr>
        <w:t>;</w:t>
      </w:r>
    </w:p>
    <w:bookmarkEnd w:id="12"/>
    <w:p w14:paraId="6596F0AC" w14:textId="77777777" w:rsidR="006225F2" w:rsidRPr="002F3665" w:rsidRDefault="006225F2" w:rsidP="00F45487">
      <w:pPr>
        <w:pStyle w:val="HTML"/>
        <w:tabs>
          <w:tab w:val="clear" w:pos="916"/>
          <w:tab w:val="left" w:pos="1276"/>
        </w:tabs>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4) органи самоорганізації населення, місцезнаходження яких зареєстроване на території відповідної громади;</w:t>
      </w:r>
    </w:p>
    <w:p w14:paraId="6A9BD3D8" w14:textId="77777777" w:rsidR="006225F2" w:rsidRPr="002F3665" w:rsidRDefault="006225F2" w:rsidP="00F45487">
      <w:pPr>
        <w:tabs>
          <w:tab w:val="left" w:pos="916"/>
          <w:tab w:val="left" w:pos="1080"/>
        </w:tabs>
        <w:ind w:firstLine="567"/>
        <w:rPr>
          <w:sz w:val="28"/>
          <w:szCs w:val="28"/>
        </w:rPr>
      </w:pPr>
      <w:r w:rsidRPr="002F3665">
        <w:rPr>
          <w:sz w:val="28"/>
          <w:szCs w:val="28"/>
        </w:rPr>
        <w:t>5) жителі територіальної громади, які, відповідно до абзацу 1 пункту 4 цього Положення, можуть брати участь у громадських слуханнях з правом голосу.</w:t>
      </w:r>
    </w:p>
    <w:p w14:paraId="771AEBBE" w14:textId="08F33927" w:rsidR="006225F2" w:rsidRPr="002F3665" w:rsidRDefault="006225F2" w:rsidP="00F45487">
      <w:pPr>
        <w:ind w:firstLine="567"/>
        <w:rPr>
          <w:sz w:val="28"/>
          <w:szCs w:val="28"/>
        </w:rPr>
      </w:pPr>
      <w:r w:rsidRPr="002F3665">
        <w:rPr>
          <w:sz w:val="28"/>
          <w:szCs w:val="28"/>
        </w:rPr>
        <w:t xml:space="preserve">Жителі територіальної громади ініціюють громадські слухання шляхом створення ініціативної групи у складі до </w:t>
      </w:r>
      <w:r w:rsidR="002A5572">
        <w:rPr>
          <w:sz w:val="28"/>
          <w:szCs w:val="28"/>
        </w:rPr>
        <w:t>50</w:t>
      </w:r>
      <w:r w:rsidR="00BD54FD">
        <w:rPr>
          <w:sz w:val="28"/>
          <w:szCs w:val="28"/>
        </w:rPr>
        <w:t xml:space="preserve"> </w:t>
      </w:r>
      <w:r w:rsidRPr="002F3665">
        <w:rPr>
          <w:sz w:val="28"/>
          <w:szCs w:val="28"/>
        </w:rPr>
        <w:t xml:space="preserve">осіб та збору підписів цією ініціативною групою на підтримку проведення громадських слухань у кількості </w:t>
      </w:r>
      <w:r w:rsidR="002A5572">
        <w:rPr>
          <w:sz w:val="28"/>
          <w:szCs w:val="28"/>
        </w:rPr>
        <w:t>100</w:t>
      </w:r>
      <w:r w:rsidRPr="002F3665">
        <w:rPr>
          <w:sz w:val="28"/>
          <w:szCs w:val="28"/>
        </w:rPr>
        <w:t xml:space="preserve"> підписів осіб, які, відповідно до абзацу 1 пункту 4 цього Положення, можуть брати участь у громадських слуханнях з правом голосу.</w:t>
      </w:r>
    </w:p>
    <w:p w14:paraId="5ED2D5E7" w14:textId="77777777" w:rsidR="006225F2" w:rsidRPr="002F3665" w:rsidRDefault="006225F2" w:rsidP="00F45487">
      <w:pPr>
        <w:ind w:firstLine="567"/>
        <w:rPr>
          <w:sz w:val="28"/>
          <w:szCs w:val="28"/>
        </w:rPr>
      </w:pPr>
      <w:r w:rsidRPr="002F3665">
        <w:rPr>
          <w:sz w:val="28"/>
          <w:szCs w:val="28"/>
        </w:rPr>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14:paraId="5964DEC0" w14:textId="5CEE27B8" w:rsidR="006225F2" w:rsidRPr="002F3665" w:rsidRDefault="006225F2" w:rsidP="00F45487">
      <w:pPr>
        <w:pStyle w:val="af2"/>
        <w:tabs>
          <w:tab w:val="left" w:pos="916"/>
          <w:tab w:val="left" w:pos="1080"/>
        </w:tabs>
        <w:spacing w:before="0" w:beforeAutospacing="0" w:after="0" w:afterAutospacing="0"/>
        <w:ind w:firstLine="567"/>
        <w:rPr>
          <w:sz w:val="28"/>
          <w:szCs w:val="28"/>
        </w:rPr>
      </w:pPr>
      <w:r w:rsidRPr="002F3665">
        <w:rPr>
          <w:sz w:val="28"/>
          <w:szCs w:val="28"/>
        </w:rPr>
        <w:t xml:space="preserve">У разі проведення загальних громадських слухань у межах всієї територіальної громади необхідною кількістю є </w:t>
      </w:r>
      <w:r w:rsidR="00BD54FD">
        <w:rPr>
          <w:sz w:val="28"/>
          <w:szCs w:val="28"/>
        </w:rPr>
        <w:t>400</w:t>
      </w:r>
      <w:r w:rsidRPr="002F3665">
        <w:rPr>
          <w:sz w:val="28"/>
          <w:szCs w:val="28"/>
        </w:rPr>
        <w:t xml:space="preserve"> підписів жителів територіальної громади.</w:t>
      </w:r>
    </w:p>
    <w:p w14:paraId="263C179D" w14:textId="77777777" w:rsidR="006225F2" w:rsidRPr="00821DF5" w:rsidRDefault="006225F2" w:rsidP="00932A28">
      <w:pPr>
        <w:pStyle w:val="a6"/>
        <w:numPr>
          <w:ilvl w:val="0"/>
          <w:numId w:val="3"/>
        </w:numPr>
        <w:tabs>
          <w:tab w:val="left" w:pos="993"/>
        </w:tabs>
        <w:spacing w:after="0" w:line="240" w:lineRule="auto"/>
        <w:ind w:left="36"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t xml:space="preserve">Громадські слухання проводяться відкрито. </w:t>
      </w:r>
    </w:p>
    <w:p w14:paraId="6A62A099" w14:textId="77777777" w:rsidR="006225F2" w:rsidRPr="00821DF5" w:rsidRDefault="006225F2" w:rsidP="00F45487">
      <w:pPr>
        <w:tabs>
          <w:tab w:val="left" w:pos="993"/>
        </w:tabs>
        <w:ind w:left="36" w:firstLine="567"/>
        <w:rPr>
          <w:sz w:val="28"/>
          <w:szCs w:val="28"/>
        </w:rPr>
      </w:pPr>
      <w:r w:rsidRPr="00821DF5">
        <w:rPr>
          <w:sz w:val="28"/>
          <w:szCs w:val="28"/>
        </w:rPr>
        <w:t xml:space="preserve">У громадських слуханнях з правом голосу можуть брати </w:t>
      </w:r>
      <w:r w:rsidRPr="00E41575">
        <w:rPr>
          <w:sz w:val="28"/>
          <w:szCs w:val="28"/>
        </w:rPr>
        <w:t xml:space="preserve">участь дієздатні жителі </w:t>
      </w:r>
      <w:r w:rsidRPr="00821DF5">
        <w:rPr>
          <w:sz w:val="28"/>
          <w:szCs w:val="28"/>
        </w:rPr>
        <w:t xml:space="preserve">територіальної громади, місце проживання яких в установленому законом порядку зареєстроване на території, в межах якої проводяться громадські слухання. </w:t>
      </w:r>
    </w:p>
    <w:p w14:paraId="64B8011F" w14:textId="77777777" w:rsidR="006225F2" w:rsidRPr="00821DF5" w:rsidRDefault="006225F2" w:rsidP="00F45487">
      <w:pPr>
        <w:pStyle w:val="a6"/>
        <w:spacing w:after="0" w:line="240" w:lineRule="auto"/>
        <w:ind w:left="36"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lastRenderedPageBreak/>
        <w:t>Участь ініціаторів громадських слухань у їх проведенні є обов’язковою.</w:t>
      </w:r>
    </w:p>
    <w:p w14:paraId="020FDF8D" w14:textId="378CA659" w:rsidR="006225F2" w:rsidRPr="00821DF5" w:rsidRDefault="006225F2" w:rsidP="00932A28">
      <w:pPr>
        <w:pStyle w:val="a6"/>
        <w:numPr>
          <w:ilvl w:val="0"/>
          <w:numId w:val="3"/>
        </w:numPr>
        <w:tabs>
          <w:tab w:val="left" w:pos="851"/>
        </w:tabs>
        <w:spacing w:after="0" w:line="240" w:lineRule="auto"/>
        <w:ind w:left="0"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t xml:space="preserve">Особа жителя територіальної громади та факт реєстрації постійного місця проживання на території </w:t>
      </w:r>
      <w:r w:rsidR="00572F92" w:rsidRPr="00821DF5">
        <w:rPr>
          <w:rFonts w:ascii="Times New Roman" w:hAnsi="Times New Roman" w:cs="Times New Roman"/>
          <w:sz w:val="28"/>
          <w:szCs w:val="28"/>
          <w:lang w:val="uk-UA"/>
        </w:rPr>
        <w:t>Могилів-Подільської міської</w:t>
      </w:r>
      <w:r w:rsidRPr="00821DF5">
        <w:rPr>
          <w:rFonts w:ascii="Times New Roman" w:hAnsi="Times New Roman" w:cs="Times New Roman"/>
          <w:sz w:val="28"/>
          <w:szCs w:val="28"/>
          <w:lang w:val="uk-UA"/>
        </w:rPr>
        <w:t xml:space="preserve"> територіальної громади встановлюються у визначеному законом порядку на підставі документів, визначених Законом України «</w:t>
      </w:r>
      <w:r w:rsidRPr="00821DF5">
        <w:rPr>
          <w:rFonts w:ascii="Times New Roman" w:hAnsi="Times New Roman" w:cs="Times New Roman"/>
          <w:bCs/>
          <w:sz w:val="28"/>
          <w:szCs w:val="28"/>
          <w:shd w:val="clear" w:color="auto" w:fill="FFFFFF"/>
          <w:lang w:val="uk-UA"/>
        </w:rPr>
        <w:t>Про свободу пересування та вільний вибір місця проживання в Україні»</w:t>
      </w:r>
      <w:r w:rsidRPr="00821DF5">
        <w:rPr>
          <w:rFonts w:ascii="Times New Roman" w:hAnsi="Times New Roman" w:cs="Times New Roman"/>
          <w:sz w:val="28"/>
          <w:szCs w:val="28"/>
          <w:lang w:val="uk-UA"/>
        </w:rPr>
        <w:t xml:space="preserve">, про що уповноваженою особою вноситься відповідний запис у реєстраційну форму (список реєстрації учасників громадських слухань), що є додатком до протоколу громадських слухань. </w:t>
      </w:r>
    </w:p>
    <w:p w14:paraId="35FFDD2B" w14:textId="77777777" w:rsidR="006225F2" w:rsidRPr="00821DF5" w:rsidRDefault="006225F2" w:rsidP="00932A28">
      <w:pPr>
        <w:pStyle w:val="a6"/>
        <w:numPr>
          <w:ilvl w:val="0"/>
          <w:numId w:val="3"/>
        </w:numPr>
        <w:tabs>
          <w:tab w:val="left" w:pos="851"/>
        </w:tabs>
        <w:spacing w:after="0" w:line="240" w:lineRule="auto"/>
        <w:ind w:left="0"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t>Інші особи, які на законних підставах постійно проживають або перебувають на відповідній території, можуть брати участь у громадських слуханнях з правом дорадчого голосу.</w:t>
      </w:r>
    </w:p>
    <w:p w14:paraId="33D49643" w14:textId="77777777" w:rsidR="006225F2" w:rsidRPr="00821DF5" w:rsidRDefault="006225F2" w:rsidP="00F45487">
      <w:pPr>
        <w:pStyle w:val="a6"/>
        <w:spacing w:after="0" w:line="240" w:lineRule="auto"/>
        <w:ind w:left="0"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t>Можливість участі особи з правом дорадчого голосу передбачає право особи бути присутньою на громадських слуханнях, висловлювати власні позиції з приводу обговорюваних під час слухань питань. Особи з правом дорадчого голосу не беруть участь у голосуванні, а їхній голос у результаті голосування не враховується.</w:t>
      </w:r>
    </w:p>
    <w:p w14:paraId="7D95586F" w14:textId="54515BEB" w:rsidR="006225F2" w:rsidRPr="00821DF5" w:rsidRDefault="006225F2" w:rsidP="00F45487">
      <w:pPr>
        <w:pStyle w:val="a6"/>
        <w:spacing w:after="0" w:line="240" w:lineRule="auto"/>
        <w:ind w:left="0" w:firstLine="567"/>
        <w:rPr>
          <w:rFonts w:ascii="Times New Roman" w:hAnsi="Times New Roman" w:cs="Times New Roman"/>
          <w:sz w:val="28"/>
          <w:szCs w:val="28"/>
          <w:lang w:val="uk-UA"/>
        </w:rPr>
      </w:pPr>
      <w:r w:rsidRPr="00821DF5">
        <w:rPr>
          <w:rFonts w:ascii="Times New Roman" w:hAnsi="Times New Roman" w:cs="Times New Roman"/>
          <w:sz w:val="28"/>
          <w:szCs w:val="28"/>
          <w:lang w:val="uk-UA"/>
        </w:rPr>
        <w:t>На громадські слухання запрош</w:t>
      </w:r>
      <w:r w:rsidR="002A5572">
        <w:rPr>
          <w:rFonts w:ascii="Times New Roman" w:hAnsi="Times New Roman" w:cs="Times New Roman"/>
          <w:sz w:val="28"/>
          <w:szCs w:val="28"/>
          <w:lang w:val="uk-UA"/>
        </w:rPr>
        <w:t>уються</w:t>
      </w:r>
      <w:r w:rsidRPr="00821DF5">
        <w:rPr>
          <w:rFonts w:ascii="Times New Roman" w:hAnsi="Times New Roman" w:cs="Times New Roman"/>
          <w:sz w:val="28"/>
          <w:szCs w:val="28"/>
          <w:lang w:val="uk-UA"/>
        </w:rPr>
        <w:t xml:space="preserve"> </w:t>
      </w:r>
      <w:r w:rsidR="00572F92" w:rsidRPr="00821DF5">
        <w:rPr>
          <w:rFonts w:ascii="Times New Roman" w:hAnsi="Times New Roman" w:cs="Times New Roman"/>
          <w:sz w:val="28"/>
          <w:szCs w:val="28"/>
          <w:lang w:val="uk-UA"/>
        </w:rPr>
        <w:t>міський</w:t>
      </w:r>
      <w:r w:rsidRPr="00821DF5">
        <w:rPr>
          <w:rFonts w:ascii="Times New Roman" w:hAnsi="Times New Roman" w:cs="Times New Roman"/>
          <w:sz w:val="28"/>
          <w:szCs w:val="28"/>
          <w:lang w:val="uk-UA"/>
        </w:rPr>
        <w:t xml:space="preserve"> голова, депутати Ради, </w:t>
      </w:r>
      <w:r w:rsidRPr="00343C2F">
        <w:rPr>
          <w:rFonts w:ascii="Times New Roman" w:hAnsi="Times New Roman" w:cs="Times New Roman"/>
          <w:sz w:val="28"/>
          <w:szCs w:val="28"/>
          <w:lang w:val="uk-UA"/>
        </w:rPr>
        <w:t>старости,</w:t>
      </w:r>
      <w:r w:rsidRPr="00821DF5">
        <w:rPr>
          <w:rFonts w:ascii="Times New Roman" w:hAnsi="Times New Roman" w:cs="Times New Roman"/>
          <w:sz w:val="28"/>
          <w:szCs w:val="28"/>
          <w:lang w:val="uk-UA"/>
        </w:rPr>
        <w:t xml:space="preserve"> інші посадові особи органів місцевого самоврядування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14:paraId="656EA131" w14:textId="77777777" w:rsidR="006225F2" w:rsidRPr="00821DF5" w:rsidRDefault="006225F2" w:rsidP="00932A28">
      <w:pPr>
        <w:pStyle w:val="a6"/>
        <w:numPr>
          <w:ilvl w:val="0"/>
          <w:numId w:val="3"/>
        </w:numPr>
        <w:tabs>
          <w:tab w:val="left" w:pos="993"/>
        </w:tabs>
        <w:spacing w:after="0" w:line="240" w:lineRule="auto"/>
        <w:ind w:left="0" w:firstLine="567"/>
        <w:rPr>
          <w:rFonts w:ascii="Times New Roman" w:hAnsi="Times New Roman" w:cs="Times New Roman"/>
          <w:i/>
          <w:sz w:val="28"/>
          <w:szCs w:val="28"/>
          <w:lang w:val="uk-UA"/>
        </w:rPr>
      </w:pPr>
      <w:r w:rsidRPr="00E41575">
        <w:rPr>
          <w:rFonts w:ascii="Times New Roman" w:hAnsi="Times New Roman" w:cs="Times New Roman"/>
          <w:sz w:val="28"/>
          <w:szCs w:val="28"/>
          <w:lang w:val="uk-UA"/>
        </w:rPr>
        <w:t xml:space="preserve">Громадські </w:t>
      </w:r>
      <w:r w:rsidRPr="00821DF5">
        <w:rPr>
          <w:rFonts w:ascii="Times New Roman" w:hAnsi="Times New Roman" w:cs="Times New Roman"/>
          <w:sz w:val="28"/>
          <w:szCs w:val="28"/>
          <w:lang w:val="uk-UA"/>
        </w:rPr>
        <w:t xml:space="preserve">слухання проводяться в міру необхідності, але не рідше одного разу на рік. </w:t>
      </w:r>
    </w:p>
    <w:p w14:paraId="602AD334" w14:textId="73C03508" w:rsidR="006225F2" w:rsidRPr="00821DF5" w:rsidRDefault="006225F2" w:rsidP="00932A28">
      <w:pPr>
        <w:pStyle w:val="a6"/>
        <w:numPr>
          <w:ilvl w:val="0"/>
          <w:numId w:val="3"/>
        </w:numPr>
        <w:tabs>
          <w:tab w:val="left" w:pos="993"/>
        </w:tabs>
        <w:spacing w:after="0" w:line="240" w:lineRule="auto"/>
        <w:ind w:left="0" w:firstLine="567"/>
        <w:rPr>
          <w:rFonts w:ascii="Times New Roman" w:hAnsi="Times New Roman" w:cs="Times New Roman"/>
          <w:sz w:val="28"/>
          <w:szCs w:val="28"/>
          <w:lang w:val="uk-UA"/>
        </w:rPr>
      </w:pPr>
      <w:r w:rsidRPr="00821DF5">
        <w:rPr>
          <w:rFonts w:ascii="Times New Roman" w:hAnsi="Times New Roman" w:cs="Times New Roman"/>
          <w:sz w:val="28"/>
          <w:szCs w:val="28"/>
          <w:lang w:val="uk-UA" w:eastAsia="ru-RU"/>
        </w:rPr>
        <w:t xml:space="preserve">Проведення громадських слухань є обов’язковим перед прийняттям органами та посадовими особами місцевого самоврядування територіальної громади </w:t>
      </w:r>
      <w:r w:rsidR="00511264">
        <w:rPr>
          <w:rFonts w:ascii="Times New Roman" w:hAnsi="Times New Roman" w:cs="Times New Roman"/>
          <w:sz w:val="28"/>
          <w:szCs w:val="28"/>
          <w:lang w:val="uk-UA" w:eastAsia="ru-RU"/>
        </w:rPr>
        <w:t xml:space="preserve">рішень </w:t>
      </w:r>
      <w:r w:rsidR="00511264" w:rsidRPr="002F3665">
        <w:rPr>
          <w:rFonts w:ascii="Times New Roman" w:hAnsi="Times New Roman" w:cs="Times New Roman"/>
          <w:sz w:val="28"/>
          <w:szCs w:val="28"/>
          <w:lang w:val="uk-UA"/>
        </w:rPr>
        <w:t>визначені законодавством України або рішеннями Ради.</w:t>
      </w:r>
    </w:p>
    <w:p w14:paraId="61E9C0FF" w14:textId="45B717E8" w:rsidR="006225F2" w:rsidRPr="002F3665" w:rsidRDefault="006225F2" w:rsidP="00932A28">
      <w:pPr>
        <w:pStyle w:val="HTML"/>
        <w:numPr>
          <w:ilvl w:val="0"/>
          <w:numId w:val="3"/>
        </w:numPr>
        <w:tabs>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Ініціатива </w:t>
      </w:r>
      <w:r w:rsidR="00572F92">
        <w:rPr>
          <w:rFonts w:ascii="Times New Roman" w:hAnsi="Times New Roman" w:cs="Times New Roman"/>
          <w:sz w:val="28"/>
          <w:szCs w:val="28"/>
          <w:lang w:val="uk-UA"/>
        </w:rPr>
        <w:t>міського</w:t>
      </w:r>
      <w:r w:rsidRPr="002F3665">
        <w:rPr>
          <w:rFonts w:ascii="Times New Roman" w:hAnsi="Times New Roman" w:cs="Times New Roman"/>
          <w:sz w:val="28"/>
          <w:szCs w:val="28"/>
          <w:lang w:val="uk-UA"/>
        </w:rPr>
        <w:t xml:space="preserve"> голови про проведення громадських слухань оформлюється відповідним розпорядженням.</w:t>
      </w:r>
    </w:p>
    <w:p w14:paraId="5F9DEA53" w14:textId="77777777" w:rsidR="006225F2" w:rsidRPr="002F3665" w:rsidRDefault="006225F2" w:rsidP="00F45487">
      <w:pPr>
        <w:pStyle w:val="HTML"/>
        <w:tabs>
          <w:tab w:val="left" w:pos="1418"/>
        </w:tabs>
        <w:ind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Рішення про проведення громадських слухань за ініціативою Ради приймається на відповідному пленарному засіданні Ради.</w:t>
      </w:r>
    </w:p>
    <w:p w14:paraId="759202F0" w14:textId="201DB47F" w:rsidR="006225F2" w:rsidRPr="002F3665" w:rsidRDefault="006225F2" w:rsidP="00F45487">
      <w:pPr>
        <w:ind w:firstLine="567"/>
        <w:rPr>
          <w:sz w:val="28"/>
          <w:szCs w:val="28"/>
        </w:rPr>
      </w:pPr>
      <w:r w:rsidRPr="002F3665">
        <w:rPr>
          <w:sz w:val="28"/>
          <w:szCs w:val="28"/>
        </w:rPr>
        <w:t xml:space="preserve">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w:t>
      </w:r>
      <w:r w:rsidR="00987CA5">
        <w:rPr>
          <w:sz w:val="28"/>
          <w:szCs w:val="28"/>
        </w:rPr>
        <w:t>міського</w:t>
      </w:r>
      <w:r w:rsidRPr="002F3665">
        <w:rPr>
          <w:sz w:val="28"/>
          <w:szCs w:val="28"/>
        </w:rPr>
        <w:t xml:space="preserve"> голови. Повідомлення підписується уповноваженою особою згідно з установчими документами ініціатора слухань</w:t>
      </w:r>
      <w:r w:rsidRPr="00E41575">
        <w:rPr>
          <w:sz w:val="28"/>
          <w:szCs w:val="28"/>
        </w:rPr>
        <w:t>.</w:t>
      </w:r>
    </w:p>
    <w:p w14:paraId="7D87B3EF" w14:textId="2740BC07" w:rsidR="006225F2" w:rsidRPr="002F3665" w:rsidRDefault="006225F2" w:rsidP="00F45487">
      <w:pPr>
        <w:ind w:firstLine="567"/>
        <w:rPr>
          <w:sz w:val="28"/>
          <w:szCs w:val="28"/>
        </w:rPr>
      </w:pPr>
      <w:r w:rsidRPr="002F3665">
        <w:rPr>
          <w:sz w:val="28"/>
          <w:szCs w:val="28"/>
        </w:rPr>
        <w:t xml:space="preserve">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w:t>
      </w:r>
      <w:r w:rsidR="00987CA5">
        <w:rPr>
          <w:sz w:val="28"/>
          <w:szCs w:val="28"/>
        </w:rPr>
        <w:t>міського</w:t>
      </w:r>
      <w:r w:rsidRPr="002F3665">
        <w:rPr>
          <w:sz w:val="28"/>
          <w:szCs w:val="28"/>
        </w:rPr>
        <w:t xml:space="preserve"> голови. Повідомлення підписується усіма членами ініціативної групи.</w:t>
      </w:r>
    </w:p>
    <w:p w14:paraId="5A0ED6AD" w14:textId="5CCC90D2" w:rsidR="006225F2" w:rsidRPr="00796FE5" w:rsidRDefault="006225F2" w:rsidP="00F45487">
      <w:pPr>
        <w:tabs>
          <w:tab w:val="left" w:pos="993"/>
        </w:tabs>
        <w:ind w:firstLine="567"/>
        <w:rPr>
          <w:color w:val="000000" w:themeColor="text1"/>
          <w:sz w:val="28"/>
          <w:szCs w:val="28"/>
        </w:rPr>
      </w:pPr>
      <w:r w:rsidRPr="002F3665">
        <w:rPr>
          <w:sz w:val="28"/>
          <w:szCs w:val="28"/>
        </w:rPr>
        <w:t xml:space="preserve">Усі фізичні особи, які входять до ініціативної групи, надають згоду на обробку наданих ними персональних даних у межах та спосіб, </w:t>
      </w:r>
      <w:r w:rsidRPr="005A465D">
        <w:rPr>
          <w:sz w:val="28"/>
          <w:szCs w:val="28"/>
        </w:rPr>
        <w:t>необхідн</w:t>
      </w:r>
      <w:r w:rsidR="005A465D" w:rsidRPr="005A465D">
        <w:rPr>
          <w:sz w:val="28"/>
          <w:szCs w:val="28"/>
        </w:rPr>
        <w:t>ий</w:t>
      </w:r>
      <w:r w:rsidRPr="002B6BEB">
        <w:rPr>
          <w:color w:val="FF0000"/>
          <w:sz w:val="28"/>
          <w:szCs w:val="28"/>
        </w:rPr>
        <w:t xml:space="preserve"> </w:t>
      </w:r>
      <w:r w:rsidRPr="002F3665">
        <w:rPr>
          <w:sz w:val="28"/>
          <w:szCs w:val="28"/>
        </w:rPr>
        <w:t xml:space="preserve">для організації громадських слухань. Про надання цієї згоди та обсяги обробки персональних даних </w:t>
      </w:r>
      <w:r w:rsidRPr="00796FE5">
        <w:rPr>
          <w:color w:val="000000" w:themeColor="text1"/>
          <w:sz w:val="28"/>
          <w:szCs w:val="28"/>
        </w:rPr>
        <w:t xml:space="preserve">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w:t>
      </w:r>
      <w:r w:rsidRPr="00796FE5">
        <w:rPr>
          <w:color w:val="000000" w:themeColor="text1"/>
          <w:sz w:val="28"/>
          <w:szCs w:val="28"/>
        </w:rPr>
        <w:lastRenderedPageBreak/>
        <w:t>повідомленні чи додатку до повідомлення, де містяться особисті підписи відповідних фізичних осіб.</w:t>
      </w:r>
    </w:p>
    <w:p w14:paraId="064E989F" w14:textId="546DA0B9" w:rsidR="006225F2" w:rsidRPr="002F3665" w:rsidRDefault="006225F2" w:rsidP="00932A28">
      <w:pPr>
        <w:pStyle w:val="HTML"/>
        <w:numPr>
          <w:ilvl w:val="0"/>
          <w:numId w:val="3"/>
        </w:numPr>
        <w:tabs>
          <w:tab w:val="clear" w:pos="916"/>
          <w:tab w:val="left" w:pos="567"/>
          <w:tab w:val="left" w:pos="993"/>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У розпорядженні </w:t>
      </w:r>
      <w:r w:rsidR="00987CA5">
        <w:rPr>
          <w:rFonts w:ascii="Times New Roman" w:hAnsi="Times New Roman" w:cs="Times New Roman"/>
          <w:sz w:val="28"/>
          <w:szCs w:val="28"/>
          <w:lang w:val="uk-UA"/>
        </w:rPr>
        <w:t>міського</w:t>
      </w:r>
      <w:r w:rsidRPr="002F3665">
        <w:rPr>
          <w:rFonts w:ascii="Times New Roman" w:hAnsi="Times New Roman" w:cs="Times New Roman"/>
          <w:sz w:val="28"/>
          <w:szCs w:val="28"/>
          <w:lang w:val="uk-UA"/>
        </w:rPr>
        <w:t xml:space="preserve"> голови, рішенні Ради, повідомленні інших суб’єктів про ініціювання громадських слухань вказуються:</w:t>
      </w:r>
    </w:p>
    <w:p w14:paraId="1041C336" w14:textId="02C69882"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 найменування особи, яка є ініціатором громадських слухань (із зазначенням прізвища, ім’я, по батькові та посади для </w:t>
      </w:r>
      <w:r w:rsidR="00987CA5">
        <w:rPr>
          <w:rFonts w:ascii="Times New Roman" w:hAnsi="Times New Roman" w:cs="Times New Roman"/>
          <w:sz w:val="28"/>
          <w:szCs w:val="28"/>
          <w:lang w:val="uk-UA"/>
        </w:rPr>
        <w:t xml:space="preserve">міського </w:t>
      </w:r>
      <w:r w:rsidRPr="002F3665">
        <w:rPr>
          <w:rFonts w:ascii="Times New Roman" w:hAnsi="Times New Roman" w:cs="Times New Roman"/>
          <w:sz w:val="28"/>
          <w:szCs w:val="28"/>
          <w:lang w:val="uk-UA"/>
        </w:rPr>
        <w:t xml:space="preserve">голови </w:t>
      </w:r>
      <w:r w:rsidRPr="007660C4">
        <w:rPr>
          <w:rFonts w:ascii="Times New Roman" w:hAnsi="Times New Roman" w:cs="Times New Roman"/>
          <w:sz w:val="28"/>
          <w:szCs w:val="28"/>
          <w:lang w:val="uk-UA"/>
        </w:rPr>
        <w:t>чи старости</w:t>
      </w:r>
      <w:r w:rsidRPr="002F3665">
        <w:rPr>
          <w:rFonts w:ascii="Times New Roman" w:hAnsi="Times New Roman" w:cs="Times New Roman"/>
          <w:sz w:val="28"/>
          <w:szCs w:val="28"/>
          <w:lang w:val="uk-UA"/>
        </w:rPr>
        <w:t xml:space="preserve"> або прізвище, ім’я, по батькові, дати народження – для членів ініціативної групи);</w:t>
      </w:r>
    </w:p>
    <w:p w14:paraId="45EAB1FA"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місцезнаходження (для органів самоорганізації населення) або місце проживання усіх членів ініціативної групи (для членів ініціативної групи);</w:t>
      </w:r>
    </w:p>
    <w:p w14:paraId="57BAA8F9"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дата, час і місце проведення громадських слухань;</w:t>
      </w:r>
    </w:p>
    <w:p w14:paraId="2EF13A8A"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територія, на якій проводяться громадські слухання;</w:t>
      </w:r>
    </w:p>
    <w:p w14:paraId="775F910D"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14:paraId="284CA685"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перелік осіб, які запрошуються для виступів (доповідей) під час слухань;</w:t>
      </w:r>
    </w:p>
    <w:p w14:paraId="1F9D0D77"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 номери контактних телефонів, електронні адреси та адреси для листування учасників ініціативної групи або осіб, відповідальних за організацію громадських слухань, – для інших осіб, які мають право ініціювати проведення громадські слухання;</w:t>
      </w:r>
    </w:p>
    <w:p w14:paraId="671A5D34" w14:textId="77777777"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3–5 пункту 3 цього Положення);</w:t>
      </w:r>
    </w:p>
    <w:p w14:paraId="79767EF6" w14:textId="730D176F" w:rsidR="006225F2" w:rsidRPr="002F3665" w:rsidRDefault="006225F2" w:rsidP="00932A28">
      <w:pPr>
        <w:pStyle w:val="HTML"/>
        <w:numPr>
          <w:ilvl w:val="1"/>
          <w:numId w:val="3"/>
        </w:numPr>
        <w:tabs>
          <w:tab w:val="clear" w:pos="1832"/>
          <w:tab w:val="left" w:pos="0"/>
          <w:tab w:val="left" w:pos="1418"/>
        </w:tabs>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w:t>
      </w:r>
      <w:r w:rsidR="00987CA5">
        <w:rPr>
          <w:rFonts w:ascii="Times New Roman" w:hAnsi="Times New Roman" w:cs="Times New Roman"/>
          <w:sz w:val="28"/>
          <w:szCs w:val="28"/>
          <w:lang w:val="uk-UA"/>
        </w:rPr>
        <w:t>міського</w:t>
      </w:r>
      <w:r w:rsidRPr="002F3665">
        <w:rPr>
          <w:rFonts w:ascii="Times New Roman" w:hAnsi="Times New Roman" w:cs="Times New Roman"/>
          <w:sz w:val="28"/>
          <w:szCs w:val="28"/>
          <w:lang w:val="uk-UA"/>
        </w:rPr>
        <w:t xml:space="preserve"> голови чи Ради).</w:t>
      </w:r>
    </w:p>
    <w:p w14:paraId="51F192DC" w14:textId="77777777" w:rsidR="006225F2" w:rsidRPr="002F3665" w:rsidRDefault="006225F2" w:rsidP="00F45487">
      <w:pPr>
        <w:tabs>
          <w:tab w:val="left" w:pos="0"/>
          <w:tab w:val="left" w:pos="571"/>
        </w:tabs>
        <w:ind w:firstLine="567"/>
        <w:rPr>
          <w:sz w:val="28"/>
          <w:szCs w:val="28"/>
        </w:rPr>
      </w:pPr>
      <w:r w:rsidRPr="002F3665">
        <w:rPr>
          <w:sz w:val="28"/>
          <w:szCs w:val="28"/>
        </w:rPr>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14:paraId="3B9BE68D" w14:textId="765BDFE4" w:rsidR="006225F2" w:rsidRPr="002F3665" w:rsidRDefault="006225F2" w:rsidP="00F45487">
      <w:pPr>
        <w:ind w:firstLine="567"/>
        <w:rPr>
          <w:sz w:val="28"/>
          <w:szCs w:val="28"/>
        </w:rPr>
      </w:pPr>
      <w:r w:rsidRPr="002F3665">
        <w:rPr>
          <w:sz w:val="28"/>
          <w:szCs w:val="28"/>
        </w:rPr>
        <w:t xml:space="preserve">Повідомлення (рішення Ради) про ініціювання громадських слухань надсилається </w:t>
      </w:r>
      <w:r w:rsidR="00987CA5">
        <w:rPr>
          <w:sz w:val="28"/>
          <w:szCs w:val="28"/>
        </w:rPr>
        <w:t xml:space="preserve">міському </w:t>
      </w:r>
      <w:r w:rsidRPr="002F3665">
        <w:rPr>
          <w:sz w:val="28"/>
          <w:szCs w:val="28"/>
        </w:rPr>
        <w:t xml:space="preserve">голові особами, визначеними у підпунктах 3–5 пункту 3 цього Положення, не пізніше, ніж за </w:t>
      </w:r>
      <w:r w:rsidR="00C20747">
        <w:rPr>
          <w:sz w:val="28"/>
          <w:szCs w:val="28"/>
        </w:rPr>
        <w:t>5</w:t>
      </w:r>
      <w:r w:rsidRPr="002F3665">
        <w:rPr>
          <w:sz w:val="28"/>
          <w:szCs w:val="28"/>
        </w:rPr>
        <w:t xml:space="preserve"> робочих днів до дня проведення громадських слухань. </w:t>
      </w:r>
    </w:p>
    <w:p w14:paraId="66E886E3" w14:textId="0B92B17D" w:rsidR="006225F2" w:rsidRPr="002F3665" w:rsidRDefault="006225F2" w:rsidP="00932A28">
      <w:pPr>
        <w:pStyle w:val="a6"/>
        <w:numPr>
          <w:ilvl w:val="0"/>
          <w:numId w:val="3"/>
        </w:numPr>
        <w:tabs>
          <w:tab w:val="left" w:pos="993"/>
        </w:tabs>
        <w:spacing w:after="0" w:line="240" w:lineRule="auto"/>
        <w:ind w:left="0" w:firstLine="567"/>
        <w:rPr>
          <w:rFonts w:ascii="Times New Roman" w:hAnsi="Times New Roman" w:cs="Times New Roman"/>
          <w:sz w:val="28"/>
          <w:szCs w:val="28"/>
          <w:lang w:val="uk-UA"/>
        </w:rPr>
      </w:pPr>
      <w:bookmarkStart w:id="13" w:name="_Hlk521595071"/>
      <w:r w:rsidRPr="002F3665">
        <w:rPr>
          <w:rFonts w:ascii="Times New Roman" w:hAnsi="Times New Roman" w:cs="Times New Roman"/>
          <w:sz w:val="28"/>
          <w:szCs w:val="28"/>
          <w:lang w:val="uk-UA"/>
        </w:rPr>
        <w:t xml:space="preserve">Не пізніше </w:t>
      </w:r>
      <w:r w:rsidR="00D7627A">
        <w:rPr>
          <w:rFonts w:ascii="Times New Roman" w:hAnsi="Times New Roman" w:cs="Times New Roman"/>
          <w:sz w:val="28"/>
          <w:szCs w:val="28"/>
          <w:lang w:val="uk-UA"/>
        </w:rPr>
        <w:t>5</w:t>
      </w:r>
      <w:r w:rsidRPr="002F3665">
        <w:rPr>
          <w:rFonts w:ascii="Times New Roman" w:hAnsi="Times New Roman" w:cs="Times New Roman"/>
          <w:sz w:val="28"/>
          <w:szCs w:val="28"/>
          <w:lang w:val="uk-UA"/>
        </w:rPr>
        <w:t xml:space="preserve"> робочих днів з моменту прийняття Радою рішення або отримання повідомлення про ініціювання громадських слухань від суб’єктів, визначених у підпунктах 3–5 пункту 3 цього Положення </w:t>
      </w:r>
      <w:r w:rsidR="00987CA5">
        <w:rPr>
          <w:rFonts w:ascii="Times New Roman" w:hAnsi="Times New Roman" w:cs="Times New Roman"/>
          <w:sz w:val="28"/>
          <w:szCs w:val="28"/>
          <w:lang w:val="uk-UA"/>
        </w:rPr>
        <w:t>міський</w:t>
      </w:r>
      <w:r w:rsidRPr="002F3665">
        <w:rPr>
          <w:rFonts w:ascii="Times New Roman" w:hAnsi="Times New Roman" w:cs="Times New Roman"/>
          <w:sz w:val="28"/>
          <w:szCs w:val="28"/>
          <w:lang w:val="uk-UA"/>
        </w:rPr>
        <w:t xml:space="preserve"> голова видає розпорядження про розгляд ініціативи щодо проведення громадських слухань.</w:t>
      </w:r>
    </w:p>
    <w:p w14:paraId="018BA03D" w14:textId="77777777" w:rsidR="006225F2" w:rsidRPr="00D569DC" w:rsidRDefault="006225F2" w:rsidP="00E41575">
      <w:pPr>
        <w:pStyle w:val="a6"/>
        <w:tabs>
          <w:tab w:val="left" w:pos="993"/>
        </w:tabs>
        <w:spacing w:after="0" w:line="240" w:lineRule="auto"/>
        <w:ind w:left="567" w:firstLine="284"/>
        <w:rPr>
          <w:rFonts w:ascii="Times New Roman" w:hAnsi="Times New Roman" w:cs="Times New Roman"/>
          <w:sz w:val="28"/>
          <w:szCs w:val="28"/>
          <w:lang w:val="uk-UA"/>
        </w:rPr>
      </w:pPr>
      <w:r w:rsidRPr="00D569DC">
        <w:rPr>
          <w:rFonts w:ascii="Times New Roman" w:hAnsi="Times New Roman" w:cs="Times New Roman"/>
          <w:sz w:val="28"/>
          <w:szCs w:val="28"/>
          <w:lang w:val="uk-UA"/>
        </w:rPr>
        <w:t>Зазначеним розпорядженням може бути прийняте рішення про:</w:t>
      </w:r>
    </w:p>
    <w:p w14:paraId="648EFB9B" w14:textId="77777777" w:rsidR="006225F2" w:rsidRPr="00D569DC" w:rsidRDefault="006225F2" w:rsidP="00932A28">
      <w:pPr>
        <w:pStyle w:val="a6"/>
        <w:numPr>
          <w:ilvl w:val="1"/>
          <w:numId w:val="3"/>
        </w:numPr>
        <w:tabs>
          <w:tab w:val="left" w:pos="993"/>
        </w:tabs>
        <w:spacing w:after="0" w:line="240" w:lineRule="auto"/>
        <w:ind w:left="0" w:firstLine="567"/>
        <w:rPr>
          <w:rFonts w:ascii="Times New Roman" w:hAnsi="Times New Roman" w:cs="Times New Roman"/>
          <w:sz w:val="28"/>
          <w:szCs w:val="28"/>
          <w:lang w:val="uk-UA"/>
        </w:rPr>
      </w:pPr>
      <w:r w:rsidRPr="00D569DC">
        <w:rPr>
          <w:rFonts w:ascii="Times New Roman" w:hAnsi="Times New Roman" w:cs="Times New Roman"/>
          <w:sz w:val="28"/>
          <w:szCs w:val="28"/>
          <w:lang w:val="uk-UA"/>
        </w:rPr>
        <w:t>проведення громадських слухань;</w:t>
      </w:r>
    </w:p>
    <w:p w14:paraId="5C575308" w14:textId="77777777" w:rsidR="006225F2" w:rsidRPr="00D569DC" w:rsidRDefault="006225F2" w:rsidP="00932A28">
      <w:pPr>
        <w:pStyle w:val="a6"/>
        <w:numPr>
          <w:ilvl w:val="1"/>
          <w:numId w:val="3"/>
        </w:numPr>
        <w:tabs>
          <w:tab w:val="left" w:pos="993"/>
        </w:tabs>
        <w:spacing w:after="0" w:line="240" w:lineRule="auto"/>
        <w:ind w:left="0" w:firstLine="567"/>
        <w:rPr>
          <w:rFonts w:ascii="Times New Roman" w:hAnsi="Times New Roman" w:cs="Times New Roman"/>
          <w:sz w:val="28"/>
          <w:szCs w:val="28"/>
          <w:lang w:val="uk-UA"/>
        </w:rPr>
      </w:pPr>
      <w:r w:rsidRPr="00D569DC">
        <w:rPr>
          <w:rFonts w:ascii="Times New Roman" w:hAnsi="Times New Roman" w:cs="Times New Roman"/>
          <w:sz w:val="28"/>
          <w:szCs w:val="28"/>
          <w:lang w:val="uk-UA"/>
        </w:rPr>
        <w:t>повернення повідомлення про проведення громадських слухань ініціаторам для усунення недоліків;</w:t>
      </w:r>
    </w:p>
    <w:p w14:paraId="1D194A87" w14:textId="77777777" w:rsidR="006225F2" w:rsidRPr="00D569DC" w:rsidRDefault="006225F2" w:rsidP="00932A28">
      <w:pPr>
        <w:pStyle w:val="a6"/>
        <w:numPr>
          <w:ilvl w:val="1"/>
          <w:numId w:val="3"/>
        </w:numPr>
        <w:tabs>
          <w:tab w:val="left" w:pos="993"/>
        </w:tabs>
        <w:spacing w:after="0" w:line="240" w:lineRule="auto"/>
        <w:ind w:left="0" w:firstLine="567"/>
        <w:rPr>
          <w:rFonts w:ascii="Times New Roman" w:hAnsi="Times New Roman" w:cs="Times New Roman"/>
          <w:sz w:val="28"/>
          <w:szCs w:val="28"/>
          <w:lang w:val="uk-UA"/>
        </w:rPr>
      </w:pPr>
      <w:r w:rsidRPr="00D569DC">
        <w:rPr>
          <w:rFonts w:ascii="Times New Roman" w:hAnsi="Times New Roman" w:cs="Times New Roman"/>
          <w:sz w:val="28"/>
          <w:szCs w:val="28"/>
          <w:lang w:val="uk-UA"/>
        </w:rPr>
        <w:t>відмову у реєстрації ініціативи щодо проведення громадських слухань.</w:t>
      </w:r>
    </w:p>
    <w:p w14:paraId="6E4CD0BE" w14:textId="77777777" w:rsidR="006225F2" w:rsidRPr="002F3665" w:rsidRDefault="006225F2" w:rsidP="00F45487">
      <w:pPr>
        <w:tabs>
          <w:tab w:val="left" w:pos="571"/>
          <w:tab w:val="left" w:pos="993"/>
        </w:tabs>
        <w:ind w:firstLine="567"/>
        <w:rPr>
          <w:sz w:val="28"/>
          <w:szCs w:val="28"/>
        </w:rPr>
      </w:pPr>
      <w:r w:rsidRPr="002F3665">
        <w:rPr>
          <w:sz w:val="28"/>
          <w:szCs w:val="28"/>
        </w:rPr>
        <w:t>Повідомлення про ініціювання громадських слухань повертається для усунення недоліків за наявності однієї або декількох із таких підстав:</w:t>
      </w:r>
    </w:p>
    <w:p w14:paraId="13F0EF9A" w14:textId="77777777" w:rsidR="006225F2" w:rsidRPr="002F3665" w:rsidRDefault="006225F2" w:rsidP="00932A28">
      <w:pPr>
        <w:numPr>
          <w:ilvl w:val="0"/>
          <w:numId w:val="4"/>
        </w:numPr>
        <w:tabs>
          <w:tab w:val="clear" w:pos="720"/>
          <w:tab w:val="left" w:pos="993"/>
        </w:tabs>
        <w:ind w:left="0" w:firstLine="567"/>
        <w:rPr>
          <w:sz w:val="28"/>
          <w:szCs w:val="28"/>
        </w:rPr>
      </w:pPr>
      <w:r w:rsidRPr="002F3665">
        <w:rPr>
          <w:sz w:val="28"/>
          <w:szCs w:val="28"/>
        </w:rPr>
        <w:t>не дотримано вимог до оформлення повідомлення, передбачених цим Положенням;</w:t>
      </w:r>
    </w:p>
    <w:p w14:paraId="1D24B40D" w14:textId="77777777" w:rsidR="006225F2" w:rsidRPr="00CA3826" w:rsidRDefault="006225F2" w:rsidP="00932A28">
      <w:pPr>
        <w:numPr>
          <w:ilvl w:val="0"/>
          <w:numId w:val="4"/>
        </w:numPr>
        <w:tabs>
          <w:tab w:val="clear" w:pos="720"/>
          <w:tab w:val="left" w:pos="993"/>
        </w:tabs>
        <w:ind w:left="0" w:firstLine="567"/>
        <w:rPr>
          <w:color w:val="000000" w:themeColor="text1"/>
          <w:sz w:val="28"/>
          <w:szCs w:val="28"/>
        </w:rPr>
      </w:pPr>
      <w:r w:rsidRPr="002F3665">
        <w:rPr>
          <w:sz w:val="28"/>
          <w:szCs w:val="28"/>
        </w:rPr>
        <w:t xml:space="preserve">звернулася недостатня кількість жителів територіальної громади чи суб’єктів, наділених правом ініціювати </w:t>
      </w:r>
      <w:r w:rsidRPr="00CA3826">
        <w:rPr>
          <w:color w:val="000000" w:themeColor="text1"/>
          <w:sz w:val="28"/>
          <w:szCs w:val="28"/>
        </w:rPr>
        <w:t>слухання;</w:t>
      </w:r>
    </w:p>
    <w:p w14:paraId="241C06AE" w14:textId="77777777" w:rsidR="006225F2" w:rsidRPr="002F3665" w:rsidRDefault="006225F2" w:rsidP="00F45487">
      <w:pPr>
        <w:tabs>
          <w:tab w:val="left" w:pos="571"/>
          <w:tab w:val="left" w:pos="1134"/>
        </w:tabs>
        <w:ind w:firstLine="567"/>
        <w:rPr>
          <w:sz w:val="28"/>
          <w:szCs w:val="28"/>
        </w:rPr>
      </w:pPr>
      <w:r w:rsidRPr="002F3665">
        <w:rPr>
          <w:sz w:val="28"/>
          <w:szCs w:val="28"/>
        </w:rPr>
        <w:lastRenderedPageBreak/>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14:paraId="6238FE47" w14:textId="77777777" w:rsidR="006225F2" w:rsidRPr="002F3665" w:rsidRDefault="006225F2" w:rsidP="00932A28">
      <w:pPr>
        <w:numPr>
          <w:ilvl w:val="0"/>
          <w:numId w:val="5"/>
        </w:numPr>
        <w:tabs>
          <w:tab w:val="left" w:pos="1134"/>
        </w:tabs>
        <w:ind w:left="0" w:firstLine="426"/>
        <w:rPr>
          <w:sz w:val="28"/>
          <w:szCs w:val="28"/>
        </w:rPr>
      </w:pPr>
      <w:r w:rsidRPr="002F3665">
        <w:rPr>
          <w:sz w:val="28"/>
          <w:szCs w:val="28"/>
        </w:rPr>
        <w:t>запропоноване для обговорення на громадських слуханнях питання суперечить Конституції або актам законодавства України;</w:t>
      </w:r>
    </w:p>
    <w:p w14:paraId="3F7FC50E" w14:textId="77777777" w:rsidR="006225F2" w:rsidRPr="002F3665" w:rsidRDefault="006225F2" w:rsidP="00932A28">
      <w:pPr>
        <w:numPr>
          <w:ilvl w:val="0"/>
          <w:numId w:val="5"/>
        </w:numPr>
        <w:tabs>
          <w:tab w:val="left" w:pos="1134"/>
        </w:tabs>
        <w:ind w:left="0" w:firstLine="426"/>
        <w:rPr>
          <w:sz w:val="28"/>
          <w:szCs w:val="28"/>
        </w:rPr>
      </w:pPr>
      <w:r w:rsidRPr="002F3665">
        <w:rPr>
          <w:sz w:val="28"/>
          <w:szCs w:val="28"/>
        </w:rPr>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14:paraId="23B78D11" w14:textId="77777777" w:rsidR="006225F2" w:rsidRPr="002F3665" w:rsidRDefault="006225F2" w:rsidP="00932A28">
      <w:pPr>
        <w:numPr>
          <w:ilvl w:val="0"/>
          <w:numId w:val="5"/>
        </w:numPr>
        <w:tabs>
          <w:tab w:val="left" w:pos="1134"/>
        </w:tabs>
        <w:ind w:left="0" w:firstLine="426"/>
        <w:rPr>
          <w:b/>
          <w:sz w:val="28"/>
          <w:szCs w:val="28"/>
        </w:rPr>
      </w:pPr>
      <w:r w:rsidRPr="00E41575">
        <w:rPr>
          <w:sz w:val="28"/>
          <w:szCs w:val="28"/>
        </w:rPr>
        <w:t xml:space="preserve">з </w:t>
      </w:r>
      <w:r w:rsidRPr="002F3665">
        <w:rPr>
          <w:sz w:val="28"/>
          <w:szCs w:val="28"/>
        </w:rPr>
        <w:t>ініціативою про проведення громадських слухань звернувся суб’єкт, не наділений правом ініціативи щодо проведення громадських слухань</w:t>
      </w:r>
      <w:r w:rsidRPr="002F3665">
        <w:rPr>
          <w:b/>
          <w:sz w:val="28"/>
          <w:szCs w:val="28"/>
        </w:rPr>
        <w:t xml:space="preserve">. </w:t>
      </w:r>
    </w:p>
    <w:p w14:paraId="53AB9CFE" w14:textId="77777777" w:rsidR="006225F2" w:rsidRPr="002F3665" w:rsidRDefault="006225F2" w:rsidP="00F45487">
      <w:pPr>
        <w:tabs>
          <w:tab w:val="left" w:pos="1134"/>
        </w:tabs>
        <w:ind w:firstLine="426"/>
        <w:rPr>
          <w:sz w:val="28"/>
          <w:szCs w:val="28"/>
        </w:rPr>
      </w:pPr>
      <w:r w:rsidRPr="002F3665">
        <w:rPr>
          <w:sz w:val="28"/>
          <w:szCs w:val="28"/>
        </w:rPr>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p w14:paraId="79B2919D" w14:textId="6B28875E" w:rsidR="006225F2" w:rsidRPr="002F3665" w:rsidRDefault="006225F2" w:rsidP="00932A28">
      <w:pPr>
        <w:pStyle w:val="a6"/>
        <w:numPr>
          <w:ilvl w:val="0"/>
          <w:numId w:val="3"/>
        </w:numPr>
        <w:tabs>
          <w:tab w:val="left" w:pos="1134"/>
        </w:tabs>
        <w:spacing w:after="0" w:line="240" w:lineRule="auto"/>
        <w:ind w:left="36"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Про прийняте рішення ініціатор проведення громадських слухань, визначений відповідно до підпунктів 3–5 пункту 3 цього Положення, повідомляється письмово або електронною поштою, шляхом надсилання копії відповідного акту протягом </w:t>
      </w:r>
      <w:r w:rsidR="00D7627A">
        <w:rPr>
          <w:rFonts w:ascii="Times New Roman" w:hAnsi="Times New Roman" w:cs="Times New Roman"/>
          <w:sz w:val="28"/>
          <w:szCs w:val="28"/>
          <w:lang w:val="uk-UA"/>
        </w:rPr>
        <w:t xml:space="preserve">5 </w:t>
      </w:r>
      <w:r w:rsidRPr="002F3665">
        <w:rPr>
          <w:rFonts w:ascii="Times New Roman" w:hAnsi="Times New Roman" w:cs="Times New Roman"/>
          <w:sz w:val="28"/>
          <w:szCs w:val="28"/>
          <w:lang w:val="uk-UA"/>
        </w:rPr>
        <w:t>робочих днів від дати його прийняття.</w:t>
      </w:r>
    </w:p>
    <w:p w14:paraId="52892FF7" w14:textId="4EC048AD" w:rsidR="006225F2" w:rsidRPr="0053690F" w:rsidRDefault="006225F2" w:rsidP="00F45487">
      <w:pPr>
        <w:pStyle w:val="a6"/>
        <w:tabs>
          <w:tab w:val="left" w:pos="1134"/>
        </w:tabs>
        <w:spacing w:after="0" w:line="240" w:lineRule="auto"/>
        <w:ind w:left="0" w:firstLine="567"/>
        <w:rPr>
          <w:rFonts w:ascii="Times New Roman" w:hAnsi="Times New Roman" w:cs="Times New Roman"/>
          <w:sz w:val="28"/>
          <w:szCs w:val="28"/>
          <w:lang w:val="uk-UA"/>
        </w:rPr>
      </w:pPr>
      <w:r w:rsidRPr="0053690F">
        <w:rPr>
          <w:rFonts w:ascii="Times New Roman" w:hAnsi="Times New Roman" w:cs="Times New Roman"/>
          <w:sz w:val="28"/>
          <w:szCs w:val="28"/>
          <w:lang w:val="uk-UA"/>
        </w:rPr>
        <w:t xml:space="preserve">Ініціатор доопрацьовує повернуте повідомлення та подає документи з усунутими недоліками протягом </w:t>
      </w:r>
      <w:r w:rsidR="00D7627A">
        <w:rPr>
          <w:rFonts w:ascii="Times New Roman" w:hAnsi="Times New Roman" w:cs="Times New Roman"/>
          <w:sz w:val="28"/>
          <w:szCs w:val="28"/>
          <w:lang w:val="uk-UA"/>
        </w:rPr>
        <w:t>10</w:t>
      </w:r>
      <w:r w:rsidRPr="0053690F">
        <w:rPr>
          <w:rFonts w:ascii="Times New Roman" w:hAnsi="Times New Roman" w:cs="Times New Roman"/>
          <w:sz w:val="28"/>
          <w:szCs w:val="28"/>
          <w:lang w:val="uk-UA"/>
        </w:rPr>
        <w:t xml:space="preserve"> робочих днів з моменту отримання листа (електронного листа) про повернення повідомлення для усунення недоліків.</w:t>
      </w:r>
    </w:p>
    <w:p w14:paraId="0BFAC5BF" w14:textId="77777777" w:rsidR="006225F2" w:rsidRPr="0053690F" w:rsidRDefault="006225F2" w:rsidP="00F45487">
      <w:pPr>
        <w:pStyle w:val="a6"/>
        <w:tabs>
          <w:tab w:val="left" w:pos="1134"/>
        </w:tabs>
        <w:spacing w:after="0" w:line="240" w:lineRule="auto"/>
        <w:ind w:left="0" w:firstLine="567"/>
        <w:rPr>
          <w:rFonts w:ascii="Times New Roman" w:hAnsi="Times New Roman" w:cs="Times New Roman"/>
          <w:sz w:val="28"/>
          <w:szCs w:val="28"/>
          <w:lang w:val="uk-UA"/>
        </w:rPr>
      </w:pPr>
      <w:r w:rsidRPr="0053690F">
        <w:rPr>
          <w:rFonts w:ascii="Times New Roman" w:hAnsi="Times New Roman" w:cs="Times New Roman"/>
          <w:sz w:val="28"/>
          <w:szCs w:val="28"/>
          <w:lang w:val="uk-UA"/>
        </w:rPr>
        <w:t>13. Розпорядження про проведення громадських слухань має містити інформацію про:</w:t>
      </w:r>
    </w:p>
    <w:p w14:paraId="2E80E12B" w14:textId="77777777" w:rsidR="006225F2" w:rsidRPr="0053690F" w:rsidRDefault="006225F2" w:rsidP="00F45487">
      <w:pPr>
        <w:tabs>
          <w:tab w:val="left" w:pos="1134"/>
        </w:tabs>
        <w:ind w:firstLine="567"/>
        <w:rPr>
          <w:sz w:val="28"/>
          <w:szCs w:val="28"/>
        </w:rPr>
      </w:pPr>
      <w:r w:rsidRPr="0053690F">
        <w:rPr>
          <w:sz w:val="28"/>
          <w:szCs w:val="28"/>
        </w:rPr>
        <w:t>1) дату, час та місце проведення громадських слухань;</w:t>
      </w:r>
    </w:p>
    <w:p w14:paraId="214AEB9D" w14:textId="77777777" w:rsidR="006225F2" w:rsidRPr="0053690F" w:rsidRDefault="006225F2" w:rsidP="00F45487">
      <w:pPr>
        <w:tabs>
          <w:tab w:val="left" w:pos="1134"/>
        </w:tabs>
        <w:ind w:firstLine="567"/>
        <w:rPr>
          <w:sz w:val="28"/>
          <w:szCs w:val="28"/>
        </w:rPr>
      </w:pPr>
      <w:r w:rsidRPr="0053690F">
        <w:rPr>
          <w:sz w:val="28"/>
          <w:szCs w:val="28"/>
        </w:rPr>
        <w:t>2) територію, на якій проводяться громадські слухання;</w:t>
      </w:r>
    </w:p>
    <w:p w14:paraId="523DBA54" w14:textId="77777777" w:rsidR="006225F2" w:rsidRPr="002F3665" w:rsidRDefault="006225F2" w:rsidP="00F45487">
      <w:pPr>
        <w:tabs>
          <w:tab w:val="left" w:pos="1134"/>
        </w:tabs>
        <w:ind w:firstLine="567"/>
        <w:rPr>
          <w:strike/>
          <w:sz w:val="28"/>
          <w:szCs w:val="28"/>
        </w:rPr>
      </w:pPr>
      <w:r w:rsidRPr="002F3665">
        <w:rPr>
          <w:sz w:val="28"/>
          <w:szCs w:val="28"/>
        </w:rPr>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14:paraId="25220F9E" w14:textId="77777777" w:rsidR="006225F2" w:rsidRPr="002F3665" w:rsidRDefault="006225F2" w:rsidP="00F45487">
      <w:pPr>
        <w:tabs>
          <w:tab w:val="left" w:pos="1134"/>
        </w:tabs>
        <w:ind w:firstLine="567"/>
        <w:rPr>
          <w:sz w:val="28"/>
          <w:szCs w:val="28"/>
        </w:rPr>
      </w:pPr>
      <w:r w:rsidRPr="002F3665">
        <w:rPr>
          <w:sz w:val="28"/>
          <w:szCs w:val="28"/>
        </w:rPr>
        <w:t>4) ініціатора проведення громадських слухань;</w:t>
      </w:r>
    </w:p>
    <w:p w14:paraId="26BDF7D7" w14:textId="77777777" w:rsidR="006225F2" w:rsidRPr="002F3665" w:rsidRDefault="006225F2" w:rsidP="00F45487">
      <w:pPr>
        <w:tabs>
          <w:tab w:val="left" w:pos="1134"/>
        </w:tabs>
        <w:ind w:firstLine="567"/>
        <w:rPr>
          <w:sz w:val="28"/>
          <w:szCs w:val="28"/>
        </w:rPr>
      </w:pPr>
      <w:r w:rsidRPr="002F3665">
        <w:rPr>
          <w:sz w:val="28"/>
          <w:szCs w:val="28"/>
        </w:rPr>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14:paraId="60D9CBF8" w14:textId="77777777" w:rsidR="006225F2" w:rsidRPr="002F3665" w:rsidRDefault="006225F2" w:rsidP="00F45487">
      <w:pPr>
        <w:tabs>
          <w:tab w:val="left" w:pos="1134"/>
        </w:tabs>
        <w:ind w:firstLine="567"/>
        <w:rPr>
          <w:sz w:val="28"/>
          <w:szCs w:val="28"/>
        </w:rPr>
      </w:pPr>
      <w:r w:rsidRPr="002F3665">
        <w:rPr>
          <w:sz w:val="28"/>
          <w:szCs w:val="28"/>
        </w:rPr>
        <w:t>6) перелік заходів, які мають бути здійснені з боку органу місцевого самоврядування для забезпечення проведення громадських слухань;</w:t>
      </w:r>
    </w:p>
    <w:p w14:paraId="1E72D345" w14:textId="77777777" w:rsidR="006225F2" w:rsidRPr="002F3665" w:rsidRDefault="006225F2" w:rsidP="00F45487">
      <w:pPr>
        <w:tabs>
          <w:tab w:val="left" w:pos="1134"/>
        </w:tabs>
        <w:ind w:firstLine="567"/>
        <w:rPr>
          <w:sz w:val="28"/>
          <w:szCs w:val="28"/>
        </w:rPr>
      </w:pPr>
      <w:r w:rsidRPr="002F3665">
        <w:rPr>
          <w:sz w:val="28"/>
          <w:szCs w:val="28"/>
        </w:rPr>
        <w:t>7) іншу необхідну інформацію.</w:t>
      </w:r>
    </w:p>
    <w:p w14:paraId="361FC04E" w14:textId="77777777" w:rsidR="006225F2" w:rsidRPr="00E5277D" w:rsidRDefault="006225F2" w:rsidP="00932A28">
      <w:pPr>
        <w:pStyle w:val="a6"/>
        <w:numPr>
          <w:ilvl w:val="0"/>
          <w:numId w:val="11"/>
        </w:numPr>
        <w:tabs>
          <w:tab w:val="left" w:pos="993"/>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14:paraId="7B2139B0" w14:textId="777C4B70" w:rsidR="006225F2" w:rsidRPr="00E5277D" w:rsidRDefault="006225F2" w:rsidP="00F45487">
      <w:pPr>
        <w:pStyle w:val="a6"/>
        <w:tabs>
          <w:tab w:val="left" w:pos="1134"/>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 xml:space="preserve">Дата, час та місце проведення громадських слухань, що запропоновані особами, визначеними у підпунктах 3–5 пункту 3 цього Положення, можуть бути змінені за розпорядженням </w:t>
      </w:r>
      <w:r w:rsidR="00987CA5">
        <w:rPr>
          <w:rFonts w:ascii="Times New Roman" w:hAnsi="Times New Roman" w:cs="Times New Roman"/>
          <w:sz w:val="28"/>
          <w:szCs w:val="28"/>
          <w:lang w:val="uk-UA"/>
        </w:rPr>
        <w:t>міського</w:t>
      </w:r>
      <w:r w:rsidRPr="00E5277D">
        <w:rPr>
          <w:rFonts w:ascii="Times New Roman" w:hAnsi="Times New Roman" w:cs="Times New Roman"/>
          <w:sz w:val="28"/>
          <w:szCs w:val="28"/>
          <w:lang w:val="uk-UA"/>
        </w:rPr>
        <w:t xml:space="preserve">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 призначається на дату не пізніше </w:t>
      </w:r>
      <w:r w:rsidR="00D7627A">
        <w:rPr>
          <w:rFonts w:ascii="Times New Roman" w:hAnsi="Times New Roman" w:cs="Times New Roman"/>
          <w:sz w:val="28"/>
          <w:szCs w:val="28"/>
          <w:lang w:val="uk-UA"/>
        </w:rPr>
        <w:t>15</w:t>
      </w:r>
      <w:r w:rsidRPr="00E5277D">
        <w:rPr>
          <w:rFonts w:ascii="Times New Roman" w:hAnsi="Times New Roman" w:cs="Times New Roman"/>
          <w:sz w:val="28"/>
          <w:szCs w:val="28"/>
          <w:lang w:val="uk-UA"/>
        </w:rPr>
        <w:t xml:space="preserve"> календарних днів від запропонованої дати. </w:t>
      </w:r>
    </w:p>
    <w:p w14:paraId="44AF0E79" w14:textId="3B76A41D" w:rsidR="006225F2" w:rsidRPr="00E5277D" w:rsidRDefault="006225F2" w:rsidP="00F45487">
      <w:pPr>
        <w:pStyle w:val="a6"/>
        <w:tabs>
          <w:tab w:val="left" w:pos="1134"/>
        </w:tabs>
        <w:spacing w:after="0" w:line="240" w:lineRule="auto"/>
        <w:ind w:left="0" w:firstLine="567"/>
        <w:rPr>
          <w:rFonts w:ascii="Times New Roman" w:hAnsi="Times New Roman" w:cs="Times New Roman"/>
          <w:sz w:val="28"/>
          <w:szCs w:val="28"/>
          <w:lang w:val="uk-UA"/>
        </w:rPr>
      </w:pPr>
      <w:r w:rsidRPr="003E5B28">
        <w:rPr>
          <w:rFonts w:ascii="Times New Roman" w:hAnsi="Times New Roman" w:cs="Times New Roman"/>
          <w:sz w:val="28"/>
          <w:szCs w:val="28"/>
          <w:lang w:val="uk-UA"/>
        </w:rPr>
        <w:t xml:space="preserve">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w:t>
      </w:r>
      <w:proofErr w:type="spellStart"/>
      <w:r w:rsidRPr="003E5B28">
        <w:rPr>
          <w:rFonts w:ascii="Times New Roman" w:hAnsi="Times New Roman" w:cs="Times New Roman"/>
          <w:sz w:val="28"/>
          <w:szCs w:val="28"/>
          <w:lang w:val="uk-UA"/>
        </w:rPr>
        <w:t>вебсайті</w:t>
      </w:r>
      <w:proofErr w:type="spellEnd"/>
      <w:r w:rsidRPr="003E5B28">
        <w:rPr>
          <w:rFonts w:ascii="Times New Roman" w:hAnsi="Times New Roman" w:cs="Times New Roman"/>
          <w:sz w:val="28"/>
          <w:szCs w:val="28"/>
          <w:lang w:val="uk-UA"/>
        </w:rPr>
        <w:t xml:space="preserve"> </w:t>
      </w:r>
      <w:r w:rsidRPr="00E5277D">
        <w:rPr>
          <w:rFonts w:ascii="Times New Roman" w:hAnsi="Times New Roman" w:cs="Times New Roman"/>
          <w:sz w:val="28"/>
          <w:szCs w:val="28"/>
          <w:lang w:val="uk-UA"/>
        </w:rPr>
        <w:t xml:space="preserve">Ради шляхом надсилання відповідної інформації </w:t>
      </w:r>
      <w:r w:rsidRPr="00E5277D">
        <w:rPr>
          <w:rFonts w:ascii="Times New Roman" w:hAnsi="Times New Roman" w:cs="Times New Roman"/>
          <w:sz w:val="28"/>
          <w:szCs w:val="28"/>
          <w:lang w:val="uk-UA"/>
        </w:rPr>
        <w:lastRenderedPageBreak/>
        <w:t>на поштову або електронну адресу, вказану у повідомлені ініціатора проведення слухань.</w:t>
      </w:r>
    </w:p>
    <w:p w14:paraId="0ACB036A" w14:textId="1AC5ED1F" w:rsidR="006225F2" w:rsidRPr="00E5277D" w:rsidRDefault="006225F2" w:rsidP="00932A28">
      <w:pPr>
        <w:pStyle w:val="a6"/>
        <w:numPr>
          <w:ilvl w:val="0"/>
          <w:numId w:val="11"/>
        </w:numPr>
        <w:tabs>
          <w:tab w:val="left" w:pos="993"/>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 xml:space="preserve">Протягом </w:t>
      </w:r>
      <w:r w:rsidR="00D7627A">
        <w:rPr>
          <w:rFonts w:ascii="Times New Roman" w:hAnsi="Times New Roman" w:cs="Times New Roman"/>
          <w:sz w:val="28"/>
          <w:szCs w:val="28"/>
          <w:lang w:val="uk-UA"/>
        </w:rPr>
        <w:t>5</w:t>
      </w:r>
      <w:r w:rsidRPr="00E5277D">
        <w:rPr>
          <w:rFonts w:ascii="Times New Roman" w:hAnsi="Times New Roman" w:cs="Times New Roman"/>
          <w:sz w:val="28"/>
          <w:szCs w:val="28"/>
          <w:lang w:val="uk-UA"/>
        </w:rPr>
        <w:t xml:space="preserve"> робочих днів з дня видання розпорядження про проведення громадських слухань, але не пізніше </w:t>
      </w:r>
      <w:r w:rsidR="00D7627A">
        <w:rPr>
          <w:rFonts w:ascii="Times New Roman" w:hAnsi="Times New Roman" w:cs="Times New Roman"/>
          <w:sz w:val="28"/>
          <w:szCs w:val="28"/>
          <w:lang w:val="uk-UA"/>
        </w:rPr>
        <w:t>10</w:t>
      </w:r>
      <w:r w:rsidRPr="00E5277D">
        <w:rPr>
          <w:rFonts w:ascii="Times New Roman" w:hAnsi="Times New Roman" w:cs="Times New Roman"/>
          <w:sz w:val="28"/>
          <w:szCs w:val="28"/>
          <w:lang w:val="uk-UA"/>
        </w:rPr>
        <w:t xml:space="preserve"> робочих днів 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w:t>
      </w:r>
      <w:proofErr w:type="spellStart"/>
      <w:r w:rsidRPr="003E5B28">
        <w:rPr>
          <w:rFonts w:ascii="Times New Roman" w:hAnsi="Times New Roman" w:cs="Times New Roman"/>
          <w:sz w:val="28"/>
          <w:szCs w:val="28"/>
          <w:lang w:val="uk-UA"/>
        </w:rPr>
        <w:t>вебсайті</w:t>
      </w:r>
      <w:proofErr w:type="spellEnd"/>
      <w:r w:rsidRPr="003E5B28">
        <w:rPr>
          <w:rFonts w:ascii="Times New Roman" w:hAnsi="Times New Roman" w:cs="Times New Roman"/>
          <w:sz w:val="28"/>
          <w:szCs w:val="28"/>
          <w:lang w:val="uk-UA"/>
        </w:rPr>
        <w:t xml:space="preserve"> </w:t>
      </w:r>
      <w:r w:rsidRPr="00E5277D">
        <w:rPr>
          <w:rFonts w:ascii="Times New Roman" w:hAnsi="Times New Roman" w:cs="Times New Roman"/>
          <w:sz w:val="28"/>
          <w:szCs w:val="28"/>
          <w:lang w:val="uk-UA"/>
        </w:rPr>
        <w:t>Ради.</w:t>
      </w:r>
    </w:p>
    <w:p w14:paraId="294EA99D" w14:textId="77777777" w:rsidR="006225F2" w:rsidRPr="002F3665" w:rsidRDefault="006225F2" w:rsidP="00F45487">
      <w:pPr>
        <w:tabs>
          <w:tab w:val="left" w:pos="540"/>
          <w:tab w:val="left" w:pos="900"/>
          <w:tab w:val="left" w:pos="993"/>
          <w:tab w:val="left" w:pos="1080"/>
        </w:tabs>
        <w:ind w:firstLine="567"/>
        <w:rPr>
          <w:sz w:val="28"/>
          <w:szCs w:val="28"/>
        </w:rPr>
      </w:pPr>
      <w:r w:rsidRPr="002F3665">
        <w:rPr>
          <w:sz w:val="28"/>
          <w:szCs w:val="28"/>
        </w:rPr>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14:paraId="49CDB70A" w14:textId="02E0533B" w:rsidR="006225F2" w:rsidRPr="002F3665" w:rsidRDefault="006225F2" w:rsidP="00F45487">
      <w:pPr>
        <w:tabs>
          <w:tab w:val="left" w:pos="993"/>
        </w:tabs>
        <w:ind w:firstLine="567"/>
        <w:rPr>
          <w:sz w:val="28"/>
          <w:szCs w:val="28"/>
        </w:rPr>
      </w:pPr>
      <w:r w:rsidRPr="002F3665">
        <w:rPr>
          <w:sz w:val="28"/>
          <w:szCs w:val="28"/>
        </w:rPr>
        <w:t xml:space="preserve">Рада та її посадові особи не несуть відповідальності за </w:t>
      </w:r>
      <w:proofErr w:type="spellStart"/>
      <w:r w:rsidRPr="003E5B28">
        <w:rPr>
          <w:sz w:val="28"/>
          <w:szCs w:val="28"/>
        </w:rPr>
        <w:t>неоприлюднення</w:t>
      </w:r>
      <w:proofErr w:type="spellEnd"/>
      <w:r w:rsidRPr="003E5B28">
        <w:rPr>
          <w:sz w:val="28"/>
          <w:szCs w:val="28"/>
        </w:rPr>
        <w:t xml:space="preserve"> </w:t>
      </w:r>
      <w:r w:rsidRPr="002F3665">
        <w:rPr>
          <w:sz w:val="28"/>
          <w:szCs w:val="28"/>
        </w:rPr>
        <w:t xml:space="preserve">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w:t>
      </w:r>
      <w:r w:rsidRPr="00E41575">
        <w:rPr>
          <w:sz w:val="28"/>
          <w:szCs w:val="28"/>
        </w:rPr>
        <w:t>п</w:t>
      </w:r>
      <w:r w:rsidR="00E41575" w:rsidRPr="00E41575">
        <w:rPr>
          <w:sz w:val="28"/>
          <w:szCs w:val="28"/>
        </w:rPr>
        <w:t>унктом</w:t>
      </w:r>
      <w:r w:rsidRPr="00C623A3">
        <w:rPr>
          <w:color w:val="FF0000"/>
          <w:sz w:val="28"/>
          <w:szCs w:val="28"/>
        </w:rPr>
        <w:t xml:space="preserve"> </w:t>
      </w:r>
      <w:r w:rsidRPr="002F3665">
        <w:rPr>
          <w:sz w:val="28"/>
          <w:szCs w:val="28"/>
        </w:rPr>
        <w:t>11 цього Положення.</w:t>
      </w:r>
    </w:p>
    <w:p w14:paraId="73F3CDA7" w14:textId="0A8C57F6" w:rsidR="006225F2" w:rsidRPr="002F3665" w:rsidRDefault="006225F2" w:rsidP="00F45487">
      <w:pPr>
        <w:tabs>
          <w:tab w:val="left" w:pos="993"/>
        </w:tabs>
        <w:ind w:firstLine="567"/>
        <w:rPr>
          <w:sz w:val="28"/>
          <w:szCs w:val="28"/>
        </w:rPr>
      </w:pPr>
      <w:r w:rsidRPr="002F3665">
        <w:rPr>
          <w:sz w:val="28"/>
          <w:szCs w:val="28"/>
        </w:rPr>
        <w:t xml:space="preserve">В оголошенні про проведення громадських слухань, яке оприлюднюється на </w:t>
      </w:r>
      <w:proofErr w:type="spellStart"/>
      <w:r w:rsidRPr="003E5B28">
        <w:rPr>
          <w:sz w:val="28"/>
          <w:szCs w:val="28"/>
        </w:rPr>
        <w:t>вебсайті</w:t>
      </w:r>
      <w:proofErr w:type="spellEnd"/>
      <w:r w:rsidRPr="00C623A3">
        <w:rPr>
          <w:color w:val="FF0000"/>
          <w:sz w:val="28"/>
          <w:szCs w:val="28"/>
        </w:rPr>
        <w:t xml:space="preserve"> </w:t>
      </w:r>
      <w:r w:rsidRPr="002F3665">
        <w:rPr>
          <w:sz w:val="28"/>
          <w:szCs w:val="28"/>
        </w:rPr>
        <w:t>Ради, зазначаються:</w:t>
      </w:r>
    </w:p>
    <w:p w14:paraId="6B256365" w14:textId="77777777" w:rsidR="006225F2" w:rsidRPr="002F3665" w:rsidRDefault="006225F2" w:rsidP="00F45487">
      <w:pPr>
        <w:tabs>
          <w:tab w:val="left" w:pos="993"/>
        </w:tabs>
        <w:ind w:firstLine="567"/>
        <w:rPr>
          <w:sz w:val="28"/>
          <w:szCs w:val="28"/>
        </w:rPr>
      </w:pPr>
      <w:r w:rsidRPr="002F3665">
        <w:rPr>
          <w:sz w:val="28"/>
          <w:szCs w:val="28"/>
        </w:rPr>
        <w:t>1) дата, час та місце проведення громадських слухань;</w:t>
      </w:r>
    </w:p>
    <w:p w14:paraId="146310E8" w14:textId="77777777" w:rsidR="006225F2" w:rsidRPr="002F3665" w:rsidRDefault="006225F2" w:rsidP="00F45487">
      <w:pPr>
        <w:tabs>
          <w:tab w:val="left" w:pos="993"/>
        </w:tabs>
        <w:ind w:firstLine="567"/>
        <w:rPr>
          <w:i/>
          <w:sz w:val="28"/>
          <w:szCs w:val="28"/>
        </w:rPr>
      </w:pPr>
      <w:r w:rsidRPr="002F3665">
        <w:rPr>
          <w:sz w:val="28"/>
          <w:szCs w:val="28"/>
        </w:rPr>
        <w:t xml:space="preserve">2) територія, на якій проводяться громадські слухання; </w:t>
      </w:r>
    </w:p>
    <w:p w14:paraId="378C4775" w14:textId="77777777" w:rsidR="006225F2" w:rsidRPr="002F3665" w:rsidRDefault="006225F2" w:rsidP="00F45487">
      <w:pPr>
        <w:tabs>
          <w:tab w:val="left" w:pos="993"/>
        </w:tabs>
        <w:ind w:firstLine="567"/>
        <w:rPr>
          <w:sz w:val="28"/>
          <w:szCs w:val="28"/>
        </w:rPr>
      </w:pPr>
      <w:r w:rsidRPr="002F3665">
        <w:rPr>
          <w:sz w:val="28"/>
          <w:szCs w:val="28"/>
        </w:rPr>
        <w:t>3) питання, що виносяться на громадські слухання;</w:t>
      </w:r>
    </w:p>
    <w:p w14:paraId="1B9E2FAB" w14:textId="77777777" w:rsidR="006225F2" w:rsidRPr="002F3665" w:rsidRDefault="006225F2" w:rsidP="00F45487">
      <w:pPr>
        <w:tabs>
          <w:tab w:val="left" w:pos="993"/>
        </w:tabs>
        <w:ind w:firstLine="567"/>
        <w:rPr>
          <w:sz w:val="28"/>
          <w:szCs w:val="28"/>
        </w:rPr>
      </w:pPr>
      <w:r w:rsidRPr="002F3665">
        <w:rPr>
          <w:sz w:val="28"/>
          <w:szCs w:val="28"/>
        </w:rPr>
        <w:t>4) інформація про ініціатора проведення громадських слухань;</w:t>
      </w:r>
    </w:p>
    <w:p w14:paraId="1E9776A2" w14:textId="77777777" w:rsidR="006225F2" w:rsidRPr="002F3665" w:rsidRDefault="006225F2" w:rsidP="00F45487">
      <w:pPr>
        <w:tabs>
          <w:tab w:val="left" w:pos="993"/>
        </w:tabs>
        <w:ind w:firstLine="567"/>
        <w:rPr>
          <w:sz w:val="28"/>
          <w:szCs w:val="28"/>
        </w:rPr>
      </w:pPr>
      <w:r w:rsidRPr="002F3665">
        <w:rPr>
          <w:sz w:val="28"/>
          <w:szCs w:val="28"/>
        </w:rPr>
        <w:t>5) контакти (телефон, електронна адреса тощо), за якими можна отримати додаткову інформацію про проведення громадських слухань.</w:t>
      </w:r>
    </w:p>
    <w:p w14:paraId="33AEF194" w14:textId="1060B64B" w:rsidR="006225F2" w:rsidRPr="00E5277D" w:rsidRDefault="006225F2" w:rsidP="00932A28">
      <w:pPr>
        <w:pStyle w:val="a6"/>
        <w:numPr>
          <w:ilvl w:val="0"/>
          <w:numId w:val="11"/>
        </w:numPr>
        <w:tabs>
          <w:tab w:val="left" w:pos="993"/>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 xml:space="preserve">Підготовка громадських слухань здійснюється ініціатором їх проведення. </w:t>
      </w:r>
      <w:r w:rsidR="00987CA5">
        <w:rPr>
          <w:rFonts w:ascii="Times New Roman" w:hAnsi="Times New Roman" w:cs="Times New Roman"/>
          <w:sz w:val="28"/>
          <w:szCs w:val="28"/>
          <w:lang w:val="uk-UA"/>
        </w:rPr>
        <w:t>Міський</w:t>
      </w:r>
      <w:r w:rsidRPr="00E5277D">
        <w:rPr>
          <w:rFonts w:ascii="Times New Roman" w:hAnsi="Times New Roman" w:cs="Times New Roman"/>
          <w:sz w:val="28"/>
          <w:szCs w:val="28"/>
          <w:lang w:val="uk-UA"/>
        </w:rPr>
        <w:t xml:space="preserve"> голова, виконавчі органи Ради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14:paraId="5976949A" w14:textId="2BB04AAF" w:rsidR="006225F2" w:rsidRPr="002F3665" w:rsidRDefault="00987CA5" w:rsidP="00F45487">
      <w:pPr>
        <w:ind w:firstLine="567"/>
        <w:rPr>
          <w:sz w:val="28"/>
          <w:szCs w:val="28"/>
        </w:rPr>
      </w:pPr>
      <w:r>
        <w:rPr>
          <w:sz w:val="28"/>
          <w:szCs w:val="28"/>
        </w:rPr>
        <w:t xml:space="preserve">Міський </w:t>
      </w:r>
      <w:r w:rsidR="006225F2" w:rsidRPr="002F3665">
        <w:rPr>
          <w:sz w:val="28"/>
          <w:szCs w:val="28"/>
        </w:rPr>
        <w:t xml:space="preserve">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w:t>
      </w:r>
      <w:r w:rsidR="006225F2" w:rsidRPr="00E41575">
        <w:rPr>
          <w:sz w:val="28"/>
          <w:szCs w:val="28"/>
        </w:rPr>
        <w:t>п</w:t>
      </w:r>
      <w:r w:rsidR="00E41575" w:rsidRPr="00E41575">
        <w:rPr>
          <w:sz w:val="28"/>
          <w:szCs w:val="28"/>
        </w:rPr>
        <w:t>унктом</w:t>
      </w:r>
      <w:r w:rsidR="006225F2" w:rsidRPr="00E41575">
        <w:rPr>
          <w:sz w:val="28"/>
          <w:szCs w:val="28"/>
        </w:rPr>
        <w:t xml:space="preserve"> 11 цього </w:t>
      </w:r>
      <w:r w:rsidR="006225F2" w:rsidRPr="002F3665">
        <w:rPr>
          <w:sz w:val="28"/>
          <w:szCs w:val="28"/>
        </w:rPr>
        <w:t>Положення.</w:t>
      </w:r>
    </w:p>
    <w:bookmarkEnd w:id="13"/>
    <w:p w14:paraId="352FCFFB" w14:textId="77777777" w:rsidR="006225F2" w:rsidRPr="00231673" w:rsidRDefault="006225F2" w:rsidP="00932A28">
      <w:pPr>
        <w:pStyle w:val="a6"/>
        <w:numPr>
          <w:ilvl w:val="0"/>
          <w:numId w:val="11"/>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231673">
        <w:rPr>
          <w:rFonts w:ascii="Times New Roman" w:hAnsi="Times New Roman" w:cs="Times New Roman"/>
          <w:color w:val="000000" w:themeColor="text1"/>
          <w:sz w:val="28"/>
          <w:szCs w:val="28"/>
          <w:lang w:val="uk-UA"/>
        </w:rPr>
        <w:t>До початку громадських слухань проводиться реєстрація учасників громадських слухань. Реєстрацію учасників забезпечує ініціатор громадських слухань.</w:t>
      </w:r>
    </w:p>
    <w:p w14:paraId="064AA994" w14:textId="77777777" w:rsidR="006225F2" w:rsidRPr="002F3665" w:rsidRDefault="006225F2" w:rsidP="00F45487">
      <w:pPr>
        <w:tabs>
          <w:tab w:val="left" w:pos="993"/>
        </w:tabs>
        <w:ind w:firstLine="567"/>
        <w:rPr>
          <w:bCs/>
          <w:sz w:val="28"/>
          <w:szCs w:val="28"/>
          <w:shd w:val="clear" w:color="auto" w:fill="FFFFFF"/>
        </w:rPr>
      </w:pPr>
      <w:r w:rsidRPr="002F3665">
        <w:rPr>
          <w:sz w:val="28"/>
          <w:szCs w:val="28"/>
        </w:rPr>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2F3665">
        <w:rPr>
          <w:bCs/>
          <w:sz w:val="28"/>
          <w:szCs w:val="28"/>
          <w:shd w:val="clear" w:color="auto" w:fill="FFFFFF"/>
        </w:rPr>
        <w:t>Про свободу пересування та вільний вибір місця проживання в Україні».</w:t>
      </w:r>
    </w:p>
    <w:p w14:paraId="79583AA0" w14:textId="77777777" w:rsidR="006225F2" w:rsidRPr="002F3665" w:rsidRDefault="006225F2" w:rsidP="00F45487">
      <w:pPr>
        <w:tabs>
          <w:tab w:val="left" w:pos="993"/>
        </w:tabs>
        <w:ind w:firstLine="567"/>
        <w:rPr>
          <w:sz w:val="28"/>
          <w:szCs w:val="28"/>
        </w:rPr>
      </w:pPr>
      <w:r w:rsidRPr="002F3665">
        <w:rPr>
          <w:bCs/>
          <w:sz w:val="28"/>
          <w:szCs w:val="28"/>
          <w:shd w:val="clear" w:color="auto" w:fill="FFFFFF"/>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14:paraId="48CDFE3E" w14:textId="77777777" w:rsidR="006225F2" w:rsidRPr="002F3665" w:rsidRDefault="006225F2" w:rsidP="00F45487">
      <w:pPr>
        <w:tabs>
          <w:tab w:val="left" w:pos="993"/>
        </w:tabs>
        <w:ind w:firstLine="567"/>
        <w:rPr>
          <w:sz w:val="28"/>
          <w:szCs w:val="28"/>
        </w:rPr>
      </w:pPr>
      <w:r w:rsidRPr="002F3665">
        <w:rPr>
          <w:sz w:val="28"/>
          <w:szCs w:val="28"/>
        </w:rPr>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14:paraId="219F5C94" w14:textId="77777777" w:rsidR="006225F2" w:rsidRPr="00B866C6" w:rsidRDefault="006225F2" w:rsidP="00F45487">
      <w:pPr>
        <w:tabs>
          <w:tab w:val="left" w:pos="993"/>
        </w:tabs>
        <w:ind w:firstLine="567"/>
        <w:rPr>
          <w:color w:val="000000" w:themeColor="text1"/>
          <w:sz w:val="28"/>
          <w:szCs w:val="28"/>
        </w:rPr>
      </w:pPr>
      <w:r w:rsidRPr="00B866C6">
        <w:rPr>
          <w:color w:val="000000" w:themeColor="text1"/>
          <w:sz w:val="28"/>
          <w:szCs w:val="28"/>
        </w:rPr>
        <w:t xml:space="preserve">Усі особи, які беруть участь у громадських слуханнях, надають згоду на обробку наданих ними персональних даних у межах та у спосіб, необхідний для </w:t>
      </w:r>
      <w:r w:rsidRPr="00B866C6">
        <w:rPr>
          <w:color w:val="000000" w:themeColor="text1"/>
          <w:sz w:val="28"/>
          <w:szCs w:val="28"/>
        </w:rPr>
        <w:lastRenderedPageBreak/>
        <w:t>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14:paraId="79AF5B40" w14:textId="77777777" w:rsidR="006225F2" w:rsidRPr="002F3665" w:rsidRDefault="006225F2" w:rsidP="00F45487">
      <w:pPr>
        <w:tabs>
          <w:tab w:val="left" w:pos="993"/>
        </w:tabs>
        <w:ind w:firstLine="567"/>
        <w:rPr>
          <w:sz w:val="28"/>
          <w:szCs w:val="28"/>
        </w:rPr>
      </w:pPr>
      <w:r w:rsidRPr="002F3665">
        <w:rPr>
          <w:sz w:val="28"/>
          <w:szCs w:val="28"/>
        </w:rPr>
        <w:t xml:space="preserve">Відмова від надання документів, визначених у цьому пункті Положення, або відмова від надання згоди на обробку персональних даних є підставою </w:t>
      </w:r>
      <w:proofErr w:type="spellStart"/>
      <w:r w:rsidRPr="002F3665">
        <w:rPr>
          <w:sz w:val="28"/>
          <w:szCs w:val="28"/>
        </w:rPr>
        <w:t>недопуску</w:t>
      </w:r>
      <w:proofErr w:type="spellEnd"/>
      <w:r w:rsidRPr="002F3665">
        <w:rPr>
          <w:sz w:val="28"/>
          <w:szCs w:val="28"/>
        </w:rPr>
        <w:t xml:space="preserve"> особи до участі у громадських слуханнях, у тому числі з правом дорадчого голосу.</w:t>
      </w:r>
    </w:p>
    <w:p w14:paraId="574C9D03" w14:textId="77777777" w:rsidR="006225F2" w:rsidRPr="00E5277D" w:rsidRDefault="006225F2" w:rsidP="00932A28">
      <w:pPr>
        <w:pStyle w:val="a6"/>
        <w:numPr>
          <w:ilvl w:val="0"/>
          <w:numId w:val="11"/>
        </w:numPr>
        <w:tabs>
          <w:tab w:val="left" w:pos="993"/>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Перед початком громадських слухань більшістю зареєстрованих учасників громадських слухань, які мають право голосу на цьому заході, обираються головуючий, секретар слухань та лічильна комісія. Інформація про це заноситься до протоколу громадських слухань.</w:t>
      </w:r>
    </w:p>
    <w:p w14:paraId="3130522F"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14:paraId="25CDA39A"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Секретар громадських слухань веде протокол громадських слухань у порядку, передбаченому цим Положенням.</w:t>
      </w:r>
    </w:p>
    <w:p w14:paraId="5D0A0C35" w14:textId="77777777" w:rsidR="006225F2" w:rsidRPr="00EC4AEE" w:rsidRDefault="006225F2" w:rsidP="00F45487">
      <w:pPr>
        <w:tabs>
          <w:tab w:val="left" w:pos="360"/>
          <w:tab w:val="left" w:pos="900"/>
          <w:tab w:val="left" w:pos="1080"/>
        </w:tabs>
        <w:ind w:firstLine="567"/>
        <w:rPr>
          <w:rFonts w:eastAsia="Ubuntu"/>
          <w:color w:val="000000" w:themeColor="text1"/>
          <w:kern w:val="1"/>
          <w:sz w:val="28"/>
          <w:szCs w:val="28"/>
        </w:rPr>
      </w:pPr>
      <w:r w:rsidRPr="00EC4AEE">
        <w:rPr>
          <w:rFonts w:eastAsia="Ubuntu"/>
          <w:color w:val="000000" w:themeColor="text1"/>
          <w:kern w:val="1"/>
          <w:sz w:val="28"/>
          <w:szCs w:val="28"/>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14:paraId="65832F1C"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14:paraId="74B3278D" w14:textId="77777777" w:rsidR="006225F2" w:rsidRPr="002F3665" w:rsidRDefault="006225F2" w:rsidP="00F45487">
      <w:pPr>
        <w:tabs>
          <w:tab w:val="left" w:pos="0"/>
          <w:tab w:val="left" w:pos="360"/>
          <w:tab w:val="left" w:pos="993"/>
        </w:tabs>
        <w:ind w:firstLine="567"/>
        <w:rPr>
          <w:sz w:val="28"/>
          <w:szCs w:val="28"/>
        </w:rPr>
      </w:pPr>
      <w:r w:rsidRPr="002F3665">
        <w:rPr>
          <w:sz w:val="28"/>
          <w:szCs w:val="28"/>
        </w:rPr>
        <w:t>Регламентом визначається час, відведений для доповідей (співдоповідей), виступів, запитань і відповідей тощо. Регламент слухань має передбачати:</w:t>
      </w:r>
    </w:p>
    <w:p w14:paraId="18013905" w14:textId="77777777" w:rsidR="006225F2" w:rsidRPr="002F3665" w:rsidRDefault="006225F2" w:rsidP="00932A28">
      <w:pPr>
        <w:pStyle w:val="a6"/>
        <w:numPr>
          <w:ilvl w:val="0"/>
          <w:numId w:val="12"/>
        </w:numPr>
        <w:tabs>
          <w:tab w:val="left" w:pos="0"/>
          <w:tab w:val="left" w:pos="360"/>
          <w:tab w:val="left" w:pos="851"/>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14:paraId="01F544C5" w14:textId="77777777" w:rsidR="006225F2" w:rsidRPr="00E5277D" w:rsidRDefault="006225F2" w:rsidP="00932A28">
      <w:pPr>
        <w:pStyle w:val="a6"/>
        <w:numPr>
          <w:ilvl w:val="0"/>
          <w:numId w:val="12"/>
        </w:numPr>
        <w:tabs>
          <w:tab w:val="left" w:pos="0"/>
          <w:tab w:val="left" w:pos="360"/>
          <w:tab w:val="left" w:pos="851"/>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 xml:space="preserve">виступи представників організаційного комітету та експертних груп (якщо вони створені), залучених фахівців; </w:t>
      </w:r>
    </w:p>
    <w:p w14:paraId="395BE5C6" w14:textId="77777777" w:rsidR="006225F2" w:rsidRPr="00E5277D" w:rsidRDefault="006225F2" w:rsidP="00932A28">
      <w:pPr>
        <w:pStyle w:val="a6"/>
        <w:numPr>
          <w:ilvl w:val="0"/>
          <w:numId w:val="12"/>
        </w:numPr>
        <w:tabs>
          <w:tab w:val="left" w:pos="0"/>
          <w:tab w:val="left" w:pos="360"/>
          <w:tab w:val="left" w:pos="851"/>
        </w:tabs>
        <w:spacing w:after="0" w:line="240" w:lineRule="auto"/>
        <w:ind w:left="0" w:firstLine="567"/>
        <w:rPr>
          <w:rFonts w:ascii="Times New Roman" w:hAnsi="Times New Roman" w:cs="Times New Roman"/>
          <w:sz w:val="28"/>
          <w:szCs w:val="28"/>
          <w:lang w:val="uk-UA"/>
        </w:rPr>
      </w:pPr>
      <w:r w:rsidRPr="00E5277D">
        <w:rPr>
          <w:rFonts w:ascii="Times New Roman" w:hAnsi="Times New Roman" w:cs="Times New Roman"/>
          <w:sz w:val="28"/>
          <w:szCs w:val="28"/>
          <w:lang w:val="uk-UA"/>
        </w:rPr>
        <w:t>запитання, виступи учасників громадських слухань, прийняття рішення щодо питання, винесеного на громадські слухання.</w:t>
      </w:r>
    </w:p>
    <w:p w14:paraId="158ABD38" w14:textId="2CDF176C" w:rsidR="006225F2" w:rsidRPr="002F3665" w:rsidRDefault="006225F2" w:rsidP="00F45487">
      <w:pPr>
        <w:tabs>
          <w:tab w:val="left" w:pos="360"/>
          <w:tab w:val="left" w:pos="900"/>
          <w:tab w:val="left" w:pos="1080"/>
        </w:tabs>
        <w:ind w:firstLine="567"/>
        <w:rPr>
          <w:sz w:val="28"/>
          <w:szCs w:val="28"/>
        </w:rPr>
      </w:pPr>
      <w:r w:rsidRPr="002F3665">
        <w:rPr>
          <w:sz w:val="28"/>
          <w:szCs w:val="28"/>
        </w:rPr>
        <w:t xml:space="preserve">Включення до порядку денного, розгляд на громадських слуханнях та прийняття рішень з питань, </w:t>
      </w:r>
      <w:r w:rsidRPr="00132EB4">
        <w:rPr>
          <w:sz w:val="28"/>
          <w:szCs w:val="28"/>
        </w:rPr>
        <w:t>які не бул</w:t>
      </w:r>
      <w:r w:rsidR="00132EB4" w:rsidRPr="00132EB4">
        <w:rPr>
          <w:sz w:val="28"/>
          <w:szCs w:val="28"/>
        </w:rPr>
        <w:t>и</w:t>
      </w:r>
      <w:r w:rsidRPr="00132EB4">
        <w:rPr>
          <w:sz w:val="28"/>
          <w:szCs w:val="28"/>
        </w:rPr>
        <w:t xml:space="preserve"> передбачен</w:t>
      </w:r>
      <w:r w:rsidR="00132EB4" w:rsidRPr="00132EB4">
        <w:rPr>
          <w:sz w:val="28"/>
          <w:szCs w:val="28"/>
        </w:rPr>
        <w:t>і</w:t>
      </w:r>
      <w:r w:rsidRPr="00132EB4">
        <w:rPr>
          <w:sz w:val="28"/>
          <w:szCs w:val="28"/>
        </w:rPr>
        <w:t xml:space="preserve"> </w:t>
      </w:r>
      <w:r w:rsidRPr="002F3665">
        <w:rPr>
          <w:sz w:val="28"/>
          <w:szCs w:val="28"/>
        </w:rPr>
        <w:t>розпорядженням про проведення слухань, не допускається.</w:t>
      </w:r>
    </w:p>
    <w:p w14:paraId="0689C11F"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 xml:space="preserve">19.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ніж у порядку, визначеному цим Положенням та регламентом слухань. </w:t>
      </w:r>
    </w:p>
    <w:p w14:paraId="6DC28971" w14:textId="77777777" w:rsidR="006225F2" w:rsidRPr="002F3665" w:rsidRDefault="006225F2" w:rsidP="00F45487">
      <w:pPr>
        <w:tabs>
          <w:tab w:val="left" w:pos="0"/>
        </w:tabs>
        <w:ind w:firstLine="567"/>
        <w:rPr>
          <w:sz w:val="28"/>
          <w:szCs w:val="28"/>
        </w:rPr>
      </w:pPr>
      <w:r w:rsidRPr="002F3665">
        <w:rPr>
          <w:sz w:val="28"/>
          <w:szCs w:val="28"/>
        </w:rPr>
        <w:t xml:space="preserve">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w:t>
      </w:r>
      <w:r w:rsidRPr="002F3665">
        <w:rPr>
          <w:sz w:val="28"/>
          <w:szCs w:val="28"/>
        </w:rPr>
        <w:lastRenderedPageBreak/>
        <w:t>голосування. Усі пропозиції, зауваження і запитання заносяться (додаються) до протоколу громадських слухань.</w:t>
      </w:r>
    </w:p>
    <w:p w14:paraId="5B1FA351"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14:paraId="67C95096" w14:textId="77777777" w:rsidR="006225F2" w:rsidRPr="002F3665" w:rsidRDefault="006225F2" w:rsidP="00F45487">
      <w:pPr>
        <w:tabs>
          <w:tab w:val="left" w:pos="360"/>
          <w:tab w:val="left" w:pos="900"/>
          <w:tab w:val="left" w:pos="1080"/>
        </w:tabs>
        <w:ind w:firstLine="567"/>
        <w:rPr>
          <w:sz w:val="28"/>
          <w:szCs w:val="28"/>
        </w:rPr>
      </w:pPr>
      <w:r w:rsidRPr="002F3665">
        <w:rPr>
          <w:sz w:val="28"/>
          <w:szCs w:val="28"/>
        </w:rPr>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14:paraId="3125757E" w14:textId="77777777" w:rsidR="006225F2" w:rsidRPr="002F3665" w:rsidRDefault="006225F2" w:rsidP="00F45487">
      <w:pPr>
        <w:tabs>
          <w:tab w:val="left" w:pos="360"/>
          <w:tab w:val="left" w:pos="1080"/>
        </w:tabs>
        <w:ind w:firstLine="567"/>
        <w:rPr>
          <w:sz w:val="28"/>
          <w:szCs w:val="28"/>
        </w:rPr>
      </w:pPr>
      <w:r w:rsidRPr="002F3665">
        <w:rPr>
          <w:sz w:val="28"/>
          <w:szCs w:val="28"/>
        </w:rPr>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2F3665">
        <w:rPr>
          <w:sz w:val="28"/>
          <w:szCs w:val="28"/>
          <w:lang w:val="ru-RU"/>
        </w:rPr>
        <w:t>У раз</w:t>
      </w:r>
      <w:r w:rsidRPr="002F3665">
        <w:rPr>
          <w:sz w:val="28"/>
          <w:szCs w:val="28"/>
        </w:rPr>
        <w:t xml:space="preserve">і невиконанні рішення про видалення порушників до них можуть бути застосовані заходи примусу відповідно до чинного законодавства. </w:t>
      </w:r>
    </w:p>
    <w:p w14:paraId="33A709D3" w14:textId="3B70E818" w:rsidR="00E41575" w:rsidRPr="002F3665" w:rsidRDefault="006225F2" w:rsidP="00717AA8">
      <w:pPr>
        <w:tabs>
          <w:tab w:val="left" w:pos="360"/>
          <w:tab w:val="left" w:pos="900"/>
          <w:tab w:val="left" w:pos="1080"/>
        </w:tabs>
        <w:ind w:firstLine="567"/>
        <w:rPr>
          <w:sz w:val="28"/>
          <w:szCs w:val="28"/>
        </w:rPr>
      </w:pPr>
      <w:r w:rsidRPr="002F3665">
        <w:rPr>
          <w:sz w:val="28"/>
          <w:szCs w:val="28"/>
        </w:rPr>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w:t>
      </w:r>
      <w:proofErr w:type="spellStart"/>
      <w:r w:rsidRPr="002F3665">
        <w:rPr>
          <w:sz w:val="28"/>
          <w:szCs w:val="28"/>
        </w:rPr>
        <w:t>веб-трансляцію</w:t>
      </w:r>
      <w:proofErr w:type="spellEnd"/>
      <w:r w:rsidRPr="002F3665">
        <w:rPr>
          <w:sz w:val="28"/>
          <w:szCs w:val="28"/>
        </w:rPr>
        <w:t xml:space="preserve">, </w:t>
      </w:r>
      <w:proofErr w:type="spellStart"/>
      <w:r w:rsidRPr="002F3665">
        <w:rPr>
          <w:sz w:val="28"/>
          <w:szCs w:val="28"/>
        </w:rPr>
        <w:t>аудіо-</w:t>
      </w:r>
      <w:proofErr w:type="spellEnd"/>
      <w:r w:rsidRPr="002F3665">
        <w:rPr>
          <w:sz w:val="28"/>
          <w:szCs w:val="28"/>
        </w:rPr>
        <w:t xml:space="preserve">, </w:t>
      </w:r>
      <w:proofErr w:type="spellStart"/>
      <w:r w:rsidRPr="002F3665">
        <w:rPr>
          <w:sz w:val="28"/>
          <w:szCs w:val="28"/>
        </w:rPr>
        <w:t>фото-</w:t>
      </w:r>
      <w:proofErr w:type="spellEnd"/>
      <w:r w:rsidRPr="002F3665">
        <w:rPr>
          <w:sz w:val="28"/>
          <w:szCs w:val="28"/>
        </w:rPr>
        <w:t xml:space="preserve"> та/або </w:t>
      </w:r>
      <w:proofErr w:type="spellStart"/>
      <w:r w:rsidRPr="002F3665">
        <w:rPr>
          <w:sz w:val="28"/>
          <w:szCs w:val="28"/>
        </w:rPr>
        <w:t>відеофіксацію</w:t>
      </w:r>
      <w:proofErr w:type="spellEnd"/>
      <w:r w:rsidRPr="002F3665">
        <w:rPr>
          <w:sz w:val="28"/>
          <w:szCs w:val="28"/>
        </w:rPr>
        <w:t xml:space="preserve">. Кожен учасник громадських слухань, а також присутні на слуханнях представники засобів масової інформації мають право здійснювати аудіо, </w:t>
      </w:r>
      <w:proofErr w:type="spellStart"/>
      <w:r w:rsidRPr="002F3665">
        <w:rPr>
          <w:sz w:val="28"/>
          <w:szCs w:val="28"/>
        </w:rPr>
        <w:t>фото-</w:t>
      </w:r>
      <w:proofErr w:type="spellEnd"/>
      <w:r w:rsidRPr="002F3665">
        <w:rPr>
          <w:sz w:val="28"/>
          <w:szCs w:val="28"/>
        </w:rPr>
        <w:t xml:space="preserve"> та/або </w:t>
      </w:r>
      <w:proofErr w:type="spellStart"/>
      <w:r w:rsidRPr="002F3665">
        <w:rPr>
          <w:sz w:val="28"/>
          <w:szCs w:val="28"/>
        </w:rPr>
        <w:t>відеофіксацію</w:t>
      </w:r>
      <w:proofErr w:type="spellEnd"/>
      <w:r w:rsidRPr="002F3665">
        <w:rPr>
          <w:sz w:val="28"/>
          <w:szCs w:val="28"/>
        </w:rPr>
        <w:t xml:space="preserve"> чи </w:t>
      </w:r>
      <w:proofErr w:type="spellStart"/>
      <w:r w:rsidRPr="002F3665">
        <w:rPr>
          <w:sz w:val="28"/>
          <w:szCs w:val="28"/>
        </w:rPr>
        <w:t>веб-трансляцію</w:t>
      </w:r>
      <w:proofErr w:type="spellEnd"/>
      <w:r w:rsidRPr="002F3665">
        <w:rPr>
          <w:sz w:val="28"/>
          <w:szCs w:val="28"/>
        </w:rPr>
        <w:t xml:space="preserve"> громадських слухань, якщо це не перешкоджає їх проведенню. </w:t>
      </w:r>
    </w:p>
    <w:p w14:paraId="30AACD93" w14:textId="15A9BF04" w:rsidR="006225F2" w:rsidRPr="00E5277D" w:rsidRDefault="006225F2" w:rsidP="00932A28">
      <w:pPr>
        <w:pStyle w:val="a6"/>
        <w:numPr>
          <w:ilvl w:val="0"/>
          <w:numId w:val="13"/>
        </w:numPr>
        <w:tabs>
          <w:tab w:val="left" w:pos="594"/>
          <w:tab w:val="left" w:pos="993"/>
        </w:tabs>
        <w:spacing w:after="0" w:line="240" w:lineRule="auto"/>
        <w:ind w:left="0" w:firstLine="567"/>
        <w:rPr>
          <w:rFonts w:ascii="Times New Roman" w:hAnsi="Times New Roman" w:cs="Times New Roman"/>
          <w:sz w:val="28"/>
          <w:szCs w:val="28"/>
          <w:lang w:val="uk-UA"/>
        </w:rPr>
      </w:pPr>
      <w:r w:rsidRPr="002F3665">
        <w:rPr>
          <w:rFonts w:ascii="Times New Roman" w:hAnsi="Times New Roman" w:cs="Times New Roman"/>
          <w:sz w:val="28"/>
          <w:szCs w:val="28"/>
          <w:lang w:val="uk-UA"/>
        </w:rPr>
        <w:t xml:space="preserve">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підняття рук особами, які мають право голосу під час громадських слухань. </w:t>
      </w:r>
      <w:r w:rsidRPr="00E5277D">
        <w:rPr>
          <w:rFonts w:ascii="Times New Roman" w:hAnsi="Times New Roman" w:cs="Times New Roman"/>
          <w:sz w:val="28"/>
          <w:szCs w:val="28"/>
          <w:lang w:val="uk-UA"/>
        </w:rPr>
        <w:t xml:space="preserve">Рішення, у тому числі з питань процедурного характеру, приймається більшістю голосів від кількості зареєстрованих учасників громадських </w:t>
      </w:r>
      <w:r w:rsidRPr="00132EB4">
        <w:rPr>
          <w:rFonts w:ascii="Times New Roman" w:hAnsi="Times New Roman" w:cs="Times New Roman"/>
          <w:sz w:val="28"/>
          <w:szCs w:val="28"/>
          <w:lang w:val="uk-UA"/>
        </w:rPr>
        <w:t>слухан</w:t>
      </w:r>
      <w:r w:rsidR="00132EB4" w:rsidRPr="00132EB4">
        <w:rPr>
          <w:rFonts w:ascii="Times New Roman" w:hAnsi="Times New Roman" w:cs="Times New Roman"/>
          <w:sz w:val="28"/>
          <w:szCs w:val="28"/>
          <w:lang w:val="uk-UA"/>
        </w:rPr>
        <w:t>ь</w:t>
      </w:r>
      <w:r w:rsidRPr="00132EB4">
        <w:rPr>
          <w:rFonts w:ascii="Times New Roman" w:hAnsi="Times New Roman" w:cs="Times New Roman"/>
          <w:sz w:val="28"/>
          <w:szCs w:val="28"/>
          <w:lang w:val="uk-UA"/>
        </w:rPr>
        <w:t xml:space="preserve">, </w:t>
      </w:r>
      <w:r w:rsidRPr="00E5277D">
        <w:rPr>
          <w:rFonts w:ascii="Times New Roman" w:hAnsi="Times New Roman" w:cs="Times New Roman"/>
          <w:sz w:val="28"/>
          <w:szCs w:val="28"/>
          <w:lang w:val="uk-UA"/>
        </w:rPr>
        <w:t>які мають право голосу відповідно до цього Положення. Результати підрахунку голосів оголошуються лічильною комісією та вносяться до протоколу громадських слухань.</w:t>
      </w:r>
    </w:p>
    <w:p w14:paraId="239D57B2" w14:textId="77777777" w:rsidR="006225F2" w:rsidRPr="002F3665" w:rsidRDefault="006225F2" w:rsidP="00F45487">
      <w:pPr>
        <w:ind w:firstLine="567"/>
        <w:rPr>
          <w:sz w:val="28"/>
          <w:szCs w:val="28"/>
        </w:rPr>
      </w:pPr>
      <w:r w:rsidRPr="002F3665">
        <w:rPr>
          <w:sz w:val="28"/>
          <w:szCs w:val="28"/>
        </w:rPr>
        <w:t xml:space="preserve">21. За результатами громадських слухань у триденний термін оформляється письмовий протокол, в якому чітко формулюються рішення (пропозиції) громадських слухань. Протокол підписується головою та секретарем громадських слухань у двох примірниках. Список реєстрації учасників громадських слухань додається до протоколу та є його невід’ємною частиною. </w:t>
      </w:r>
    </w:p>
    <w:p w14:paraId="663A1297" w14:textId="77777777" w:rsidR="006225F2" w:rsidRPr="002F3665" w:rsidRDefault="006225F2" w:rsidP="00F45487">
      <w:pPr>
        <w:ind w:firstLine="567"/>
        <w:rPr>
          <w:sz w:val="28"/>
          <w:szCs w:val="28"/>
        </w:rPr>
      </w:pPr>
      <w:r w:rsidRPr="002F3665">
        <w:rPr>
          <w:sz w:val="28"/>
          <w:szCs w:val="28"/>
        </w:rPr>
        <w:t>У протоколі вказуються:</w:t>
      </w:r>
    </w:p>
    <w:p w14:paraId="5CE81D45" w14:textId="77777777" w:rsidR="006225F2" w:rsidRPr="002F3665" w:rsidRDefault="006225F2" w:rsidP="00F45487">
      <w:pPr>
        <w:ind w:firstLine="567"/>
        <w:rPr>
          <w:sz w:val="28"/>
          <w:szCs w:val="28"/>
        </w:rPr>
      </w:pPr>
      <w:r w:rsidRPr="002F3665">
        <w:rPr>
          <w:sz w:val="28"/>
          <w:szCs w:val="28"/>
        </w:rPr>
        <w:t>1) дата, час і місце проведення громадських слухань;</w:t>
      </w:r>
    </w:p>
    <w:p w14:paraId="4FB7C7EB" w14:textId="77777777" w:rsidR="006225F2" w:rsidRPr="002F3665" w:rsidRDefault="006225F2" w:rsidP="00F45487">
      <w:pPr>
        <w:ind w:firstLine="567"/>
        <w:rPr>
          <w:sz w:val="28"/>
          <w:szCs w:val="28"/>
        </w:rPr>
      </w:pPr>
      <w:r w:rsidRPr="002F3665">
        <w:rPr>
          <w:sz w:val="28"/>
          <w:szCs w:val="28"/>
        </w:rPr>
        <w:t>2) територія, на якій проводяться громадські слухання;</w:t>
      </w:r>
    </w:p>
    <w:p w14:paraId="587D52C5" w14:textId="77777777" w:rsidR="006225F2" w:rsidRPr="002F3665" w:rsidRDefault="006225F2" w:rsidP="00F45487">
      <w:pPr>
        <w:ind w:firstLine="567"/>
        <w:rPr>
          <w:sz w:val="28"/>
          <w:szCs w:val="28"/>
        </w:rPr>
      </w:pPr>
      <w:r w:rsidRPr="002F3665">
        <w:rPr>
          <w:sz w:val="28"/>
          <w:szCs w:val="28"/>
        </w:rPr>
        <w:t xml:space="preserve">3) кількість учасників громадських слухань з правом голосу; </w:t>
      </w:r>
    </w:p>
    <w:p w14:paraId="5ADD2595" w14:textId="77777777" w:rsidR="006225F2" w:rsidRPr="002F3665" w:rsidRDefault="006225F2" w:rsidP="00F45487">
      <w:pPr>
        <w:ind w:firstLine="567"/>
        <w:rPr>
          <w:sz w:val="28"/>
          <w:szCs w:val="28"/>
        </w:rPr>
      </w:pPr>
      <w:r w:rsidRPr="002F3665">
        <w:rPr>
          <w:sz w:val="28"/>
          <w:szCs w:val="28"/>
        </w:rPr>
        <w:t>4) кількість учасників громадських слухань з правом дорадчого голосу;</w:t>
      </w:r>
    </w:p>
    <w:p w14:paraId="70F7B30C" w14:textId="77777777" w:rsidR="006225F2" w:rsidRPr="002F3665" w:rsidRDefault="006225F2" w:rsidP="00F45487">
      <w:pPr>
        <w:ind w:firstLine="567"/>
        <w:rPr>
          <w:sz w:val="28"/>
          <w:szCs w:val="28"/>
        </w:rPr>
      </w:pPr>
      <w:r w:rsidRPr="002F3665">
        <w:rPr>
          <w:sz w:val="28"/>
          <w:szCs w:val="28"/>
        </w:rPr>
        <w:t xml:space="preserve">5) питання, які розглядалися на громадських слуханнях; </w:t>
      </w:r>
    </w:p>
    <w:p w14:paraId="699CBF1B" w14:textId="77777777" w:rsidR="006225F2" w:rsidRPr="002F3665" w:rsidRDefault="006225F2" w:rsidP="00F45487">
      <w:pPr>
        <w:ind w:firstLine="567"/>
        <w:rPr>
          <w:sz w:val="28"/>
          <w:szCs w:val="28"/>
        </w:rPr>
      </w:pPr>
      <w:r w:rsidRPr="002F3665">
        <w:rPr>
          <w:sz w:val="28"/>
          <w:szCs w:val="28"/>
        </w:rPr>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14:paraId="3D5C5071" w14:textId="77777777" w:rsidR="006225F2" w:rsidRPr="002F3665" w:rsidRDefault="006225F2" w:rsidP="00F45487">
      <w:pPr>
        <w:ind w:firstLine="567"/>
        <w:rPr>
          <w:sz w:val="28"/>
          <w:szCs w:val="28"/>
        </w:rPr>
      </w:pPr>
      <w:r w:rsidRPr="002F3665">
        <w:rPr>
          <w:sz w:val="28"/>
          <w:szCs w:val="28"/>
        </w:rPr>
        <w:t>7) інша інформація, передбачена цим Положенням або актами законодавства.</w:t>
      </w:r>
    </w:p>
    <w:p w14:paraId="1986CC88" w14:textId="7B875599" w:rsidR="006225F2" w:rsidRPr="002F3665" w:rsidRDefault="006225F2" w:rsidP="00F45487">
      <w:pPr>
        <w:ind w:firstLine="567"/>
        <w:rPr>
          <w:sz w:val="28"/>
          <w:szCs w:val="28"/>
        </w:rPr>
      </w:pPr>
      <w:r w:rsidRPr="002F3665">
        <w:rPr>
          <w:sz w:val="28"/>
          <w:szCs w:val="28"/>
        </w:rPr>
        <w:t xml:space="preserve">Один примірник протоколу громадських слухань надсилається відповідним органам чи посадовим особам місцевого самоврядування не пізніше </w:t>
      </w:r>
      <w:r w:rsidR="00D7627A">
        <w:rPr>
          <w:sz w:val="28"/>
          <w:szCs w:val="28"/>
        </w:rPr>
        <w:t>3</w:t>
      </w:r>
      <w:r w:rsidRPr="002F3665">
        <w:rPr>
          <w:sz w:val="28"/>
          <w:szCs w:val="28"/>
        </w:rPr>
        <w:t xml:space="preserve"> робочих днів з дня проведення громадських слухань, другий примірник зберігається у ініціаторів громадських слухань.</w:t>
      </w:r>
    </w:p>
    <w:p w14:paraId="636129D6" w14:textId="1BB9C59A" w:rsidR="006225F2" w:rsidRPr="002F3665" w:rsidRDefault="006225F2" w:rsidP="00543B07">
      <w:pPr>
        <w:tabs>
          <w:tab w:val="left" w:pos="900"/>
          <w:tab w:val="left" w:pos="1080"/>
        </w:tabs>
        <w:ind w:firstLine="567"/>
        <w:rPr>
          <w:sz w:val="28"/>
          <w:szCs w:val="28"/>
        </w:rPr>
      </w:pPr>
      <w:r w:rsidRPr="002F3665">
        <w:rPr>
          <w:sz w:val="28"/>
          <w:szCs w:val="28"/>
        </w:rPr>
        <w:lastRenderedPageBreak/>
        <w:t xml:space="preserve">Копія протоколу не пізніше </w:t>
      </w:r>
      <w:r w:rsidR="00D7627A">
        <w:rPr>
          <w:sz w:val="28"/>
          <w:szCs w:val="28"/>
        </w:rPr>
        <w:t>3</w:t>
      </w:r>
      <w:r w:rsidRPr="002F3665">
        <w:rPr>
          <w:sz w:val="28"/>
          <w:szCs w:val="28"/>
        </w:rPr>
        <w:t xml:space="preserve"> 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w:t>
      </w:r>
      <w:r w:rsidRPr="00835673">
        <w:rPr>
          <w:sz w:val="28"/>
          <w:szCs w:val="28"/>
        </w:rPr>
        <w:t>розміщуватися</w:t>
      </w:r>
      <w:r w:rsidRPr="002F3665">
        <w:rPr>
          <w:sz w:val="28"/>
          <w:szCs w:val="28"/>
        </w:rPr>
        <w:t xml:space="preserve"> на офіційному </w:t>
      </w:r>
      <w:proofErr w:type="spellStart"/>
      <w:r w:rsidRPr="00132EB4">
        <w:rPr>
          <w:sz w:val="28"/>
          <w:szCs w:val="28"/>
        </w:rPr>
        <w:t>вебсайті</w:t>
      </w:r>
      <w:proofErr w:type="spellEnd"/>
      <w:r w:rsidRPr="00CE7734">
        <w:rPr>
          <w:color w:val="FF0000"/>
          <w:sz w:val="28"/>
          <w:szCs w:val="28"/>
        </w:rPr>
        <w:t xml:space="preserve"> </w:t>
      </w:r>
      <w:r w:rsidRPr="002F3665">
        <w:rPr>
          <w:sz w:val="28"/>
          <w:szCs w:val="28"/>
        </w:rPr>
        <w:t xml:space="preserve">Ради. </w:t>
      </w:r>
    </w:p>
    <w:p w14:paraId="218EEBEF" w14:textId="77777777" w:rsidR="006225F2" w:rsidRPr="002F3665" w:rsidRDefault="006225F2" w:rsidP="00543B07">
      <w:pPr>
        <w:ind w:firstLine="567"/>
        <w:rPr>
          <w:sz w:val="28"/>
          <w:szCs w:val="28"/>
        </w:rPr>
      </w:pPr>
      <w:r w:rsidRPr="002F3665">
        <w:rPr>
          <w:sz w:val="28"/>
          <w:szCs w:val="28"/>
        </w:rPr>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14:paraId="02FDE69A" w14:textId="0781EE9C" w:rsidR="006225F2" w:rsidRPr="003B5184" w:rsidRDefault="006225F2" w:rsidP="00F45487">
      <w:pPr>
        <w:tabs>
          <w:tab w:val="left" w:pos="993"/>
        </w:tabs>
        <w:ind w:firstLine="540"/>
        <w:rPr>
          <w:sz w:val="28"/>
          <w:szCs w:val="28"/>
          <w:shd w:val="clear" w:color="auto" w:fill="FFFFFF"/>
        </w:rPr>
      </w:pPr>
      <w:r w:rsidRPr="003B5184">
        <w:rPr>
          <w:sz w:val="28"/>
          <w:szCs w:val="28"/>
          <w:shd w:val="clear" w:color="auto" w:fill="FFFFFF"/>
        </w:rPr>
        <w:t xml:space="preserve">22. Органи та/або посадові особи місцевого самоврядування зобов’язані розглянути рішення (пропозиції) громадських слухань протягом </w:t>
      </w:r>
      <w:r w:rsidR="00D7627A">
        <w:rPr>
          <w:sz w:val="28"/>
          <w:szCs w:val="28"/>
          <w:shd w:val="clear" w:color="auto" w:fill="FFFFFF"/>
        </w:rPr>
        <w:t>30</w:t>
      </w:r>
      <w:r w:rsidRPr="003B5184">
        <w:rPr>
          <w:sz w:val="28"/>
          <w:szCs w:val="28"/>
          <w:shd w:val="clear" w:color="auto" w:fill="FFFFFF"/>
        </w:rPr>
        <w:t xml:space="preserve"> днів з дня їх отримання.</w:t>
      </w:r>
    </w:p>
    <w:p w14:paraId="61844CF4" w14:textId="77777777" w:rsidR="006225F2" w:rsidRPr="002F3665" w:rsidRDefault="006225F2" w:rsidP="00F45487">
      <w:pPr>
        <w:ind w:firstLine="567"/>
        <w:rPr>
          <w:sz w:val="28"/>
          <w:szCs w:val="28"/>
        </w:rPr>
      </w:pPr>
      <w:r w:rsidRPr="002F3665">
        <w:rPr>
          <w:sz w:val="28"/>
          <w:szCs w:val="28"/>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14:paraId="2B891086" w14:textId="77777777" w:rsidR="006225F2" w:rsidRPr="002F3665" w:rsidRDefault="006225F2" w:rsidP="00F45487">
      <w:pPr>
        <w:ind w:firstLine="567"/>
        <w:rPr>
          <w:sz w:val="28"/>
          <w:szCs w:val="28"/>
        </w:rPr>
      </w:pPr>
      <w:r w:rsidRPr="002F3665">
        <w:rPr>
          <w:sz w:val="28"/>
          <w:szCs w:val="28"/>
        </w:rPr>
        <w:t>1) урахувати пропозицію, викладену в рішенні громадських слухань, – у цьому разі зазначаються конкретні заходи для її реалізації та відповідальні за виконання посадові особи;</w:t>
      </w:r>
    </w:p>
    <w:p w14:paraId="444BB407" w14:textId="77777777" w:rsidR="006225F2" w:rsidRPr="002F3665" w:rsidRDefault="006225F2" w:rsidP="00F45487">
      <w:pPr>
        <w:ind w:firstLine="567"/>
        <w:rPr>
          <w:sz w:val="28"/>
          <w:szCs w:val="28"/>
        </w:rPr>
      </w:pPr>
      <w:r w:rsidRPr="002F3665">
        <w:rPr>
          <w:sz w:val="28"/>
          <w:szCs w:val="28"/>
        </w:rPr>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14:paraId="27465818" w14:textId="77777777" w:rsidR="006225F2" w:rsidRPr="002F3665" w:rsidRDefault="006225F2" w:rsidP="00F45487">
      <w:pPr>
        <w:ind w:firstLine="567"/>
        <w:rPr>
          <w:sz w:val="28"/>
          <w:szCs w:val="28"/>
        </w:rPr>
      </w:pPr>
      <w:r w:rsidRPr="002F3665">
        <w:rPr>
          <w:sz w:val="28"/>
          <w:szCs w:val="28"/>
        </w:rPr>
        <w:t>3) відхилити пропозицію, викладену в рішенні громадських слухань, – у цьому разі зазначаються підстави для прийняття такого рішення.</w:t>
      </w:r>
    </w:p>
    <w:p w14:paraId="50AE6B9B" w14:textId="77777777" w:rsidR="006225F2" w:rsidRPr="002F3665" w:rsidRDefault="006225F2" w:rsidP="00F45487">
      <w:pPr>
        <w:tabs>
          <w:tab w:val="left" w:pos="1134"/>
        </w:tabs>
        <w:ind w:firstLine="567"/>
        <w:rPr>
          <w:sz w:val="28"/>
          <w:szCs w:val="28"/>
        </w:rPr>
      </w:pPr>
      <w:bookmarkStart w:id="14" w:name="_Hlk521597864"/>
      <w:r w:rsidRPr="002F3665">
        <w:rPr>
          <w:sz w:val="28"/>
          <w:szCs w:val="28"/>
        </w:rPr>
        <w:t xml:space="preserve">23.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bookmarkEnd w:id="14"/>
    </w:p>
    <w:p w14:paraId="4E62FFCF" w14:textId="0702F3C9" w:rsidR="006225F2" w:rsidRPr="002F3665" w:rsidRDefault="006225F2" w:rsidP="00F45487">
      <w:pPr>
        <w:tabs>
          <w:tab w:val="left" w:pos="1134"/>
        </w:tabs>
        <w:ind w:firstLine="567"/>
        <w:rPr>
          <w:sz w:val="28"/>
          <w:szCs w:val="28"/>
        </w:rPr>
      </w:pPr>
      <w:r w:rsidRPr="002F3665">
        <w:rPr>
          <w:sz w:val="28"/>
          <w:szCs w:val="28"/>
        </w:rPr>
        <w:t xml:space="preserve">24.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w:t>
      </w:r>
      <w:proofErr w:type="spellStart"/>
      <w:r w:rsidRPr="00BF7A42">
        <w:rPr>
          <w:sz w:val="28"/>
          <w:szCs w:val="28"/>
        </w:rPr>
        <w:t>вебсайті</w:t>
      </w:r>
      <w:bookmarkStart w:id="15" w:name="_Hlk521666516"/>
      <w:proofErr w:type="spellEnd"/>
      <w:r w:rsidRPr="00BF7A42">
        <w:rPr>
          <w:sz w:val="28"/>
          <w:szCs w:val="28"/>
        </w:rPr>
        <w:t xml:space="preserve"> </w:t>
      </w:r>
      <w:r w:rsidRPr="002F3665">
        <w:rPr>
          <w:sz w:val="28"/>
          <w:szCs w:val="28"/>
        </w:rPr>
        <w:t xml:space="preserve">Ради. </w:t>
      </w:r>
    </w:p>
    <w:p w14:paraId="46FC949F" w14:textId="77777777" w:rsidR="006225F2" w:rsidRPr="002F3665" w:rsidRDefault="006225F2" w:rsidP="00F45487">
      <w:pPr>
        <w:tabs>
          <w:tab w:val="left" w:pos="993"/>
        </w:tabs>
        <w:ind w:firstLine="567"/>
        <w:rPr>
          <w:sz w:val="28"/>
          <w:szCs w:val="28"/>
        </w:rPr>
      </w:pPr>
      <w:r w:rsidRPr="002F3665">
        <w:rPr>
          <w:sz w:val="28"/>
          <w:szCs w:val="28"/>
        </w:rPr>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15"/>
    </w:p>
    <w:p w14:paraId="62DE6B3B" w14:textId="77777777" w:rsidR="006225F2" w:rsidRPr="00835673" w:rsidRDefault="006225F2" w:rsidP="00F45487">
      <w:pPr>
        <w:pStyle w:val="a6"/>
        <w:tabs>
          <w:tab w:val="left" w:pos="993"/>
        </w:tabs>
        <w:spacing w:after="0" w:line="240" w:lineRule="auto"/>
        <w:ind w:left="0" w:firstLine="567"/>
        <w:rPr>
          <w:rFonts w:ascii="Times New Roman" w:hAnsi="Times New Roman" w:cs="Times New Roman"/>
          <w:sz w:val="28"/>
          <w:szCs w:val="28"/>
          <w:lang w:val="uk-UA"/>
        </w:rPr>
      </w:pPr>
      <w:r w:rsidRPr="00835673">
        <w:rPr>
          <w:rFonts w:ascii="Times New Roman" w:hAnsi="Times New Roman" w:cs="Times New Roman"/>
          <w:sz w:val="28"/>
          <w:szCs w:val="28"/>
          <w:lang w:val="uk-UA"/>
        </w:rPr>
        <w:t xml:space="preserve">Недотримання порядку ініціювання та проведення громадських слухань, визначених цим Положенням, може бути підставою для визнання громадських слухань такими, що не відбулися, в судовому порядку. </w:t>
      </w:r>
    </w:p>
    <w:p w14:paraId="42150160" w14:textId="7584B755" w:rsidR="00BF7A42" w:rsidRDefault="006225F2" w:rsidP="00717AA8">
      <w:pPr>
        <w:tabs>
          <w:tab w:val="left" w:pos="993"/>
        </w:tabs>
        <w:ind w:firstLine="567"/>
        <w:rPr>
          <w:sz w:val="28"/>
          <w:szCs w:val="28"/>
        </w:rPr>
      </w:pPr>
      <w:r w:rsidRPr="002F3665">
        <w:rPr>
          <w:sz w:val="28"/>
          <w:szCs w:val="28"/>
        </w:rPr>
        <w:t>26.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14:paraId="541B1E7F" w14:textId="77777777" w:rsidR="00343C2F" w:rsidRDefault="00343C2F" w:rsidP="00F45487">
      <w:pPr>
        <w:rPr>
          <w:sz w:val="28"/>
          <w:szCs w:val="28"/>
        </w:rPr>
      </w:pPr>
    </w:p>
    <w:p w14:paraId="1F38F54C" w14:textId="6727256C" w:rsidR="00BF7A42" w:rsidRDefault="00BF7A42" w:rsidP="00F45487">
      <w:pPr>
        <w:rPr>
          <w:sz w:val="28"/>
          <w:szCs w:val="28"/>
        </w:rPr>
      </w:pPr>
    </w:p>
    <w:p w14:paraId="2D98839E" w14:textId="77777777" w:rsidR="006225F2" w:rsidRPr="002F3665" w:rsidRDefault="006225F2">
      <w:pPr>
        <w:rPr>
          <w:sz w:val="28"/>
          <w:szCs w:val="28"/>
        </w:rPr>
      </w:pPr>
    </w:p>
    <w:p w14:paraId="4EFE0283" w14:textId="56DC7108" w:rsidR="006225F2" w:rsidRPr="002F3665" w:rsidRDefault="006225F2" w:rsidP="006225F2">
      <w:pPr>
        <w:ind w:firstLine="4961"/>
        <w:jc w:val="both"/>
        <w:rPr>
          <w:i/>
          <w:sz w:val="28"/>
          <w:szCs w:val="28"/>
        </w:rPr>
      </w:pPr>
      <w:r w:rsidRPr="002F3665">
        <w:rPr>
          <w:i/>
          <w:sz w:val="28"/>
          <w:szCs w:val="28"/>
        </w:rPr>
        <w:t xml:space="preserve">Додаток </w:t>
      </w:r>
      <w:r w:rsidR="0090551E">
        <w:rPr>
          <w:i/>
          <w:sz w:val="28"/>
          <w:szCs w:val="28"/>
        </w:rPr>
        <w:t>4</w:t>
      </w:r>
    </w:p>
    <w:p w14:paraId="659E59F9" w14:textId="7F7A372E" w:rsidR="006225F2" w:rsidRPr="00343C2F" w:rsidRDefault="006225F2" w:rsidP="00717AA8">
      <w:pPr>
        <w:ind w:firstLine="4961"/>
        <w:jc w:val="both"/>
        <w:rPr>
          <w:b/>
          <w:i/>
          <w:sz w:val="28"/>
          <w:szCs w:val="28"/>
        </w:rPr>
      </w:pPr>
      <w:r w:rsidRPr="002F3665">
        <w:rPr>
          <w:i/>
          <w:sz w:val="28"/>
          <w:szCs w:val="28"/>
        </w:rPr>
        <w:t>до Статуту</w:t>
      </w:r>
      <w:r w:rsidRPr="002F3665">
        <w:rPr>
          <w:b/>
          <w:i/>
          <w:sz w:val="28"/>
          <w:szCs w:val="28"/>
        </w:rPr>
        <w:t xml:space="preserve"> </w:t>
      </w:r>
    </w:p>
    <w:p w14:paraId="4CB97721" w14:textId="77777777" w:rsidR="00343C2F" w:rsidRDefault="00343C2F" w:rsidP="00343C2F">
      <w:pPr>
        <w:pStyle w:val="PreformattedText"/>
        <w:ind w:firstLine="425"/>
        <w:jc w:val="center"/>
        <w:rPr>
          <w:rFonts w:ascii="Times New Roman" w:hAnsi="Times New Roman" w:cs="Times New Roman"/>
          <w:b/>
          <w:sz w:val="28"/>
          <w:szCs w:val="28"/>
        </w:rPr>
      </w:pPr>
    </w:p>
    <w:p w14:paraId="06EE8465" w14:textId="71405994" w:rsidR="006225F2" w:rsidRPr="002F3665" w:rsidRDefault="006225F2" w:rsidP="00343C2F">
      <w:pPr>
        <w:pStyle w:val="PreformattedText"/>
        <w:ind w:firstLine="425"/>
        <w:jc w:val="center"/>
        <w:rPr>
          <w:rFonts w:ascii="Times New Roman" w:hAnsi="Times New Roman" w:cs="Times New Roman"/>
          <w:b/>
          <w:sz w:val="28"/>
          <w:szCs w:val="28"/>
        </w:rPr>
      </w:pPr>
      <w:r w:rsidRPr="002F3665">
        <w:rPr>
          <w:rFonts w:ascii="Times New Roman" w:hAnsi="Times New Roman" w:cs="Times New Roman"/>
          <w:b/>
          <w:sz w:val="28"/>
          <w:szCs w:val="28"/>
        </w:rPr>
        <w:t xml:space="preserve">Положення </w:t>
      </w:r>
    </w:p>
    <w:p w14:paraId="1B79BC1D" w14:textId="16F7648F" w:rsidR="006225F2" w:rsidRPr="00343C2F" w:rsidRDefault="006225F2" w:rsidP="00343C2F">
      <w:pPr>
        <w:pStyle w:val="PreformattedText"/>
        <w:ind w:firstLine="425"/>
        <w:jc w:val="center"/>
        <w:rPr>
          <w:rFonts w:ascii="Times New Roman" w:hAnsi="Times New Roman" w:cs="Times New Roman"/>
          <w:b/>
          <w:sz w:val="28"/>
          <w:szCs w:val="28"/>
        </w:rPr>
      </w:pPr>
      <w:r w:rsidRPr="002F3665">
        <w:rPr>
          <w:rFonts w:ascii="Times New Roman" w:hAnsi="Times New Roman" w:cs="Times New Roman"/>
          <w:b/>
          <w:sz w:val="28"/>
          <w:szCs w:val="28"/>
        </w:rPr>
        <w:t>про консультац</w:t>
      </w:r>
      <w:r w:rsidR="00835673">
        <w:rPr>
          <w:rFonts w:ascii="Times New Roman" w:hAnsi="Times New Roman" w:cs="Times New Roman"/>
          <w:b/>
          <w:sz w:val="28"/>
          <w:szCs w:val="28"/>
        </w:rPr>
        <w:t xml:space="preserve">ії з громадськістю в </w:t>
      </w:r>
      <w:r w:rsidR="00FF593E" w:rsidRPr="00FF593E">
        <w:rPr>
          <w:rFonts w:ascii="Times New Roman" w:hAnsi="Times New Roman" w:cs="Times New Roman"/>
          <w:b/>
          <w:sz w:val="28"/>
          <w:szCs w:val="28"/>
        </w:rPr>
        <w:t xml:space="preserve">Могилів-Подільській міській </w:t>
      </w:r>
      <w:r w:rsidRPr="002F3665">
        <w:rPr>
          <w:rFonts w:ascii="Times New Roman" w:hAnsi="Times New Roman" w:cs="Times New Roman"/>
          <w:b/>
          <w:sz w:val="28"/>
          <w:szCs w:val="28"/>
        </w:rPr>
        <w:t>територіальній громаді</w:t>
      </w:r>
    </w:p>
    <w:p w14:paraId="283265E0" w14:textId="2FB27C47" w:rsidR="006225F2" w:rsidRPr="002F3665" w:rsidRDefault="006225F2" w:rsidP="00932A28">
      <w:pPr>
        <w:pStyle w:val="PreformattedText"/>
        <w:numPr>
          <w:ilvl w:val="0"/>
          <w:numId w:val="14"/>
        </w:numPr>
        <w:tabs>
          <w:tab w:val="left" w:pos="900"/>
        </w:tabs>
        <w:ind w:left="0" w:firstLine="567"/>
        <w:rPr>
          <w:rFonts w:ascii="Times New Roman" w:hAnsi="Times New Roman" w:cs="Times New Roman"/>
          <w:sz w:val="28"/>
          <w:szCs w:val="28"/>
        </w:rPr>
      </w:pPr>
      <w:r w:rsidRPr="002F3665">
        <w:rPr>
          <w:rFonts w:ascii="Times New Roman" w:hAnsi="Times New Roman" w:cs="Times New Roman"/>
          <w:sz w:val="28"/>
          <w:szCs w:val="28"/>
        </w:rPr>
        <w:t xml:space="preserve">Це Положення про консультації з громадськістю в </w:t>
      </w:r>
      <w:r w:rsidR="00FF593E" w:rsidRPr="00FF593E">
        <w:rPr>
          <w:rFonts w:ascii="Times New Roman" w:hAnsi="Times New Roman" w:cs="Times New Roman"/>
          <w:sz w:val="28"/>
          <w:szCs w:val="28"/>
        </w:rPr>
        <w:t xml:space="preserve">Могилів-Подільській міській </w:t>
      </w:r>
      <w:r w:rsidRPr="002F3665">
        <w:rPr>
          <w:rFonts w:ascii="Times New Roman" w:hAnsi="Times New Roman" w:cs="Times New Roman"/>
          <w:sz w:val="28"/>
          <w:szCs w:val="28"/>
        </w:rPr>
        <w:t>територіальній громаді (далі – Положення)</w:t>
      </w:r>
      <w:r w:rsidRPr="002F3665">
        <w:rPr>
          <w:rFonts w:ascii="Times New Roman" w:hAnsi="Times New Roman" w:cs="Times New Roman"/>
          <w:b/>
          <w:sz w:val="28"/>
          <w:szCs w:val="28"/>
        </w:rPr>
        <w:t xml:space="preserve"> </w:t>
      </w:r>
      <w:r w:rsidRPr="002F3665">
        <w:rPr>
          <w:rFonts w:ascii="Times New Roman" w:hAnsi="Times New Roman" w:cs="Times New Roman"/>
          <w:sz w:val="28"/>
          <w:szCs w:val="28"/>
        </w:rPr>
        <w:t>визначає порядок організації і проведення Радою, її виконавчими органами консультацій з громадськістю з питань, що належать до їх компетенції.</w:t>
      </w:r>
      <w:r w:rsidRPr="002F3665">
        <w:rPr>
          <w:rFonts w:ascii="Times New Roman" w:hAnsi="Times New Roman" w:cs="Times New Roman"/>
          <w:b/>
          <w:sz w:val="28"/>
          <w:szCs w:val="28"/>
        </w:rPr>
        <w:t xml:space="preserve"> </w:t>
      </w:r>
      <w:r w:rsidR="00FF593E">
        <w:rPr>
          <w:rFonts w:ascii="Times New Roman" w:hAnsi="Times New Roman" w:cs="Times New Roman"/>
          <w:b/>
          <w:sz w:val="28"/>
          <w:szCs w:val="28"/>
        </w:rPr>
        <w:t xml:space="preserve"> </w:t>
      </w:r>
    </w:p>
    <w:p w14:paraId="307B04D6" w14:textId="7C38D7ED"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 xml:space="preserve"> 2. Консультації з громадськістю є однією з форм участі</w:t>
      </w:r>
      <w:r w:rsidR="00FF593E">
        <w:rPr>
          <w:rFonts w:ascii="Times New Roman" w:hAnsi="Times New Roman" w:cs="Times New Roman"/>
          <w:sz w:val="28"/>
          <w:szCs w:val="28"/>
        </w:rPr>
        <w:t xml:space="preserve"> жителів</w:t>
      </w:r>
      <w:r w:rsidRPr="002F3665">
        <w:rPr>
          <w:rFonts w:ascii="Times New Roman" w:hAnsi="Times New Roman" w:cs="Times New Roman"/>
          <w:sz w:val="28"/>
          <w:szCs w:val="28"/>
        </w:rPr>
        <w:t xml:space="preserve"> </w:t>
      </w:r>
      <w:r w:rsidR="00FF593E" w:rsidRPr="00FF593E">
        <w:rPr>
          <w:rFonts w:ascii="Times New Roman" w:hAnsi="Times New Roman" w:cs="Times New Roman"/>
          <w:sz w:val="28"/>
          <w:szCs w:val="28"/>
        </w:rPr>
        <w:t>Могилів-Подільськ</w:t>
      </w:r>
      <w:r w:rsidR="00FF593E">
        <w:rPr>
          <w:rFonts w:ascii="Times New Roman" w:hAnsi="Times New Roman" w:cs="Times New Roman"/>
          <w:sz w:val="28"/>
          <w:szCs w:val="28"/>
        </w:rPr>
        <w:t>ої</w:t>
      </w:r>
      <w:r w:rsidR="00FF593E" w:rsidRPr="00FF593E">
        <w:rPr>
          <w:rFonts w:ascii="Times New Roman" w:hAnsi="Times New Roman" w:cs="Times New Roman"/>
          <w:sz w:val="28"/>
          <w:szCs w:val="28"/>
        </w:rPr>
        <w:t xml:space="preserve"> міськ</w:t>
      </w:r>
      <w:r w:rsidR="00FF593E">
        <w:rPr>
          <w:rFonts w:ascii="Times New Roman" w:hAnsi="Times New Roman" w:cs="Times New Roman"/>
          <w:sz w:val="28"/>
          <w:szCs w:val="28"/>
        </w:rPr>
        <w:t>ої</w:t>
      </w:r>
      <w:r w:rsidR="00FF593E" w:rsidRPr="00FF593E">
        <w:rPr>
          <w:rFonts w:ascii="Times New Roman" w:hAnsi="Times New Roman" w:cs="Times New Roman"/>
          <w:sz w:val="28"/>
          <w:szCs w:val="28"/>
        </w:rPr>
        <w:t xml:space="preserve"> </w:t>
      </w:r>
      <w:r w:rsidRPr="002F3665">
        <w:rPr>
          <w:rFonts w:ascii="Times New Roman" w:hAnsi="Times New Roman" w:cs="Times New Roman"/>
          <w:sz w:val="28"/>
          <w:szCs w:val="28"/>
        </w:rPr>
        <w:t xml:space="preserve">територіальної громади у вирішенні питань місцевого значення. Вони проводяться з метою залучення територіальної громади до прийняття управлінських рішень, надання можливості для вільного доступу до інформації про діяльність Ради, її виконавчих органів, а також забезпечення гласності, відкритості та прозорості їх діяльності. </w:t>
      </w:r>
    </w:p>
    <w:p w14:paraId="7A756400" w14:textId="77777777"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 xml:space="preserve"> 3. Результати проведення консультацій з громадськістю враховуються Радою, її виконавчими органами під час прийняття рішень. </w:t>
      </w:r>
    </w:p>
    <w:p w14:paraId="048A412D" w14:textId="4B3793BD"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 xml:space="preserve"> 4. Консультації з громадськістю організовує і проводить Рада, її виконавчі органи, які є розробниками </w:t>
      </w:r>
      <w:proofErr w:type="spellStart"/>
      <w:r w:rsidRPr="002F3665">
        <w:rPr>
          <w:rFonts w:ascii="Times New Roman" w:hAnsi="Times New Roman" w:cs="Times New Roman"/>
          <w:sz w:val="28"/>
          <w:szCs w:val="28"/>
        </w:rPr>
        <w:t>про</w:t>
      </w:r>
      <w:r w:rsidR="00BE0D33">
        <w:rPr>
          <w:rFonts w:ascii="Times New Roman" w:hAnsi="Times New Roman" w:cs="Times New Roman"/>
          <w:sz w:val="28"/>
          <w:szCs w:val="28"/>
        </w:rPr>
        <w:t>є</w:t>
      </w:r>
      <w:r w:rsidRPr="002F3665">
        <w:rPr>
          <w:rFonts w:ascii="Times New Roman" w:hAnsi="Times New Roman" w:cs="Times New Roman"/>
          <w:sz w:val="28"/>
          <w:szCs w:val="28"/>
        </w:rPr>
        <w:t>кту</w:t>
      </w:r>
      <w:proofErr w:type="spellEnd"/>
      <w:r w:rsidRPr="002F3665">
        <w:rPr>
          <w:rFonts w:ascii="Times New Roman" w:hAnsi="Times New Roman" w:cs="Times New Roman"/>
          <w:sz w:val="28"/>
          <w:szCs w:val="28"/>
        </w:rPr>
        <w:t xml:space="preserve"> нормативно-правового акта або готують пропозиції щодо вирішення певного питання</w:t>
      </w:r>
      <w:r w:rsidR="00BE0D33">
        <w:rPr>
          <w:rFonts w:ascii="Times New Roman" w:hAnsi="Times New Roman" w:cs="Times New Roman"/>
          <w:sz w:val="28"/>
          <w:szCs w:val="28"/>
        </w:rPr>
        <w:t>.</w:t>
      </w:r>
    </w:p>
    <w:p w14:paraId="6D5A99B4" w14:textId="2B13D37F" w:rsidR="006225F2" w:rsidRPr="002F3665" w:rsidRDefault="00BE0D33" w:rsidP="005C26C5">
      <w:pPr>
        <w:pStyle w:val="PreformattedText"/>
        <w:ind w:firstLine="567"/>
        <w:rPr>
          <w:rFonts w:ascii="Times New Roman" w:hAnsi="Times New Roman" w:cs="Times New Roman"/>
          <w:sz w:val="28"/>
          <w:szCs w:val="28"/>
        </w:rPr>
      </w:pPr>
      <w:r>
        <w:rPr>
          <w:rFonts w:ascii="Times New Roman" w:hAnsi="Times New Roman" w:cs="Times New Roman"/>
          <w:sz w:val="28"/>
          <w:szCs w:val="28"/>
        </w:rPr>
        <w:t>5</w:t>
      </w:r>
      <w:r w:rsidR="006225F2" w:rsidRPr="002F3665">
        <w:rPr>
          <w:rFonts w:ascii="Times New Roman" w:hAnsi="Times New Roman" w:cs="Times New Roman"/>
          <w:sz w:val="28"/>
          <w:szCs w:val="28"/>
        </w:rPr>
        <w:t xml:space="preserve">. Інститути громадянського суспільства, що здійснюють діяльність на території </w:t>
      </w:r>
      <w:r w:rsidR="00FF593E" w:rsidRPr="00FF593E">
        <w:rPr>
          <w:rFonts w:ascii="Times New Roman" w:hAnsi="Times New Roman" w:cs="Times New Roman"/>
          <w:sz w:val="28"/>
          <w:szCs w:val="28"/>
        </w:rPr>
        <w:t>Могилів-Подільськ</w:t>
      </w:r>
      <w:r w:rsidR="00FF593E">
        <w:rPr>
          <w:rFonts w:ascii="Times New Roman" w:hAnsi="Times New Roman" w:cs="Times New Roman"/>
          <w:sz w:val="28"/>
          <w:szCs w:val="28"/>
        </w:rPr>
        <w:t>ої</w:t>
      </w:r>
      <w:r w:rsidR="00FF593E" w:rsidRPr="00FF593E">
        <w:rPr>
          <w:rFonts w:ascii="Times New Roman" w:hAnsi="Times New Roman" w:cs="Times New Roman"/>
          <w:sz w:val="28"/>
          <w:szCs w:val="28"/>
        </w:rPr>
        <w:t xml:space="preserve"> міськ</w:t>
      </w:r>
      <w:r w:rsidR="00FF593E">
        <w:rPr>
          <w:rFonts w:ascii="Times New Roman" w:hAnsi="Times New Roman" w:cs="Times New Roman"/>
          <w:sz w:val="28"/>
          <w:szCs w:val="28"/>
        </w:rPr>
        <w:t>ої</w:t>
      </w:r>
      <w:r w:rsidR="00FF593E" w:rsidRPr="002F3665">
        <w:rPr>
          <w:rFonts w:ascii="Times New Roman" w:hAnsi="Times New Roman" w:cs="Times New Roman"/>
          <w:sz w:val="28"/>
          <w:szCs w:val="28"/>
        </w:rPr>
        <w:t xml:space="preserve"> територіальної громади</w:t>
      </w:r>
      <w:r w:rsidR="006225F2" w:rsidRPr="002F3665">
        <w:rPr>
          <w:rFonts w:ascii="Times New Roman" w:hAnsi="Times New Roman" w:cs="Times New Roman"/>
          <w:sz w:val="28"/>
          <w:szCs w:val="28"/>
        </w:rPr>
        <w:t>, можуть ініціювати проведення консультацій з громадськістю з питань</w:t>
      </w:r>
      <w:r w:rsidR="000405E5">
        <w:rPr>
          <w:rFonts w:ascii="Times New Roman" w:hAnsi="Times New Roman" w:cs="Times New Roman"/>
          <w:sz w:val="28"/>
          <w:szCs w:val="28"/>
        </w:rPr>
        <w:t xml:space="preserve">, </w:t>
      </w:r>
      <w:r w:rsidR="006225F2" w:rsidRPr="002F3665">
        <w:rPr>
          <w:rFonts w:ascii="Times New Roman" w:hAnsi="Times New Roman" w:cs="Times New Roman"/>
          <w:sz w:val="28"/>
          <w:szCs w:val="28"/>
        </w:rPr>
        <w:t>шляхом подання відповідних пропозицій до Ради.</w:t>
      </w:r>
      <w:r w:rsidR="00FF593E">
        <w:rPr>
          <w:rFonts w:ascii="Times New Roman" w:hAnsi="Times New Roman" w:cs="Times New Roman"/>
          <w:sz w:val="28"/>
          <w:szCs w:val="28"/>
        </w:rPr>
        <w:t xml:space="preserve"> </w:t>
      </w:r>
    </w:p>
    <w:p w14:paraId="47C76E39" w14:textId="0CF98D1C"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 xml:space="preserve">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 які діють у межах </w:t>
      </w:r>
      <w:r w:rsidR="00FF593E" w:rsidRPr="00FF593E">
        <w:rPr>
          <w:rFonts w:ascii="Times New Roman" w:hAnsi="Times New Roman" w:cs="Times New Roman"/>
          <w:sz w:val="28"/>
          <w:szCs w:val="28"/>
        </w:rPr>
        <w:t>Могилів-Подільськ</w:t>
      </w:r>
      <w:r w:rsidR="00FF593E">
        <w:rPr>
          <w:rFonts w:ascii="Times New Roman" w:hAnsi="Times New Roman" w:cs="Times New Roman"/>
          <w:sz w:val="28"/>
          <w:szCs w:val="28"/>
        </w:rPr>
        <w:t>ої</w:t>
      </w:r>
      <w:r w:rsidR="00FF593E" w:rsidRPr="00FF593E">
        <w:rPr>
          <w:rFonts w:ascii="Times New Roman" w:hAnsi="Times New Roman" w:cs="Times New Roman"/>
          <w:sz w:val="28"/>
          <w:szCs w:val="28"/>
        </w:rPr>
        <w:t xml:space="preserve"> міськ</w:t>
      </w:r>
      <w:r w:rsidR="00FF593E">
        <w:rPr>
          <w:rFonts w:ascii="Times New Roman" w:hAnsi="Times New Roman" w:cs="Times New Roman"/>
          <w:sz w:val="28"/>
          <w:szCs w:val="28"/>
        </w:rPr>
        <w:t>ої</w:t>
      </w:r>
      <w:r w:rsidR="00FF593E" w:rsidRPr="002F3665">
        <w:rPr>
          <w:rFonts w:ascii="Times New Roman" w:hAnsi="Times New Roman" w:cs="Times New Roman"/>
          <w:sz w:val="28"/>
          <w:szCs w:val="28"/>
        </w:rPr>
        <w:t xml:space="preserve"> територіальної громади</w:t>
      </w:r>
      <w:r w:rsidRPr="002F3665">
        <w:rPr>
          <w:rFonts w:ascii="Times New Roman" w:hAnsi="Times New Roman" w:cs="Times New Roman"/>
          <w:sz w:val="28"/>
          <w:szCs w:val="28"/>
        </w:rPr>
        <w:t xml:space="preserve">, такі консультації проводяться Радою, її виконавчими органами обов’язково. </w:t>
      </w:r>
    </w:p>
    <w:p w14:paraId="48DC66D6" w14:textId="0A04B718" w:rsidR="006225F2" w:rsidRPr="002F3665" w:rsidRDefault="00BE0D33" w:rsidP="005C26C5">
      <w:pPr>
        <w:pStyle w:val="PreformattedText"/>
        <w:ind w:firstLine="567"/>
        <w:rPr>
          <w:rFonts w:ascii="Times New Roman" w:hAnsi="Times New Roman" w:cs="Times New Roman"/>
          <w:sz w:val="28"/>
          <w:szCs w:val="28"/>
        </w:rPr>
      </w:pPr>
      <w:r>
        <w:rPr>
          <w:rFonts w:ascii="Times New Roman" w:hAnsi="Times New Roman" w:cs="Times New Roman"/>
          <w:sz w:val="28"/>
          <w:szCs w:val="28"/>
        </w:rPr>
        <w:t>6</w:t>
      </w:r>
      <w:r w:rsidR="006225F2" w:rsidRPr="002F3665">
        <w:rPr>
          <w:rFonts w:ascii="Times New Roman" w:hAnsi="Times New Roman" w:cs="Times New Roman"/>
          <w:sz w:val="28"/>
          <w:szCs w:val="28"/>
        </w:rPr>
        <w:t xml:space="preserve">. Рада, її виконавчі органи під час проведення консультацій з громадськістю взаємодіють із засобами масової інформації, надають їм необхідні інформаційно-аналітичні матеріали. </w:t>
      </w:r>
    </w:p>
    <w:p w14:paraId="4A61E952" w14:textId="3F444D40" w:rsidR="006225F2" w:rsidRPr="002F3665" w:rsidRDefault="00BE0D33" w:rsidP="005C26C5">
      <w:pPr>
        <w:pStyle w:val="PreformattedText"/>
        <w:ind w:firstLine="567"/>
        <w:rPr>
          <w:rFonts w:ascii="Times New Roman" w:hAnsi="Times New Roman" w:cs="Times New Roman"/>
          <w:sz w:val="28"/>
          <w:szCs w:val="28"/>
        </w:rPr>
      </w:pPr>
      <w:r>
        <w:rPr>
          <w:rFonts w:ascii="Times New Roman" w:hAnsi="Times New Roman" w:cs="Times New Roman"/>
          <w:sz w:val="28"/>
          <w:szCs w:val="28"/>
        </w:rPr>
        <w:t>7</w:t>
      </w:r>
      <w:r w:rsidR="006225F2" w:rsidRPr="002F3665">
        <w:rPr>
          <w:rFonts w:ascii="Times New Roman" w:hAnsi="Times New Roman" w:cs="Times New Roman"/>
          <w:sz w:val="28"/>
          <w:szCs w:val="28"/>
        </w:rPr>
        <w:t xml:space="preserve">. Консультації з громадськістю проводяться у формі публічного громадського обговорення (безпосередня форма) та вивчення громадської думки (опосередкована форма). </w:t>
      </w:r>
    </w:p>
    <w:p w14:paraId="2940D6DE" w14:textId="77777777"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Консультації з громадськістю у формі публічного громадського обговорення та вивчення громадської думки з одних і тих самих питань можуть проводитись одночасно.</w:t>
      </w:r>
    </w:p>
    <w:p w14:paraId="377FC197" w14:textId="56B2DC55" w:rsidR="006225F2" w:rsidRPr="002F3665" w:rsidRDefault="00BE0D33" w:rsidP="005C26C5">
      <w:pPr>
        <w:tabs>
          <w:tab w:val="left" w:pos="1080"/>
        </w:tabs>
        <w:ind w:firstLine="567"/>
        <w:rPr>
          <w:sz w:val="28"/>
          <w:szCs w:val="28"/>
        </w:rPr>
      </w:pPr>
      <w:r>
        <w:rPr>
          <w:sz w:val="28"/>
          <w:szCs w:val="28"/>
        </w:rPr>
        <w:t>8</w:t>
      </w:r>
      <w:r w:rsidR="006225F2" w:rsidRPr="002F3665">
        <w:rPr>
          <w:sz w:val="28"/>
          <w:szCs w:val="28"/>
        </w:rPr>
        <w:t xml:space="preserve">. </w:t>
      </w:r>
      <w:proofErr w:type="spellStart"/>
      <w:r w:rsidR="006225F2" w:rsidRPr="002F3665">
        <w:rPr>
          <w:sz w:val="28"/>
          <w:szCs w:val="28"/>
        </w:rPr>
        <w:t>Про</w:t>
      </w:r>
      <w:r w:rsidR="000405E5">
        <w:rPr>
          <w:sz w:val="28"/>
          <w:szCs w:val="28"/>
        </w:rPr>
        <w:t>є</w:t>
      </w:r>
      <w:r w:rsidR="006225F2" w:rsidRPr="002F3665">
        <w:rPr>
          <w:sz w:val="28"/>
          <w:szCs w:val="28"/>
        </w:rPr>
        <w:t>кти</w:t>
      </w:r>
      <w:proofErr w:type="spellEnd"/>
      <w:r w:rsidR="006225F2" w:rsidRPr="002F3665">
        <w:rPr>
          <w:sz w:val="28"/>
          <w:szCs w:val="28"/>
        </w:rPr>
        <w:t xml:space="preserve"> регуляторних актів виносяться на громадське обговорення з урахуванням вимог Закону України «Про засади державної регуляторної політики у сфері господарської діяльності».</w:t>
      </w:r>
    </w:p>
    <w:p w14:paraId="3B328783" w14:textId="047B4889" w:rsidR="006225F2" w:rsidRPr="002F3665" w:rsidRDefault="000405E5" w:rsidP="005C26C5">
      <w:pPr>
        <w:pStyle w:val="PreformattedText"/>
        <w:ind w:firstLine="567"/>
        <w:rPr>
          <w:rFonts w:ascii="Times New Roman" w:hAnsi="Times New Roman" w:cs="Times New Roman"/>
          <w:sz w:val="28"/>
          <w:szCs w:val="28"/>
        </w:rPr>
      </w:pPr>
      <w:r>
        <w:rPr>
          <w:rFonts w:ascii="Times New Roman" w:hAnsi="Times New Roman" w:cs="Times New Roman"/>
          <w:sz w:val="28"/>
          <w:szCs w:val="28"/>
        </w:rPr>
        <w:t>9</w:t>
      </w:r>
      <w:r w:rsidR="006225F2" w:rsidRPr="002F3665">
        <w:rPr>
          <w:rFonts w:ascii="Times New Roman" w:hAnsi="Times New Roman" w:cs="Times New Roman"/>
          <w:sz w:val="28"/>
          <w:szCs w:val="28"/>
        </w:rPr>
        <w:t xml:space="preserve">. Публічне громадське обговорення передбачає організацію і проведення таких публічних заходів: </w:t>
      </w:r>
    </w:p>
    <w:p w14:paraId="1C857546"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 конференцій, форумів, громадських слухань, круглих столів, зборів, </w:t>
      </w:r>
      <w:r w:rsidRPr="002F3665">
        <w:rPr>
          <w:rFonts w:ascii="Times New Roman" w:hAnsi="Times New Roman" w:cs="Times New Roman"/>
          <w:sz w:val="28"/>
          <w:szCs w:val="28"/>
        </w:rPr>
        <w:lastRenderedPageBreak/>
        <w:t xml:space="preserve">зустрічей, нарад з громадськістю; </w:t>
      </w:r>
    </w:p>
    <w:p w14:paraId="46F0B940"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 </w:t>
      </w:r>
      <w:proofErr w:type="spellStart"/>
      <w:r w:rsidRPr="002F3665">
        <w:rPr>
          <w:rFonts w:ascii="Times New Roman" w:hAnsi="Times New Roman" w:cs="Times New Roman"/>
          <w:sz w:val="28"/>
          <w:szCs w:val="28"/>
        </w:rPr>
        <w:t>теле-</w:t>
      </w:r>
      <w:proofErr w:type="spellEnd"/>
      <w:r w:rsidRPr="002F3665">
        <w:rPr>
          <w:rFonts w:ascii="Times New Roman" w:hAnsi="Times New Roman" w:cs="Times New Roman"/>
          <w:sz w:val="28"/>
          <w:szCs w:val="28"/>
        </w:rPr>
        <w:t xml:space="preserve"> або </w:t>
      </w:r>
      <w:proofErr w:type="spellStart"/>
      <w:r w:rsidRPr="002F3665">
        <w:rPr>
          <w:rFonts w:ascii="Times New Roman" w:hAnsi="Times New Roman" w:cs="Times New Roman"/>
          <w:sz w:val="28"/>
          <w:szCs w:val="28"/>
        </w:rPr>
        <w:t>радіодебатів</w:t>
      </w:r>
      <w:proofErr w:type="spellEnd"/>
      <w:r w:rsidRPr="002F3665">
        <w:rPr>
          <w:rFonts w:ascii="Times New Roman" w:hAnsi="Times New Roman" w:cs="Times New Roman"/>
          <w:sz w:val="28"/>
          <w:szCs w:val="28"/>
        </w:rPr>
        <w:t xml:space="preserve">, </w:t>
      </w:r>
      <w:proofErr w:type="spellStart"/>
      <w:r w:rsidRPr="002F3665">
        <w:rPr>
          <w:rFonts w:ascii="Times New Roman" w:hAnsi="Times New Roman" w:cs="Times New Roman"/>
          <w:sz w:val="28"/>
          <w:szCs w:val="28"/>
        </w:rPr>
        <w:t>Інтернет-</w:t>
      </w:r>
      <w:proofErr w:type="spellEnd"/>
      <w:r w:rsidRPr="002F3665">
        <w:rPr>
          <w:rFonts w:ascii="Times New Roman" w:hAnsi="Times New Roman" w:cs="Times New Roman"/>
          <w:sz w:val="28"/>
          <w:szCs w:val="28"/>
        </w:rPr>
        <w:t xml:space="preserve"> та відео-конференцій, електронних консультацій. </w:t>
      </w:r>
    </w:p>
    <w:p w14:paraId="1BFF9648" w14:textId="244BCBAB"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0</w:t>
      </w:r>
      <w:r w:rsidRPr="002F3665">
        <w:rPr>
          <w:rFonts w:ascii="Times New Roman" w:hAnsi="Times New Roman" w:cs="Times New Roman"/>
          <w:sz w:val="28"/>
          <w:szCs w:val="28"/>
        </w:rPr>
        <w:t xml:space="preserve">. Публічне громадське обговорення здійснюється Радою, її виконавчими органами у такому порядку: </w:t>
      </w:r>
    </w:p>
    <w:p w14:paraId="37350D51"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1) визначення питання, яке планується винести на обговорення; </w:t>
      </w:r>
    </w:p>
    <w:p w14:paraId="094CA902"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2) прийняття рішення про проведення обговорення; </w:t>
      </w:r>
    </w:p>
    <w:p w14:paraId="5CFC5744"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3) розробка плану заходів з організації та проведення обговорення (за потреби); </w:t>
      </w:r>
    </w:p>
    <w:p w14:paraId="57ACA59E"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4) вжиття заходів для забезпечення залучення всіх заінтересованих сторін, а також суб’єктів господарювання, інститутів громадянського суспільства та інших заінтересованих суб’єктів (далі – заінтересовані сторони); </w:t>
      </w:r>
    </w:p>
    <w:p w14:paraId="155A770B" w14:textId="51A3FD70" w:rsidR="006225F2" w:rsidRPr="002F3665" w:rsidRDefault="006225F2" w:rsidP="005C26C5">
      <w:pPr>
        <w:pStyle w:val="PreformattedText"/>
        <w:tabs>
          <w:tab w:val="left" w:pos="350"/>
        </w:tabs>
        <w:ind w:left="360" w:firstLine="567"/>
        <w:rPr>
          <w:rFonts w:ascii="Times New Roman" w:hAnsi="Times New Roman" w:cs="Times New Roman"/>
          <w:sz w:val="28"/>
          <w:szCs w:val="28"/>
        </w:rPr>
      </w:pPr>
      <w:r w:rsidRPr="002F3665">
        <w:rPr>
          <w:rFonts w:ascii="Times New Roman" w:hAnsi="Times New Roman" w:cs="Times New Roman"/>
          <w:sz w:val="28"/>
          <w:szCs w:val="28"/>
        </w:rPr>
        <w:t xml:space="preserve">5) оприлюднення інформації про проведення обговорення на офіційному </w:t>
      </w:r>
      <w:proofErr w:type="spellStart"/>
      <w:r w:rsidRPr="00BE0D33">
        <w:rPr>
          <w:rFonts w:ascii="Times New Roman" w:hAnsi="Times New Roman" w:cs="Times New Roman"/>
          <w:sz w:val="28"/>
          <w:szCs w:val="28"/>
        </w:rPr>
        <w:t>вебсайті</w:t>
      </w:r>
      <w:proofErr w:type="spellEnd"/>
      <w:r w:rsidRPr="00D25491">
        <w:rPr>
          <w:rFonts w:ascii="Times New Roman" w:hAnsi="Times New Roman" w:cs="Times New Roman"/>
          <w:color w:val="FF0000"/>
          <w:sz w:val="28"/>
          <w:szCs w:val="28"/>
        </w:rPr>
        <w:t xml:space="preserve"> </w:t>
      </w:r>
      <w:r w:rsidRPr="002F3665">
        <w:rPr>
          <w:rFonts w:ascii="Times New Roman" w:hAnsi="Times New Roman" w:cs="Times New Roman"/>
          <w:sz w:val="28"/>
          <w:szCs w:val="28"/>
        </w:rPr>
        <w:t xml:space="preserve">Ради та в інший прийнятний спосіб; </w:t>
      </w:r>
    </w:p>
    <w:p w14:paraId="4A958FE7"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6) збір та аналіз інформації про оцінку громадськістю ефективності запропонованого шляху вирішення питання; </w:t>
      </w:r>
    </w:p>
    <w:p w14:paraId="66BE5F84"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7) формування експертних пропозицій щодо альтернативного вирішення питання; </w:t>
      </w:r>
    </w:p>
    <w:p w14:paraId="3063398C"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8) забезпечення врахування результатів обговорення під час прийняття остаточного рішення; </w:t>
      </w:r>
    </w:p>
    <w:p w14:paraId="69A38D98" w14:textId="77777777" w:rsidR="006225F2" w:rsidRPr="002F3665" w:rsidRDefault="006225F2" w:rsidP="005C26C5">
      <w:pPr>
        <w:pStyle w:val="PreformattedText"/>
        <w:tabs>
          <w:tab w:val="left" w:pos="350"/>
        </w:tabs>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9) аналіз результатів обговорення; </w:t>
      </w:r>
    </w:p>
    <w:p w14:paraId="427BE2F9" w14:textId="1B3E80F7" w:rsidR="006225F2" w:rsidRPr="002F3665" w:rsidRDefault="006225F2" w:rsidP="005C26C5">
      <w:pPr>
        <w:pStyle w:val="PreformattedText"/>
        <w:tabs>
          <w:tab w:val="left" w:pos="350"/>
        </w:tabs>
        <w:ind w:left="360" w:firstLine="567"/>
        <w:rPr>
          <w:rFonts w:ascii="Times New Roman" w:hAnsi="Times New Roman" w:cs="Times New Roman"/>
          <w:sz w:val="28"/>
          <w:szCs w:val="28"/>
        </w:rPr>
      </w:pPr>
      <w:r w:rsidRPr="002F3665">
        <w:rPr>
          <w:rFonts w:ascii="Times New Roman" w:hAnsi="Times New Roman" w:cs="Times New Roman"/>
          <w:sz w:val="28"/>
          <w:szCs w:val="28"/>
        </w:rPr>
        <w:t xml:space="preserve">10) оприлюднення результатів обговорення на офіційному </w:t>
      </w:r>
      <w:proofErr w:type="spellStart"/>
      <w:r w:rsidRPr="00BE0D33">
        <w:rPr>
          <w:rFonts w:ascii="Times New Roman" w:hAnsi="Times New Roman" w:cs="Times New Roman"/>
          <w:sz w:val="28"/>
          <w:szCs w:val="28"/>
        </w:rPr>
        <w:t>вебсайті</w:t>
      </w:r>
      <w:proofErr w:type="spellEnd"/>
      <w:r w:rsidRPr="00AF2576">
        <w:rPr>
          <w:rFonts w:ascii="Times New Roman" w:hAnsi="Times New Roman" w:cs="Times New Roman"/>
          <w:color w:val="FF0000"/>
          <w:sz w:val="28"/>
          <w:szCs w:val="28"/>
        </w:rPr>
        <w:t xml:space="preserve"> </w:t>
      </w:r>
      <w:r w:rsidRPr="002F3665">
        <w:rPr>
          <w:rFonts w:ascii="Times New Roman" w:hAnsi="Times New Roman" w:cs="Times New Roman"/>
          <w:sz w:val="28"/>
          <w:szCs w:val="28"/>
        </w:rPr>
        <w:t xml:space="preserve">Ради та в інший прийнятний спосіб. </w:t>
      </w:r>
    </w:p>
    <w:p w14:paraId="25BF53BC" w14:textId="77777777"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 xml:space="preserve">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 </w:t>
      </w:r>
    </w:p>
    <w:p w14:paraId="37FC0EA4" w14:textId="11EB8772" w:rsidR="006225F2" w:rsidRPr="002F3665" w:rsidRDefault="006225F2" w:rsidP="005C26C5">
      <w:pPr>
        <w:pStyle w:val="PreformattedText"/>
        <w:ind w:firstLine="567"/>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1</w:t>
      </w:r>
      <w:r w:rsidRPr="002F3665">
        <w:rPr>
          <w:rFonts w:ascii="Times New Roman" w:hAnsi="Times New Roman" w:cs="Times New Roman"/>
          <w:sz w:val="28"/>
          <w:szCs w:val="28"/>
        </w:rPr>
        <w:t xml:space="preserve">. Інформаційне повідомлення про проведення публічного громадського обговорення має містити: </w:t>
      </w:r>
    </w:p>
    <w:p w14:paraId="5BCA7E05"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1) найменування Ради, її виконавчого органу, які проводять публічне громадське обговорення; </w:t>
      </w:r>
    </w:p>
    <w:p w14:paraId="02517ADC" w14:textId="7B6A40E7" w:rsidR="006225F2" w:rsidRPr="002F3665" w:rsidRDefault="006225F2" w:rsidP="005C26C5">
      <w:pPr>
        <w:pStyle w:val="PreformattedText"/>
        <w:ind w:left="420" w:firstLine="567"/>
        <w:rPr>
          <w:rFonts w:ascii="Times New Roman" w:hAnsi="Times New Roman" w:cs="Times New Roman"/>
          <w:sz w:val="28"/>
          <w:szCs w:val="28"/>
        </w:rPr>
      </w:pPr>
      <w:r w:rsidRPr="002F3665">
        <w:rPr>
          <w:rFonts w:ascii="Times New Roman" w:hAnsi="Times New Roman" w:cs="Times New Roman"/>
          <w:sz w:val="28"/>
          <w:szCs w:val="28"/>
        </w:rPr>
        <w:t xml:space="preserve">2) питання або назва проекту акта, винесеного на обговорення, адреса (гіпертекстове посилання) опублікованого на офіційному </w:t>
      </w:r>
      <w:proofErr w:type="spellStart"/>
      <w:r w:rsidRPr="000405E5">
        <w:rPr>
          <w:rFonts w:ascii="Times New Roman" w:hAnsi="Times New Roman" w:cs="Times New Roman"/>
          <w:sz w:val="28"/>
          <w:szCs w:val="28"/>
        </w:rPr>
        <w:t>вебсайті</w:t>
      </w:r>
      <w:proofErr w:type="spellEnd"/>
      <w:r w:rsidRPr="00AF2576">
        <w:rPr>
          <w:rFonts w:ascii="Times New Roman" w:hAnsi="Times New Roman" w:cs="Times New Roman"/>
          <w:color w:val="FF0000"/>
          <w:sz w:val="28"/>
          <w:szCs w:val="28"/>
        </w:rPr>
        <w:t xml:space="preserve"> </w:t>
      </w:r>
      <w:r w:rsidRPr="002F3665">
        <w:rPr>
          <w:rFonts w:ascii="Times New Roman" w:hAnsi="Times New Roman" w:cs="Times New Roman"/>
          <w:sz w:val="28"/>
          <w:szCs w:val="28"/>
        </w:rPr>
        <w:t xml:space="preserve">Ради тексту </w:t>
      </w:r>
      <w:proofErr w:type="spellStart"/>
      <w:r w:rsidRPr="000405E5">
        <w:rPr>
          <w:rFonts w:ascii="Times New Roman" w:hAnsi="Times New Roman" w:cs="Times New Roman"/>
          <w:sz w:val="28"/>
          <w:szCs w:val="28"/>
        </w:rPr>
        <w:t>про</w:t>
      </w:r>
      <w:r w:rsidR="000405E5" w:rsidRPr="000405E5">
        <w:rPr>
          <w:rFonts w:ascii="Times New Roman" w:hAnsi="Times New Roman" w:cs="Times New Roman"/>
          <w:sz w:val="28"/>
          <w:szCs w:val="28"/>
        </w:rPr>
        <w:t>є</w:t>
      </w:r>
      <w:r w:rsidRPr="000405E5">
        <w:rPr>
          <w:rFonts w:ascii="Times New Roman" w:hAnsi="Times New Roman" w:cs="Times New Roman"/>
          <w:sz w:val="28"/>
          <w:szCs w:val="28"/>
        </w:rPr>
        <w:t>кту</w:t>
      </w:r>
      <w:proofErr w:type="spellEnd"/>
      <w:r w:rsidRPr="00A64613">
        <w:rPr>
          <w:rFonts w:ascii="Times New Roman" w:hAnsi="Times New Roman" w:cs="Times New Roman"/>
          <w:color w:val="FF0000"/>
          <w:sz w:val="28"/>
          <w:szCs w:val="28"/>
        </w:rPr>
        <w:t xml:space="preserve"> </w:t>
      </w:r>
      <w:r w:rsidRPr="002F3665">
        <w:rPr>
          <w:rFonts w:ascii="Times New Roman" w:hAnsi="Times New Roman" w:cs="Times New Roman"/>
          <w:sz w:val="28"/>
          <w:szCs w:val="28"/>
        </w:rPr>
        <w:t xml:space="preserve">акта; </w:t>
      </w:r>
    </w:p>
    <w:p w14:paraId="0AE2F2C3"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3) можливі варіанти вирішення питання; </w:t>
      </w:r>
    </w:p>
    <w:p w14:paraId="3F87D618"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4) соціальні групи населення та заінтересовані сторони, на які поширюватиметься дія прийнятого рішення; </w:t>
      </w:r>
    </w:p>
    <w:p w14:paraId="592D2A7A"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5) можливі наслідки запровадження рішення для різних соціальних груп населення та заінтересованих сторін; </w:t>
      </w:r>
    </w:p>
    <w:p w14:paraId="34C37E16"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6) відомості про строк, місце, час заходів, порядок публічного громадського обговорення, акредитації представників засобів масової інформації, реєстрації учасників; </w:t>
      </w:r>
    </w:p>
    <w:p w14:paraId="4AC8DDD2"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7) спосіб забезпечення участі в публічному громадському обговоренні представників визначених соціальних груп населення та заінтересованих сторін; </w:t>
      </w:r>
    </w:p>
    <w:p w14:paraId="16F2943D"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8) поштова й електронні адреси, строк і форма подання письмових пропозицій та зауважень; </w:t>
      </w:r>
    </w:p>
    <w:p w14:paraId="732D9E8E"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t xml:space="preserve">9) адреса і номер телефону, за якими надаються консультації з питання, що винесено на публічне громадське обговорення; </w:t>
      </w:r>
    </w:p>
    <w:p w14:paraId="3828A8D8" w14:textId="77777777" w:rsidR="006225F2" w:rsidRPr="002F3665" w:rsidRDefault="006225F2" w:rsidP="005C26C5">
      <w:pPr>
        <w:pStyle w:val="PreformattedText"/>
        <w:ind w:left="426" w:firstLine="567"/>
        <w:rPr>
          <w:rFonts w:ascii="Times New Roman" w:hAnsi="Times New Roman" w:cs="Times New Roman"/>
          <w:sz w:val="28"/>
          <w:szCs w:val="28"/>
        </w:rPr>
      </w:pPr>
      <w:r w:rsidRPr="002F3665">
        <w:rPr>
          <w:rFonts w:ascii="Times New Roman" w:hAnsi="Times New Roman" w:cs="Times New Roman"/>
          <w:sz w:val="28"/>
          <w:szCs w:val="28"/>
        </w:rPr>
        <w:lastRenderedPageBreak/>
        <w:t xml:space="preserve">10) прізвище, ім’я відповідальної особи Ради, її виконавчих органів; </w:t>
      </w:r>
    </w:p>
    <w:p w14:paraId="0AE238AB" w14:textId="77777777" w:rsidR="006225F2" w:rsidRPr="00F01A94" w:rsidRDefault="006225F2" w:rsidP="005C26C5">
      <w:pPr>
        <w:pStyle w:val="PreformattedText"/>
        <w:ind w:left="426" w:firstLine="567"/>
        <w:rPr>
          <w:rFonts w:ascii="Times New Roman" w:hAnsi="Times New Roman" w:cs="Times New Roman"/>
          <w:color w:val="000000" w:themeColor="text1"/>
          <w:sz w:val="28"/>
          <w:szCs w:val="28"/>
        </w:rPr>
      </w:pPr>
      <w:r w:rsidRPr="00F01A94">
        <w:rPr>
          <w:rFonts w:ascii="Times New Roman" w:hAnsi="Times New Roman" w:cs="Times New Roman"/>
          <w:color w:val="000000" w:themeColor="text1"/>
          <w:sz w:val="28"/>
          <w:szCs w:val="28"/>
        </w:rPr>
        <w:t xml:space="preserve">11) строк і спосіб оприлюднення результатів публічного громадського обговорення. </w:t>
      </w:r>
    </w:p>
    <w:p w14:paraId="23A4B590" w14:textId="43E18210" w:rsidR="006225F2" w:rsidRPr="002F3665" w:rsidRDefault="006225F2" w:rsidP="005C26C5">
      <w:pPr>
        <w:pStyle w:val="PreformattedText"/>
        <w:ind w:firstLine="425"/>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2</w:t>
      </w:r>
      <w:r w:rsidRPr="002F3665">
        <w:rPr>
          <w:rFonts w:ascii="Times New Roman" w:hAnsi="Times New Roman" w:cs="Times New Roman"/>
          <w:sz w:val="28"/>
          <w:szCs w:val="28"/>
        </w:rPr>
        <w:t xml:space="preserve">. Публічне громадське обговорення розпочинається з дня оприлюднення інформаційного повідомлення про його проведення. Строк проведення публічного громадського обговорення визначається </w:t>
      </w:r>
      <w:r w:rsidR="00D7627A">
        <w:rPr>
          <w:rFonts w:ascii="Times New Roman" w:hAnsi="Times New Roman" w:cs="Times New Roman"/>
          <w:sz w:val="28"/>
          <w:szCs w:val="28"/>
        </w:rPr>
        <w:t>виконавчим органом Ради</w:t>
      </w:r>
      <w:r w:rsidRPr="002F3665">
        <w:rPr>
          <w:rFonts w:ascii="Times New Roman" w:hAnsi="Times New Roman" w:cs="Times New Roman"/>
          <w:sz w:val="28"/>
          <w:szCs w:val="28"/>
        </w:rPr>
        <w:t xml:space="preserve"> і не може бути меншим за </w:t>
      </w:r>
      <w:r w:rsidR="008A1D72">
        <w:rPr>
          <w:rFonts w:ascii="Times New Roman" w:hAnsi="Times New Roman" w:cs="Times New Roman"/>
          <w:sz w:val="28"/>
          <w:szCs w:val="28"/>
        </w:rPr>
        <w:t>10</w:t>
      </w:r>
      <w:r w:rsidRPr="002F3665">
        <w:rPr>
          <w:rFonts w:ascii="Times New Roman" w:hAnsi="Times New Roman" w:cs="Times New Roman"/>
          <w:sz w:val="28"/>
          <w:szCs w:val="28"/>
        </w:rPr>
        <w:t xml:space="preserve"> календарних днів.</w:t>
      </w:r>
    </w:p>
    <w:p w14:paraId="00D62D0F" w14:textId="4B5D0CA1" w:rsidR="006225F2" w:rsidRPr="002F3665" w:rsidRDefault="006225F2" w:rsidP="005C26C5">
      <w:pPr>
        <w:pStyle w:val="PreformattedText"/>
        <w:ind w:firstLine="425"/>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3</w:t>
      </w:r>
      <w:r w:rsidRPr="002F3665">
        <w:rPr>
          <w:rFonts w:ascii="Times New Roman" w:hAnsi="Times New Roman" w:cs="Times New Roman"/>
          <w:sz w:val="28"/>
          <w:szCs w:val="28"/>
        </w:rPr>
        <w:t xml:space="preserve">. Пропозиції та зауваження подаються в письмовій формі під час публічних заходів, надсилаються на поштову та електронні адреси, вказані в інформаційному повідомленні. </w:t>
      </w:r>
    </w:p>
    <w:p w14:paraId="338B4076" w14:textId="76E5BD69" w:rsidR="006225F2" w:rsidRPr="002F3665" w:rsidRDefault="006225F2" w:rsidP="005C26C5">
      <w:pPr>
        <w:pStyle w:val="PreformattedText"/>
        <w:ind w:firstLine="425"/>
        <w:rPr>
          <w:rFonts w:ascii="Times New Roman" w:hAnsi="Times New Roman" w:cs="Times New Roman"/>
          <w:sz w:val="28"/>
          <w:szCs w:val="28"/>
        </w:rPr>
      </w:pPr>
      <w:r w:rsidRPr="002F3665">
        <w:rPr>
          <w:rFonts w:ascii="Times New Roman" w:hAnsi="Times New Roman" w:cs="Times New Roman"/>
          <w:sz w:val="28"/>
          <w:szCs w:val="28"/>
        </w:rPr>
        <w:t>Під час проведення заходів у рамках публічного громадського обговорення визначеною органом місцевого самоврядування особою ведеться протокол</w:t>
      </w:r>
      <w:r w:rsidR="000405E5">
        <w:rPr>
          <w:rFonts w:ascii="Times New Roman" w:hAnsi="Times New Roman" w:cs="Times New Roman"/>
          <w:sz w:val="28"/>
          <w:szCs w:val="28"/>
        </w:rPr>
        <w:t>.</w:t>
      </w:r>
      <w:r w:rsidRPr="002F3665">
        <w:rPr>
          <w:rFonts w:ascii="Times New Roman" w:hAnsi="Times New Roman" w:cs="Times New Roman"/>
          <w:sz w:val="28"/>
          <w:szCs w:val="28"/>
        </w:rPr>
        <w:t xml:space="preserve"> </w:t>
      </w:r>
    </w:p>
    <w:p w14:paraId="0034C890" w14:textId="487A61D9" w:rsidR="006225F2" w:rsidRPr="002F3665" w:rsidRDefault="006225F2" w:rsidP="005C26C5">
      <w:pPr>
        <w:pStyle w:val="PreformattedText"/>
        <w:ind w:firstLine="425"/>
        <w:rPr>
          <w:rFonts w:ascii="Times New Roman" w:hAnsi="Times New Roman" w:cs="Times New Roman"/>
          <w:sz w:val="28"/>
          <w:szCs w:val="28"/>
        </w:rPr>
      </w:pPr>
      <w:r w:rsidRPr="002F3665">
        <w:rPr>
          <w:rFonts w:ascii="Times New Roman" w:hAnsi="Times New Roman" w:cs="Times New Roman"/>
          <w:sz w:val="28"/>
          <w:szCs w:val="28"/>
        </w:rPr>
        <w:t xml:space="preserve">Пропозиції та зауваження, що надходять до Ради, її виконавчих органів, протоколи публічних заходів оприлюднюються на офіційному </w:t>
      </w:r>
      <w:proofErr w:type="spellStart"/>
      <w:r w:rsidRPr="000405E5">
        <w:rPr>
          <w:rFonts w:ascii="Times New Roman" w:hAnsi="Times New Roman" w:cs="Times New Roman"/>
          <w:sz w:val="28"/>
          <w:szCs w:val="28"/>
        </w:rPr>
        <w:t>вебсайті</w:t>
      </w:r>
      <w:proofErr w:type="spellEnd"/>
      <w:r w:rsidRPr="002D3F75">
        <w:rPr>
          <w:rFonts w:ascii="Times New Roman" w:hAnsi="Times New Roman" w:cs="Times New Roman"/>
          <w:color w:val="FF0000"/>
          <w:sz w:val="28"/>
          <w:szCs w:val="28"/>
        </w:rPr>
        <w:t xml:space="preserve"> </w:t>
      </w:r>
      <w:r w:rsidRPr="002F3665">
        <w:rPr>
          <w:rFonts w:ascii="Times New Roman" w:hAnsi="Times New Roman" w:cs="Times New Roman"/>
          <w:sz w:val="28"/>
          <w:szCs w:val="28"/>
        </w:rPr>
        <w:t xml:space="preserve">Ради протягом </w:t>
      </w:r>
      <w:r w:rsidR="008A1D72">
        <w:rPr>
          <w:rFonts w:ascii="Times New Roman" w:hAnsi="Times New Roman" w:cs="Times New Roman"/>
          <w:sz w:val="28"/>
          <w:szCs w:val="28"/>
        </w:rPr>
        <w:t xml:space="preserve">5 </w:t>
      </w:r>
      <w:r w:rsidRPr="002F3665">
        <w:rPr>
          <w:rFonts w:ascii="Times New Roman" w:hAnsi="Times New Roman" w:cs="Times New Roman"/>
          <w:sz w:val="28"/>
          <w:szCs w:val="28"/>
        </w:rPr>
        <w:t xml:space="preserve">робочих днів після їх надходження (проведення заходу, що протоколюється).   </w:t>
      </w:r>
    </w:p>
    <w:p w14:paraId="03FEE531"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Заінтересовані особи подають пропозиції і зауваження у письмовій формі із зазначенням свого найменування та місцезнаходження. </w:t>
      </w:r>
    </w:p>
    <w:p w14:paraId="64AB2C5B"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Анонімні пропозиції не реєструються і не розглядаються. </w:t>
      </w:r>
    </w:p>
    <w:p w14:paraId="15D17B52" w14:textId="2F594C5E"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4</w:t>
      </w:r>
      <w:r w:rsidRPr="002F3665">
        <w:rPr>
          <w:rFonts w:ascii="Times New Roman" w:hAnsi="Times New Roman" w:cs="Times New Roman"/>
          <w:sz w:val="28"/>
          <w:szCs w:val="28"/>
        </w:rPr>
        <w:t xml:space="preserve">. Пропозиції та зауваження, що надійшли під час публічного громадського обговорення, вивчаються та аналізуються Радою, її виконавчими органами із залученням (за потреби) відповідних фахівців. </w:t>
      </w:r>
    </w:p>
    <w:p w14:paraId="2074C30C" w14:textId="3DAC08C0"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5</w:t>
      </w:r>
      <w:r w:rsidRPr="002F3665">
        <w:rPr>
          <w:rFonts w:ascii="Times New Roman" w:hAnsi="Times New Roman" w:cs="Times New Roman"/>
          <w:sz w:val="28"/>
          <w:szCs w:val="28"/>
        </w:rPr>
        <w:t xml:space="preserve">. За результатами публічного громадського обговорення Рада, її виконавчі органи готують звіт, в якому зазначається: </w:t>
      </w:r>
    </w:p>
    <w:p w14:paraId="3A6B5710" w14:textId="77777777"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найменування Ради, її виконавчого органу, які проводили обговорення; </w:t>
      </w:r>
    </w:p>
    <w:p w14:paraId="42F7C107" w14:textId="2D3A3B98"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зміст питання або назва </w:t>
      </w:r>
      <w:proofErr w:type="spellStart"/>
      <w:r w:rsidRPr="002F3665">
        <w:rPr>
          <w:rFonts w:ascii="Times New Roman" w:hAnsi="Times New Roman" w:cs="Times New Roman"/>
          <w:sz w:val="28"/>
          <w:szCs w:val="28"/>
        </w:rPr>
        <w:t>про</w:t>
      </w:r>
      <w:r w:rsidR="000405E5">
        <w:rPr>
          <w:rFonts w:ascii="Times New Roman" w:hAnsi="Times New Roman" w:cs="Times New Roman"/>
          <w:sz w:val="28"/>
          <w:szCs w:val="28"/>
        </w:rPr>
        <w:t>є</w:t>
      </w:r>
      <w:r w:rsidRPr="002F3665">
        <w:rPr>
          <w:rFonts w:ascii="Times New Roman" w:hAnsi="Times New Roman" w:cs="Times New Roman"/>
          <w:sz w:val="28"/>
          <w:szCs w:val="28"/>
        </w:rPr>
        <w:t>кту</w:t>
      </w:r>
      <w:proofErr w:type="spellEnd"/>
      <w:r w:rsidRPr="002F3665">
        <w:rPr>
          <w:rFonts w:ascii="Times New Roman" w:hAnsi="Times New Roman" w:cs="Times New Roman"/>
          <w:sz w:val="28"/>
          <w:szCs w:val="28"/>
        </w:rPr>
        <w:t xml:space="preserve"> акта, що виноси</w:t>
      </w:r>
      <w:r w:rsidR="000405E5">
        <w:rPr>
          <w:rFonts w:ascii="Times New Roman" w:hAnsi="Times New Roman" w:cs="Times New Roman"/>
          <w:sz w:val="28"/>
          <w:szCs w:val="28"/>
        </w:rPr>
        <w:t>вс</w:t>
      </w:r>
      <w:r w:rsidRPr="002F3665">
        <w:rPr>
          <w:rFonts w:ascii="Times New Roman" w:hAnsi="Times New Roman" w:cs="Times New Roman"/>
          <w:sz w:val="28"/>
          <w:szCs w:val="28"/>
        </w:rPr>
        <w:t xml:space="preserve">я на обговорення; </w:t>
      </w:r>
    </w:p>
    <w:p w14:paraId="35B4F692" w14:textId="77777777"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інформація про осіб, що взяли участь в обговоренні; </w:t>
      </w:r>
    </w:p>
    <w:p w14:paraId="7A640E63" w14:textId="77777777"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інформація про пропозиції, що надійшли до Ради, її виконавчих органів за результатами обговорення, із зазначенням автора кожної пропозиції; </w:t>
      </w:r>
    </w:p>
    <w:p w14:paraId="6B88D383" w14:textId="77777777"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інформація про врахування пропозицій та зауважень з обов’язковим обґрунтуванням прийнятого рішення та причин неврахування пропозицій та зауважень; </w:t>
      </w:r>
    </w:p>
    <w:p w14:paraId="7B2749FD" w14:textId="77777777" w:rsidR="006225F2" w:rsidRPr="002F3665" w:rsidRDefault="006225F2" w:rsidP="005C26C5">
      <w:pPr>
        <w:pStyle w:val="PreformattedText"/>
        <w:tabs>
          <w:tab w:val="left" w:pos="410"/>
        </w:tabs>
        <w:ind w:left="426"/>
        <w:rPr>
          <w:rFonts w:ascii="Times New Roman" w:hAnsi="Times New Roman" w:cs="Times New Roman"/>
          <w:sz w:val="28"/>
          <w:szCs w:val="28"/>
        </w:rPr>
      </w:pPr>
      <w:r w:rsidRPr="002F3665">
        <w:rPr>
          <w:rFonts w:ascii="Times New Roman" w:hAnsi="Times New Roman" w:cs="Times New Roman"/>
          <w:sz w:val="28"/>
          <w:szCs w:val="28"/>
        </w:rPr>
        <w:t xml:space="preserve">– інформація про рішення, прийняті за результатами обговорення. </w:t>
      </w:r>
    </w:p>
    <w:p w14:paraId="2D4E636D" w14:textId="2A74532E"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6</w:t>
      </w:r>
      <w:r w:rsidRPr="002F3665">
        <w:rPr>
          <w:rFonts w:ascii="Times New Roman" w:hAnsi="Times New Roman" w:cs="Times New Roman"/>
          <w:sz w:val="28"/>
          <w:szCs w:val="28"/>
        </w:rPr>
        <w:t xml:space="preserve">. Результати публічного громадського обговорення доводяться до відома громадськості шляхом оприлюднення на офіційному </w:t>
      </w:r>
      <w:proofErr w:type="spellStart"/>
      <w:r w:rsidRPr="000405E5">
        <w:rPr>
          <w:rFonts w:ascii="Times New Roman" w:hAnsi="Times New Roman" w:cs="Times New Roman"/>
          <w:sz w:val="28"/>
          <w:szCs w:val="28"/>
        </w:rPr>
        <w:t>вебсайті</w:t>
      </w:r>
      <w:proofErr w:type="spellEnd"/>
      <w:r w:rsidRPr="000405E5">
        <w:rPr>
          <w:rFonts w:ascii="Times New Roman" w:hAnsi="Times New Roman" w:cs="Times New Roman"/>
          <w:sz w:val="28"/>
          <w:szCs w:val="28"/>
        </w:rPr>
        <w:t xml:space="preserve"> </w:t>
      </w:r>
      <w:r w:rsidRPr="002F3665">
        <w:rPr>
          <w:rFonts w:ascii="Times New Roman" w:hAnsi="Times New Roman" w:cs="Times New Roman"/>
          <w:sz w:val="28"/>
          <w:szCs w:val="28"/>
        </w:rPr>
        <w:t xml:space="preserve">Ради та в інший прийнятний спосіб протягом </w:t>
      </w:r>
      <w:r w:rsidR="008A1D72">
        <w:rPr>
          <w:rFonts w:ascii="Times New Roman" w:hAnsi="Times New Roman" w:cs="Times New Roman"/>
          <w:sz w:val="28"/>
          <w:szCs w:val="28"/>
        </w:rPr>
        <w:t>5</w:t>
      </w:r>
      <w:r w:rsidRPr="002F3665">
        <w:rPr>
          <w:rFonts w:ascii="Times New Roman" w:hAnsi="Times New Roman" w:cs="Times New Roman"/>
          <w:sz w:val="28"/>
          <w:szCs w:val="28"/>
        </w:rPr>
        <w:t xml:space="preserve"> робочих днів після його закінчення. </w:t>
      </w:r>
    </w:p>
    <w:p w14:paraId="33491175" w14:textId="5C54F658"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1</w:t>
      </w:r>
      <w:r w:rsidR="000405E5">
        <w:rPr>
          <w:rFonts w:ascii="Times New Roman" w:hAnsi="Times New Roman" w:cs="Times New Roman"/>
          <w:sz w:val="28"/>
          <w:szCs w:val="28"/>
        </w:rPr>
        <w:t>7</w:t>
      </w:r>
      <w:r w:rsidRPr="002F3665">
        <w:rPr>
          <w:rFonts w:ascii="Times New Roman" w:hAnsi="Times New Roman" w:cs="Times New Roman"/>
          <w:sz w:val="28"/>
          <w:szCs w:val="28"/>
        </w:rPr>
        <w:t xml:space="preserve">. Вивчення громадської думки здійснюється шляхом: </w:t>
      </w:r>
    </w:p>
    <w:p w14:paraId="152F8C93" w14:textId="77777777" w:rsidR="006225F2" w:rsidRPr="002F3665" w:rsidRDefault="006225F2" w:rsidP="005C26C5">
      <w:pPr>
        <w:pStyle w:val="PreformattedText"/>
        <w:tabs>
          <w:tab w:val="left" w:pos="142"/>
        </w:tabs>
        <w:ind w:left="142"/>
        <w:rPr>
          <w:rFonts w:ascii="Times New Roman" w:hAnsi="Times New Roman" w:cs="Times New Roman"/>
          <w:sz w:val="28"/>
          <w:szCs w:val="28"/>
        </w:rPr>
      </w:pPr>
      <w:r w:rsidRPr="002F3665">
        <w:rPr>
          <w:rFonts w:ascii="Times New Roman" w:hAnsi="Times New Roman" w:cs="Times New Roman"/>
          <w:sz w:val="28"/>
          <w:szCs w:val="28"/>
        </w:rPr>
        <w:t xml:space="preserve">– проведення соціологічних досліджень та спостережень (опитування, анкетування, контент-аналіз інформаційних матеріалів, фокус-групи тощо); </w:t>
      </w:r>
    </w:p>
    <w:p w14:paraId="5C30996D" w14:textId="77777777" w:rsidR="006225F2" w:rsidRPr="002F3665" w:rsidRDefault="006225F2" w:rsidP="005C26C5">
      <w:pPr>
        <w:pStyle w:val="PreformattedText"/>
        <w:tabs>
          <w:tab w:val="left" w:pos="142"/>
        </w:tabs>
        <w:ind w:left="142"/>
        <w:rPr>
          <w:rFonts w:ascii="Times New Roman" w:hAnsi="Times New Roman" w:cs="Times New Roman"/>
          <w:sz w:val="28"/>
          <w:szCs w:val="28"/>
        </w:rPr>
      </w:pPr>
      <w:r w:rsidRPr="002F3665">
        <w:rPr>
          <w:rFonts w:ascii="Times New Roman" w:hAnsi="Times New Roman" w:cs="Times New Roman"/>
          <w:sz w:val="28"/>
          <w:szCs w:val="28"/>
        </w:rPr>
        <w:t xml:space="preserve">– створення телефонних «гарячих ліній», проведення моніторингу коментарів, відгуків, інтерв’ю, інших матеріалів у друкованих та електронних засобах масової інформації для визначення позицій різних соціальних груп населення та заінтересованих сторін; </w:t>
      </w:r>
    </w:p>
    <w:p w14:paraId="4F7AC303" w14:textId="77777777" w:rsidR="006225F2" w:rsidRPr="002F3665" w:rsidRDefault="006225F2" w:rsidP="005C26C5">
      <w:pPr>
        <w:pStyle w:val="PreformattedText"/>
        <w:tabs>
          <w:tab w:val="left" w:pos="142"/>
        </w:tabs>
        <w:ind w:left="142"/>
        <w:rPr>
          <w:rFonts w:ascii="Times New Roman" w:hAnsi="Times New Roman" w:cs="Times New Roman"/>
          <w:sz w:val="28"/>
          <w:szCs w:val="28"/>
        </w:rPr>
      </w:pPr>
      <w:r w:rsidRPr="002F3665">
        <w:rPr>
          <w:rFonts w:ascii="Times New Roman" w:hAnsi="Times New Roman" w:cs="Times New Roman"/>
          <w:sz w:val="28"/>
          <w:szCs w:val="28"/>
        </w:rPr>
        <w:t xml:space="preserve">– опрацювання й узагальнення висловлених у зверненнях громадян пропозицій та зауважень з питання, що потребує вивчення громадської думки. </w:t>
      </w:r>
    </w:p>
    <w:p w14:paraId="339830D1" w14:textId="12BCF525" w:rsidR="006225F2" w:rsidRPr="002F3665" w:rsidRDefault="000405E5" w:rsidP="005C26C5">
      <w:pPr>
        <w:pStyle w:val="PreformattedText"/>
        <w:ind w:firstLine="426"/>
        <w:rPr>
          <w:rFonts w:ascii="Times New Roman" w:hAnsi="Times New Roman" w:cs="Times New Roman"/>
          <w:sz w:val="28"/>
          <w:szCs w:val="28"/>
        </w:rPr>
      </w:pPr>
      <w:r>
        <w:rPr>
          <w:rFonts w:ascii="Times New Roman" w:hAnsi="Times New Roman" w:cs="Times New Roman"/>
          <w:sz w:val="28"/>
          <w:szCs w:val="28"/>
        </w:rPr>
        <w:t>18</w:t>
      </w:r>
      <w:r w:rsidR="006225F2" w:rsidRPr="002F3665">
        <w:rPr>
          <w:rFonts w:ascii="Times New Roman" w:hAnsi="Times New Roman" w:cs="Times New Roman"/>
          <w:sz w:val="28"/>
          <w:szCs w:val="28"/>
        </w:rPr>
        <w:t xml:space="preserve">. Вивчення громадської думки здійснюється Радою, її виконавчими органами у такому порядку: </w:t>
      </w:r>
    </w:p>
    <w:p w14:paraId="70959CE3"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1) визначення: </w:t>
      </w:r>
    </w:p>
    <w:p w14:paraId="36B09DF0"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lastRenderedPageBreak/>
        <w:t xml:space="preserve">– потреби у вивченні громадської думки з окремого питання; </w:t>
      </w:r>
    </w:p>
    <w:p w14:paraId="30A7C233"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 питання, з якого проводиться вивчення громадської думки, альтернативних пропозицій щодо його вирішення; </w:t>
      </w:r>
    </w:p>
    <w:p w14:paraId="2ED1F958"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 строку, форми і методів вивчення громадської думки; </w:t>
      </w:r>
    </w:p>
    <w:p w14:paraId="12AA9813"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2) отримання підсумкової інформації за результатами вивчення громадської думки; </w:t>
      </w:r>
    </w:p>
    <w:p w14:paraId="3598D53D"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3) узагальнення громадської думки щодо запропонованого вирішення питань, що потребували вивчення громадської думки; </w:t>
      </w:r>
    </w:p>
    <w:p w14:paraId="433951D0" w14:textId="77777777"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4) забезпечення врахування громадської думки під час прийняття Радою, її виконавчими органами остаточного рішення з питань, що потребували вивчення громадської думки; </w:t>
      </w:r>
    </w:p>
    <w:p w14:paraId="09046B70" w14:textId="612E126F"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 xml:space="preserve">5) оприлюднення на офіційному </w:t>
      </w:r>
      <w:proofErr w:type="spellStart"/>
      <w:r w:rsidRPr="00981B53">
        <w:rPr>
          <w:rFonts w:ascii="Times New Roman" w:hAnsi="Times New Roman" w:cs="Times New Roman"/>
          <w:sz w:val="28"/>
          <w:szCs w:val="28"/>
        </w:rPr>
        <w:t>вебсайті</w:t>
      </w:r>
      <w:proofErr w:type="spellEnd"/>
      <w:r w:rsidRPr="00981B53">
        <w:rPr>
          <w:rFonts w:ascii="Times New Roman" w:hAnsi="Times New Roman" w:cs="Times New Roman"/>
          <w:sz w:val="28"/>
          <w:szCs w:val="28"/>
        </w:rPr>
        <w:t xml:space="preserve"> </w:t>
      </w:r>
      <w:r w:rsidRPr="002F3665">
        <w:rPr>
          <w:rFonts w:ascii="Times New Roman" w:hAnsi="Times New Roman" w:cs="Times New Roman"/>
          <w:sz w:val="28"/>
          <w:szCs w:val="28"/>
        </w:rPr>
        <w:t xml:space="preserve">Ради та в інший прийнятний спосіб результатів вивчення громадської думки протягом </w:t>
      </w:r>
      <w:r w:rsidR="008A1D72">
        <w:rPr>
          <w:rFonts w:ascii="Times New Roman" w:hAnsi="Times New Roman" w:cs="Times New Roman"/>
          <w:sz w:val="28"/>
          <w:szCs w:val="28"/>
        </w:rPr>
        <w:t xml:space="preserve">5 </w:t>
      </w:r>
      <w:r w:rsidRPr="002F3665">
        <w:rPr>
          <w:rFonts w:ascii="Times New Roman" w:hAnsi="Times New Roman" w:cs="Times New Roman"/>
          <w:sz w:val="28"/>
          <w:szCs w:val="28"/>
        </w:rPr>
        <w:t xml:space="preserve">робочих днів з моменту його завершення. </w:t>
      </w:r>
    </w:p>
    <w:p w14:paraId="099A571F" w14:textId="623EB92A" w:rsidR="006225F2" w:rsidRPr="002F3665" w:rsidRDefault="000405E5" w:rsidP="005C26C5">
      <w:pPr>
        <w:pStyle w:val="PreformattedText"/>
        <w:ind w:firstLine="426"/>
        <w:rPr>
          <w:rFonts w:ascii="Times New Roman" w:hAnsi="Times New Roman" w:cs="Times New Roman"/>
          <w:sz w:val="28"/>
          <w:szCs w:val="28"/>
        </w:rPr>
      </w:pPr>
      <w:r>
        <w:rPr>
          <w:rFonts w:ascii="Times New Roman" w:hAnsi="Times New Roman" w:cs="Times New Roman"/>
          <w:sz w:val="28"/>
          <w:szCs w:val="28"/>
        </w:rPr>
        <w:t>19</w:t>
      </w:r>
      <w:r w:rsidR="006225F2" w:rsidRPr="002F3665">
        <w:rPr>
          <w:rFonts w:ascii="Times New Roman" w:hAnsi="Times New Roman" w:cs="Times New Roman"/>
          <w:sz w:val="28"/>
          <w:szCs w:val="28"/>
        </w:rPr>
        <w:t xml:space="preserve">. У звіті про результати вивчення громадської думки зазначаються: </w:t>
      </w:r>
    </w:p>
    <w:p w14:paraId="010CF2EB" w14:textId="58FC1060"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1) найменування </w:t>
      </w:r>
      <w:r w:rsidR="00981B53">
        <w:rPr>
          <w:rFonts w:ascii="Times New Roman" w:hAnsi="Times New Roman" w:cs="Times New Roman"/>
          <w:sz w:val="28"/>
          <w:szCs w:val="28"/>
        </w:rPr>
        <w:t>Р</w:t>
      </w:r>
      <w:r w:rsidRPr="002F3665">
        <w:rPr>
          <w:rFonts w:ascii="Times New Roman" w:hAnsi="Times New Roman" w:cs="Times New Roman"/>
          <w:sz w:val="28"/>
          <w:szCs w:val="28"/>
        </w:rPr>
        <w:t xml:space="preserve">ади, її виконавчих органів, які організували вивчення громадської думки (вивчали громадську думку); </w:t>
      </w:r>
    </w:p>
    <w:p w14:paraId="68CFCCC1" w14:textId="2E797A88"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2) найменування частини </w:t>
      </w:r>
      <w:r w:rsidR="00981B53" w:rsidRPr="00981B53">
        <w:rPr>
          <w:rFonts w:ascii="Times New Roman" w:hAnsi="Times New Roman" w:cs="Times New Roman"/>
          <w:sz w:val="28"/>
          <w:szCs w:val="28"/>
        </w:rPr>
        <w:t xml:space="preserve">Могилів -Подільської міської </w:t>
      </w:r>
      <w:r w:rsidRPr="002F3665">
        <w:rPr>
          <w:rFonts w:ascii="Times New Roman" w:hAnsi="Times New Roman" w:cs="Times New Roman"/>
          <w:sz w:val="28"/>
          <w:szCs w:val="28"/>
        </w:rPr>
        <w:t xml:space="preserve">територіальної громади у разі вивчення громадської думки в межах окремого населеного пункту, частини територіальної громади; </w:t>
      </w:r>
    </w:p>
    <w:p w14:paraId="06EEE87A"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3) соціальні групи населення та заінтересовані сторони, вивчення думки яких проводилося; </w:t>
      </w:r>
    </w:p>
    <w:p w14:paraId="16593F87"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4) тема та питання, з яких проводилося вивчення громадської думки; </w:t>
      </w:r>
    </w:p>
    <w:p w14:paraId="78E6E226" w14:textId="77777777" w:rsidR="006225F2" w:rsidRPr="002F3665" w:rsidRDefault="006225F2" w:rsidP="005C26C5">
      <w:pPr>
        <w:pStyle w:val="PreformattedText"/>
        <w:ind w:left="426"/>
        <w:rPr>
          <w:rFonts w:ascii="Times New Roman" w:hAnsi="Times New Roman" w:cs="Times New Roman"/>
          <w:sz w:val="28"/>
          <w:szCs w:val="28"/>
        </w:rPr>
      </w:pPr>
      <w:r w:rsidRPr="002F3665">
        <w:rPr>
          <w:rFonts w:ascii="Times New Roman" w:hAnsi="Times New Roman" w:cs="Times New Roman"/>
          <w:sz w:val="28"/>
          <w:szCs w:val="28"/>
        </w:rPr>
        <w:t xml:space="preserve">5) методи, що застосовувалися для вивчення громадської думки; </w:t>
      </w:r>
    </w:p>
    <w:p w14:paraId="38091307" w14:textId="11B06DAC" w:rsidR="006225F2" w:rsidRPr="002F3665" w:rsidRDefault="00981B53" w:rsidP="005C26C5">
      <w:pPr>
        <w:pStyle w:val="PreformattedText"/>
        <w:ind w:left="426"/>
        <w:rPr>
          <w:rFonts w:ascii="Times New Roman" w:hAnsi="Times New Roman" w:cs="Times New Roman"/>
          <w:sz w:val="28"/>
          <w:szCs w:val="28"/>
        </w:rPr>
      </w:pPr>
      <w:r>
        <w:rPr>
          <w:rFonts w:ascii="Times New Roman" w:hAnsi="Times New Roman" w:cs="Times New Roman"/>
          <w:sz w:val="28"/>
          <w:szCs w:val="28"/>
        </w:rPr>
        <w:t>6</w:t>
      </w:r>
      <w:r w:rsidR="006225F2" w:rsidRPr="002F3665">
        <w:rPr>
          <w:rFonts w:ascii="Times New Roman" w:hAnsi="Times New Roman" w:cs="Times New Roman"/>
          <w:sz w:val="28"/>
          <w:szCs w:val="28"/>
        </w:rPr>
        <w:t xml:space="preserve">) інформація про осіб, що проводили вивчення громадської думки; </w:t>
      </w:r>
    </w:p>
    <w:p w14:paraId="4F2BC836" w14:textId="2598F39C" w:rsidR="006225F2" w:rsidRPr="002F3665" w:rsidRDefault="00981B53" w:rsidP="005C26C5">
      <w:pPr>
        <w:pStyle w:val="PreformattedText"/>
        <w:ind w:left="426"/>
        <w:rPr>
          <w:rFonts w:ascii="Times New Roman" w:hAnsi="Times New Roman" w:cs="Times New Roman"/>
          <w:sz w:val="28"/>
          <w:szCs w:val="28"/>
        </w:rPr>
      </w:pPr>
      <w:r>
        <w:rPr>
          <w:rFonts w:ascii="Times New Roman" w:hAnsi="Times New Roman" w:cs="Times New Roman"/>
          <w:sz w:val="28"/>
          <w:szCs w:val="28"/>
        </w:rPr>
        <w:t>7</w:t>
      </w:r>
      <w:r w:rsidR="006225F2" w:rsidRPr="002F3665">
        <w:rPr>
          <w:rFonts w:ascii="Times New Roman" w:hAnsi="Times New Roman" w:cs="Times New Roman"/>
          <w:sz w:val="28"/>
          <w:szCs w:val="28"/>
        </w:rPr>
        <w:t xml:space="preserve">) узагальнення громадської думки щодо запропонованого вирішення питань, що потребували вивчення громадської думки, та її врахування під час прийняття </w:t>
      </w:r>
      <w:r w:rsidR="006225F2" w:rsidRPr="00981B53">
        <w:rPr>
          <w:rFonts w:ascii="Times New Roman" w:hAnsi="Times New Roman" w:cs="Times New Roman"/>
          <w:sz w:val="28"/>
          <w:szCs w:val="28"/>
        </w:rPr>
        <w:t>Р</w:t>
      </w:r>
      <w:r w:rsidR="006225F2" w:rsidRPr="002F3665">
        <w:rPr>
          <w:rFonts w:ascii="Times New Roman" w:hAnsi="Times New Roman" w:cs="Times New Roman"/>
          <w:sz w:val="28"/>
          <w:szCs w:val="28"/>
        </w:rPr>
        <w:t xml:space="preserve">адою, її виконавчими органами остаточного рішення; </w:t>
      </w:r>
    </w:p>
    <w:p w14:paraId="5DACA332" w14:textId="1260F2ED" w:rsidR="006225F2" w:rsidRPr="002F3665" w:rsidRDefault="00981B53" w:rsidP="005C26C5">
      <w:pPr>
        <w:pStyle w:val="PreformattedText"/>
        <w:ind w:left="426"/>
        <w:rPr>
          <w:rFonts w:ascii="Times New Roman" w:hAnsi="Times New Roman" w:cs="Times New Roman"/>
          <w:sz w:val="28"/>
          <w:szCs w:val="28"/>
        </w:rPr>
      </w:pPr>
      <w:r>
        <w:rPr>
          <w:rFonts w:ascii="Times New Roman" w:hAnsi="Times New Roman" w:cs="Times New Roman"/>
          <w:sz w:val="28"/>
          <w:szCs w:val="28"/>
        </w:rPr>
        <w:t>9</w:t>
      </w:r>
      <w:r w:rsidR="006225F2" w:rsidRPr="002F3665">
        <w:rPr>
          <w:rFonts w:ascii="Times New Roman" w:hAnsi="Times New Roman" w:cs="Times New Roman"/>
          <w:sz w:val="28"/>
          <w:szCs w:val="28"/>
        </w:rPr>
        <w:t xml:space="preserve">) обґрунтування прийнятого рішення у разі неврахування результатів вивчення громадської думки. </w:t>
      </w:r>
    </w:p>
    <w:p w14:paraId="42FD9E5D" w14:textId="455F3453" w:rsidR="006225F2" w:rsidRPr="002F3665" w:rsidRDefault="006225F2" w:rsidP="005C26C5">
      <w:pPr>
        <w:pStyle w:val="PreformattedText"/>
        <w:ind w:firstLine="426"/>
        <w:rPr>
          <w:rFonts w:ascii="Times New Roman" w:hAnsi="Times New Roman" w:cs="Times New Roman"/>
          <w:sz w:val="28"/>
          <w:szCs w:val="28"/>
        </w:rPr>
      </w:pPr>
      <w:r w:rsidRPr="002F3665">
        <w:rPr>
          <w:rFonts w:ascii="Times New Roman" w:hAnsi="Times New Roman" w:cs="Times New Roman"/>
          <w:sz w:val="28"/>
          <w:szCs w:val="28"/>
        </w:rPr>
        <w:t>2</w:t>
      </w:r>
      <w:r w:rsidR="000405E5">
        <w:rPr>
          <w:rFonts w:ascii="Times New Roman" w:hAnsi="Times New Roman" w:cs="Times New Roman"/>
          <w:sz w:val="28"/>
          <w:szCs w:val="28"/>
        </w:rPr>
        <w:t>0</w:t>
      </w:r>
      <w:r w:rsidRPr="002F3665">
        <w:rPr>
          <w:rFonts w:ascii="Times New Roman" w:hAnsi="Times New Roman" w:cs="Times New Roman"/>
          <w:sz w:val="28"/>
          <w:szCs w:val="28"/>
        </w:rPr>
        <w:t xml:space="preserve">. Для організації вивчення громадської думки з метою отримання об’єктивної та достовірної інформації Рада 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 </w:t>
      </w:r>
    </w:p>
    <w:p w14:paraId="16B13087" w14:textId="43CBFEE2" w:rsidR="006225F2" w:rsidRPr="002F3665" w:rsidRDefault="006225F2" w:rsidP="005C26C5">
      <w:pPr>
        <w:ind w:firstLine="426"/>
        <w:rPr>
          <w:sz w:val="28"/>
          <w:szCs w:val="28"/>
        </w:rPr>
      </w:pPr>
      <w:r w:rsidRPr="002F3665">
        <w:rPr>
          <w:sz w:val="28"/>
          <w:szCs w:val="28"/>
        </w:rPr>
        <w:t>2</w:t>
      </w:r>
      <w:r w:rsidR="000405E5">
        <w:rPr>
          <w:sz w:val="28"/>
          <w:szCs w:val="28"/>
        </w:rPr>
        <w:t>1</w:t>
      </w:r>
      <w:r w:rsidRPr="002F3665">
        <w:rPr>
          <w:sz w:val="28"/>
          <w:szCs w:val="28"/>
        </w:rPr>
        <w:t>. За порушення вимог цього Положення Рада, їх виконавчі органи несуть відповідальність згідно з законодавством.</w:t>
      </w:r>
    </w:p>
    <w:p w14:paraId="357F7836" w14:textId="0EA3D0EE" w:rsidR="008A1D72" w:rsidRPr="00343C2F" w:rsidRDefault="008A1D72" w:rsidP="00343C2F">
      <w:pPr>
        <w:jc w:val="both"/>
        <w:outlineLvl w:val="0"/>
        <w:rPr>
          <w:color w:val="000000"/>
          <w:position w:val="-1"/>
          <w:sz w:val="28"/>
          <w:szCs w:val="28"/>
        </w:rPr>
      </w:pPr>
    </w:p>
    <w:sectPr w:rsidR="008A1D72" w:rsidRPr="00343C2F" w:rsidSect="008E7C03">
      <w:pgSz w:w="11906" w:h="16838"/>
      <w:pgMar w:top="567" w:right="566" w:bottom="709" w:left="1418" w:header="708" w:footer="708"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F4777" w14:textId="77777777" w:rsidR="00CD3248" w:rsidRDefault="00CD3248" w:rsidP="003968EC">
      <w:r>
        <w:separator/>
      </w:r>
    </w:p>
  </w:endnote>
  <w:endnote w:type="continuationSeparator" w:id="0">
    <w:p w14:paraId="57C42A2F" w14:textId="77777777" w:rsidR="00CD3248" w:rsidRDefault="00CD3248" w:rsidP="0039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MS Gothic"/>
    <w:charset w:val="CC"/>
    <w:family w:val="swiss"/>
    <w:pitch w:val="variable"/>
    <w:sig w:usb0="E7002EFF" w:usb1="D200FDFF" w:usb2="0A246029" w:usb3="00000000" w:csb0="000001FF" w:csb1="00000000"/>
  </w:font>
  <w:font w:name="font272">
    <w:altName w:val="MS Gothic"/>
    <w:panose1 w:val="00000000000000000000"/>
    <w:charset w:val="80"/>
    <w:family w:val="auto"/>
    <w:notTrueType/>
    <w:pitch w:val="variable"/>
    <w:sig w:usb0="00000001" w:usb1="08070000" w:usb2="00000010" w:usb3="00000000" w:csb0="00020000" w:csb1="00000000"/>
  </w:font>
  <w:font w:name="DejaVu Sans Mono">
    <w:altName w:val="MS Gothic"/>
    <w:panose1 w:val="00000000000000000000"/>
    <w:charset w:val="80"/>
    <w:family w:val="modern"/>
    <w:notTrueType/>
    <w:pitch w:val="default"/>
    <w:sig w:usb0="00000001" w:usb1="08070000" w:usb2="00000010" w:usb3="00000000" w:csb0="00020000" w:csb1="00000000"/>
  </w:font>
  <w:font w:name="font413">
    <w:altName w:val="MS Gothic"/>
    <w:charset w:val="80"/>
    <w:family w:val="auto"/>
    <w:pitch w:val="variable"/>
  </w:font>
  <w:font w:name="Ubuntu">
    <w:altName w:val="Arial Unicode MS"/>
    <w:charset w:val="00"/>
    <w:family w:val="swiss"/>
    <w:pitch w:val="variable"/>
    <w:sig w:usb0="E00002FF" w:usb1="5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B2C9B" w14:textId="77777777" w:rsidR="00CD3248" w:rsidRDefault="00CD3248" w:rsidP="003968EC">
      <w:r>
        <w:separator/>
      </w:r>
    </w:p>
  </w:footnote>
  <w:footnote w:type="continuationSeparator" w:id="0">
    <w:p w14:paraId="0EE9558D" w14:textId="77777777" w:rsidR="00CD3248" w:rsidRDefault="00CD3248" w:rsidP="0039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C444E010"/>
    <w:name w:val="WW8Num2"/>
    <w:lvl w:ilvl="0">
      <w:start w:val="1"/>
      <w:numFmt w:val="decimal"/>
      <w:lvlText w:val="%1)"/>
      <w:lvlJc w:val="left"/>
      <w:pPr>
        <w:tabs>
          <w:tab w:val="num" w:pos="928"/>
        </w:tabs>
        <w:ind w:left="928" w:hanging="360"/>
      </w:pPr>
      <w:rPr>
        <w:rFonts w:ascii="Times New Roman" w:eastAsia="Times New Roman" w:hAnsi="Times New Roman" w:cs="Times New Roman"/>
      </w:rPr>
    </w:lvl>
    <w:lvl w:ilvl="1">
      <w:start w:val="1"/>
      <w:numFmt w:val="decimal"/>
      <w:lvlText w:val="%2."/>
      <w:lvlJc w:val="left"/>
      <w:pPr>
        <w:tabs>
          <w:tab w:val="num" w:pos="1288"/>
        </w:tabs>
        <w:ind w:left="1288" w:hanging="360"/>
      </w:pPr>
      <w:rPr>
        <w:rFonts w:cs="Times New Roman"/>
      </w:rPr>
    </w:lvl>
    <w:lvl w:ilvl="2">
      <w:start w:val="1"/>
      <w:numFmt w:val="decimal"/>
      <w:lvlText w:val="%3."/>
      <w:lvlJc w:val="left"/>
      <w:pPr>
        <w:tabs>
          <w:tab w:val="num" w:pos="1648"/>
        </w:tabs>
        <w:ind w:left="1648" w:hanging="360"/>
      </w:pPr>
      <w:rPr>
        <w:rFonts w:cs="Times New Roman"/>
      </w:rPr>
    </w:lvl>
    <w:lvl w:ilvl="3">
      <w:start w:val="1"/>
      <w:numFmt w:val="decimal"/>
      <w:lvlText w:val="%4."/>
      <w:lvlJc w:val="left"/>
      <w:pPr>
        <w:tabs>
          <w:tab w:val="num" w:pos="2008"/>
        </w:tabs>
        <w:ind w:left="2008" w:hanging="360"/>
      </w:pPr>
      <w:rPr>
        <w:rFonts w:cs="Times New Roman"/>
      </w:rPr>
    </w:lvl>
    <w:lvl w:ilvl="4">
      <w:start w:val="1"/>
      <w:numFmt w:val="decimal"/>
      <w:lvlText w:val="%5."/>
      <w:lvlJc w:val="left"/>
      <w:pPr>
        <w:tabs>
          <w:tab w:val="num" w:pos="2368"/>
        </w:tabs>
        <w:ind w:left="2368" w:hanging="360"/>
      </w:pPr>
      <w:rPr>
        <w:rFonts w:cs="Times New Roman"/>
      </w:rPr>
    </w:lvl>
    <w:lvl w:ilvl="5">
      <w:start w:val="1"/>
      <w:numFmt w:val="decimal"/>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decimal"/>
      <w:lvlText w:val="%8."/>
      <w:lvlJc w:val="left"/>
      <w:pPr>
        <w:tabs>
          <w:tab w:val="num" w:pos="3448"/>
        </w:tabs>
        <w:ind w:left="3448" w:hanging="360"/>
      </w:pPr>
      <w:rPr>
        <w:rFonts w:cs="Times New Roman"/>
      </w:rPr>
    </w:lvl>
    <w:lvl w:ilvl="8">
      <w:start w:val="1"/>
      <w:numFmt w:val="decimal"/>
      <w:lvlText w:val="%9."/>
      <w:lvlJc w:val="left"/>
      <w:pPr>
        <w:tabs>
          <w:tab w:val="num" w:pos="3808"/>
        </w:tabs>
        <w:ind w:left="3808" w:hanging="360"/>
      </w:pPr>
      <w:rPr>
        <w:rFonts w:cs="Times New Roman"/>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5CEAF17A"/>
    <w:name w:val="WW8Num12"/>
    <w:lvl w:ilvl="0">
      <w:start w:val="1"/>
      <w:numFmt w:val="decimal"/>
      <w:lvlText w:val="%1."/>
      <w:lvlJc w:val="left"/>
      <w:pPr>
        <w:tabs>
          <w:tab w:val="num" w:pos="720"/>
        </w:tabs>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D"/>
    <w:multiLevelType w:val="multilevel"/>
    <w:tmpl w:val="67C6B15E"/>
    <w:name w:val="WW8Num13"/>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E"/>
    <w:multiLevelType w:val="multilevel"/>
    <w:tmpl w:val="526A470C"/>
    <w:name w:val="WW8Num14"/>
    <w:lvl w:ilvl="0">
      <w:start w:val="1"/>
      <w:numFmt w:val="decimal"/>
      <w:lvlText w:val="%1."/>
      <w:lvlJc w:val="left"/>
      <w:pPr>
        <w:tabs>
          <w:tab w:val="num" w:pos="720"/>
        </w:tabs>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0"/>
    <w:multiLevelType w:val="multilevel"/>
    <w:tmpl w:val="FE604118"/>
    <w:name w:val="WW8Num1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7B71797"/>
    <w:multiLevelType w:val="multilevel"/>
    <w:tmpl w:val="CE54FDFA"/>
    <w:lvl w:ilvl="0">
      <w:start w:val="1"/>
      <w:numFmt w:val="decimal"/>
      <w:lvlText w:val="%1."/>
      <w:lvlJc w:val="left"/>
      <w:pPr>
        <w:ind w:left="720" w:hanging="360"/>
      </w:pPr>
      <w:rPr>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08456F11"/>
    <w:multiLevelType w:val="hybridMultilevel"/>
    <w:tmpl w:val="2BD037C6"/>
    <w:lvl w:ilvl="0" w:tplc="E3F84FC2">
      <w:start w:val="1"/>
      <w:numFmt w:val="decimal"/>
      <w:lvlText w:val="%1."/>
      <w:lvlJc w:val="left"/>
      <w:pPr>
        <w:ind w:left="960" w:hanging="9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3">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4">
    <w:nsid w:val="2CCA6A52"/>
    <w:multiLevelType w:val="hybridMultilevel"/>
    <w:tmpl w:val="9B385B64"/>
    <w:lvl w:ilvl="0" w:tplc="85FED2CC">
      <w:start w:val="1"/>
      <w:numFmt w:val="decimal"/>
      <w:lvlText w:val="%1."/>
      <w:lvlJc w:val="left"/>
      <w:pPr>
        <w:ind w:left="505" w:hanging="360"/>
      </w:pPr>
      <w:rPr>
        <w:rFonts w:hint="default"/>
        <w:b w:val="0"/>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15">
    <w:nsid w:val="43362960"/>
    <w:multiLevelType w:val="hybridMultilevel"/>
    <w:tmpl w:val="A3F09EBA"/>
    <w:lvl w:ilvl="0" w:tplc="AF22554E">
      <w:start w:val="1"/>
      <w:numFmt w:val="decimal"/>
      <w:lvlText w:val="%1."/>
      <w:lvlJc w:val="left"/>
      <w:pPr>
        <w:ind w:left="1874" w:hanging="1164"/>
      </w:pPr>
      <w:rPr>
        <w:rFonts w:ascii="Times New Roman" w:eastAsia="Times New Roman" w:hAnsi="Times New Roman" w:cs="Times New Roman"/>
        <w:i w:val="0"/>
        <w:color w:val="000000" w:themeColor="text1"/>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6">
    <w:nsid w:val="4416375C"/>
    <w:multiLevelType w:val="hybridMultilevel"/>
    <w:tmpl w:val="1D62BA54"/>
    <w:lvl w:ilvl="0" w:tplc="C03C5642">
      <w:start w:val="1"/>
      <w:numFmt w:val="decimal"/>
      <w:lvlText w:val="%1)"/>
      <w:lvlJc w:val="left"/>
      <w:pPr>
        <w:ind w:left="1287" w:hanging="360"/>
      </w:pPr>
      <w:rPr>
        <w:rFonts w:ascii="Times New Roman" w:hAnsi="Times New Roman" w:cs="Times New Roman" w:hint="default"/>
        <w:sz w:val="28"/>
        <w:szCs w:val="28"/>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7">
    <w:nsid w:val="4B1A5A52"/>
    <w:multiLevelType w:val="hybridMultilevel"/>
    <w:tmpl w:val="33C8F3C2"/>
    <w:lvl w:ilvl="0" w:tplc="21367462">
      <w:numFmt w:val="bullet"/>
      <w:lvlText w:val="-"/>
      <w:lvlJc w:val="left"/>
      <w:pPr>
        <w:ind w:left="1316" w:hanging="360"/>
      </w:pPr>
      <w:rPr>
        <w:rFonts w:ascii="Times New Roman" w:eastAsia="Calibri" w:hAnsi="Times New Roman" w:cs="Times New Roman" w:hint="default"/>
      </w:rPr>
    </w:lvl>
    <w:lvl w:ilvl="1" w:tplc="04220003" w:tentative="1">
      <w:start w:val="1"/>
      <w:numFmt w:val="bullet"/>
      <w:lvlText w:val="o"/>
      <w:lvlJc w:val="left"/>
      <w:pPr>
        <w:ind w:left="2036" w:hanging="360"/>
      </w:pPr>
      <w:rPr>
        <w:rFonts w:ascii="Courier New" w:hAnsi="Courier New" w:cs="Courier New" w:hint="default"/>
      </w:rPr>
    </w:lvl>
    <w:lvl w:ilvl="2" w:tplc="04220005" w:tentative="1">
      <w:start w:val="1"/>
      <w:numFmt w:val="bullet"/>
      <w:lvlText w:val=""/>
      <w:lvlJc w:val="left"/>
      <w:pPr>
        <w:ind w:left="2756" w:hanging="360"/>
      </w:pPr>
      <w:rPr>
        <w:rFonts w:ascii="Wingdings" w:hAnsi="Wingdings" w:hint="default"/>
      </w:rPr>
    </w:lvl>
    <w:lvl w:ilvl="3" w:tplc="04220001" w:tentative="1">
      <w:start w:val="1"/>
      <w:numFmt w:val="bullet"/>
      <w:lvlText w:val=""/>
      <w:lvlJc w:val="left"/>
      <w:pPr>
        <w:ind w:left="3476" w:hanging="360"/>
      </w:pPr>
      <w:rPr>
        <w:rFonts w:ascii="Symbol" w:hAnsi="Symbol" w:hint="default"/>
      </w:rPr>
    </w:lvl>
    <w:lvl w:ilvl="4" w:tplc="04220003" w:tentative="1">
      <w:start w:val="1"/>
      <w:numFmt w:val="bullet"/>
      <w:lvlText w:val="o"/>
      <w:lvlJc w:val="left"/>
      <w:pPr>
        <w:ind w:left="4196" w:hanging="360"/>
      </w:pPr>
      <w:rPr>
        <w:rFonts w:ascii="Courier New" w:hAnsi="Courier New" w:cs="Courier New" w:hint="default"/>
      </w:rPr>
    </w:lvl>
    <w:lvl w:ilvl="5" w:tplc="04220005" w:tentative="1">
      <w:start w:val="1"/>
      <w:numFmt w:val="bullet"/>
      <w:lvlText w:val=""/>
      <w:lvlJc w:val="left"/>
      <w:pPr>
        <w:ind w:left="4916" w:hanging="360"/>
      </w:pPr>
      <w:rPr>
        <w:rFonts w:ascii="Wingdings" w:hAnsi="Wingdings" w:hint="default"/>
      </w:rPr>
    </w:lvl>
    <w:lvl w:ilvl="6" w:tplc="04220001" w:tentative="1">
      <w:start w:val="1"/>
      <w:numFmt w:val="bullet"/>
      <w:lvlText w:val=""/>
      <w:lvlJc w:val="left"/>
      <w:pPr>
        <w:ind w:left="5636" w:hanging="360"/>
      </w:pPr>
      <w:rPr>
        <w:rFonts w:ascii="Symbol" w:hAnsi="Symbol" w:hint="default"/>
      </w:rPr>
    </w:lvl>
    <w:lvl w:ilvl="7" w:tplc="04220003" w:tentative="1">
      <w:start w:val="1"/>
      <w:numFmt w:val="bullet"/>
      <w:lvlText w:val="o"/>
      <w:lvlJc w:val="left"/>
      <w:pPr>
        <w:ind w:left="6356" w:hanging="360"/>
      </w:pPr>
      <w:rPr>
        <w:rFonts w:ascii="Courier New" w:hAnsi="Courier New" w:cs="Courier New" w:hint="default"/>
      </w:rPr>
    </w:lvl>
    <w:lvl w:ilvl="8" w:tplc="04220005" w:tentative="1">
      <w:start w:val="1"/>
      <w:numFmt w:val="bullet"/>
      <w:lvlText w:val=""/>
      <w:lvlJc w:val="left"/>
      <w:pPr>
        <w:ind w:left="7076" w:hanging="360"/>
      </w:pPr>
      <w:rPr>
        <w:rFonts w:ascii="Wingdings" w:hAnsi="Wingdings" w:hint="default"/>
      </w:rPr>
    </w:lvl>
  </w:abstractNum>
  <w:abstractNum w:abstractNumId="18">
    <w:nsid w:val="52C346CB"/>
    <w:multiLevelType w:val="hybridMultilevel"/>
    <w:tmpl w:val="E3F267DC"/>
    <w:lvl w:ilvl="0" w:tplc="F816F67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9">
    <w:nsid w:val="5551461C"/>
    <w:multiLevelType w:val="hybridMultilevel"/>
    <w:tmpl w:val="F50A2D10"/>
    <w:lvl w:ilvl="0" w:tplc="0D74654A">
      <w:start w:val="1"/>
      <w:numFmt w:val="decimal"/>
      <w:lvlText w:val="%1."/>
      <w:lvlJc w:val="left"/>
      <w:pPr>
        <w:ind w:left="810" w:hanging="360"/>
      </w:pPr>
      <w:rPr>
        <w:rFonts w:ascii="Times New Roman" w:hAnsi="Times New Roman" w:cs="Times New Roman" w:hint="default"/>
        <w:color w:val="auto"/>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20">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nsid w:val="5A385106"/>
    <w:multiLevelType w:val="hybridMultilevel"/>
    <w:tmpl w:val="17A0B026"/>
    <w:lvl w:ilvl="0" w:tplc="5EEAAF36">
      <w:start w:val="1"/>
      <w:numFmt w:val="decimal"/>
      <w:lvlText w:val="%1."/>
      <w:lvlJc w:val="left"/>
      <w:pPr>
        <w:ind w:left="956" w:hanging="360"/>
      </w:pPr>
      <w:rPr>
        <w:rFonts w:hint="default"/>
      </w:rPr>
    </w:lvl>
    <w:lvl w:ilvl="1" w:tplc="04220019" w:tentative="1">
      <w:start w:val="1"/>
      <w:numFmt w:val="lowerLetter"/>
      <w:lvlText w:val="%2."/>
      <w:lvlJc w:val="left"/>
      <w:pPr>
        <w:ind w:left="1676" w:hanging="360"/>
      </w:pPr>
    </w:lvl>
    <w:lvl w:ilvl="2" w:tplc="0422001B" w:tentative="1">
      <w:start w:val="1"/>
      <w:numFmt w:val="lowerRoman"/>
      <w:lvlText w:val="%3."/>
      <w:lvlJc w:val="right"/>
      <w:pPr>
        <w:ind w:left="2396" w:hanging="180"/>
      </w:pPr>
    </w:lvl>
    <w:lvl w:ilvl="3" w:tplc="0422000F" w:tentative="1">
      <w:start w:val="1"/>
      <w:numFmt w:val="decimal"/>
      <w:lvlText w:val="%4."/>
      <w:lvlJc w:val="left"/>
      <w:pPr>
        <w:ind w:left="3116" w:hanging="360"/>
      </w:pPr>
    </w:lvl>
    <w:lvl w:ilvl="4" w:tplc="04220019" w:tentative="1">
      <w:start w:val="1"/>
      <w:numFmt w:val="lowerLetter"/>
      <w:lvlText w:val="%5."/>
      <w:lvlJc w:val="left"/>
      <w:pPr>
        <w:ind w:left="3836" w:hanging="360"/>
      </w:pPr>
    </w:lvl>
    <w:lvl w:ilvl="5" w:tplc="0422001B" w:tentative="1">
      <w:start w:val="1"/>
      <w:numFmt w:val="lowerRoman"/>
      <w:lvlText w:val="%6."/>
      <w:lvlJc w:val="right"/>
      <w:pPr>
        <w:ind w:left="4556" w:hanging="180"/>
      </w:pPr>
    </w:lvl>
    <w:lvl w:ilvl="6" w:tplc="0422000F" w:tentative="1">
      <w:start w:val="1"/>
      <w:numFmt w:val="decimal"/>
      <w:lvlText w:val="%7."/>
      <w:lvlJc w:val="left"/>
      <w:pPr>
        <w:ind w:left="5276" w:hanging="360"/>
      </w:pPr>
    </w:lvl>
    <w:lvl w:ilvl="7" w:tplc="04220019" w:tentative="1">
      <w:start w:val="1"/>
      <w:numFmt w:val="lowerLetter"/>
      <w:lvlText w:val="%8."/>
      <w:lvlJc w:val="left"/>
      <w:pPr>
        <w:ind w:left="5996" w:hanging="360"/>
      </w:pPr>
    </w:lvl>
    <w:lvl w:ilvl="8" w:tplc="0422001B" w:tentative="1">
      <w:start w:val="1"/>
      <w:numFmt w:val="lowerRoman"/>
      <w:lvlText w:val="%9."/>
      <w:lvlJc w:val="right"/>
      <w:pPr>
        <w:ind w:left="6716" w:hanging="180"/>
      </w:pPr>
    </w:lvl>
  </w:abstractNum>
  <w:abstractNum w:abstractNumId="22">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3">
    <w:nsid w:val="6021235C"/>
    <w:multiLevelType w:val="hybridMultilevel"/>
    <w:tmpl w:val="9E98CF5A"/>
    <w:lvl w:ilvl="0" w:tplc="58FEA4A6">
      <w:start w:val="14"/>
      <w:numFmt w:val="decimal"/>
      <w:lvlText w:val="%1."/>
      <w:lvlJc w:val="left"/>
      <w:pPr>
        <w:ind w:left="1069" w:hanging="360"/>
      </w:pPr>
      <w:rPr>
        <w:rFonts w:ascii="Times New Roman" w:hAnsi="Times New Roman" w:cs="Times New Roman" w:hint="default"/>
        <w:sz w:val="28"/>
        <w:szCs w:val="28"/>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4">
    <w:nsid w:val="6A4E086C"/>
    <w:multiLevelType w:val="hybridMultilevel"/>
    <w:tmpl w:val="EF067CF0"/>
    <w:lvl w:ilvl="0" w:tplc="936E6F7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5">
    <w:nsid w:val="70165506"/>
    <w:multiLevelType w:val="hybridMultilevel"/>
    <w:tmpl w:val="6512F9C0"/>
    <w:lvl w:ilvl="0" w:tplc="A6EC3ACA">
      <w:start w:val="20"/>
      <w:numFmt w:val="decimal"/>
      <w:lvlText w:val="%1."/>
      <w:lvlJc w:val="left"/>
      <w:pPr>
        <w:ind w:left="927" w:hanging="360"/>
      </w:pPr>
      <w:rPr>
        <w:rFonts w:ascii="Times New Roman" w:hAnsi="Times New Roman"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6">
    <w:nsid w:val="7ED63245"/>
    <w:multiLevelType w:val="hybridMultilevel"/>
    <w:tmpl w:val="D542EA6C"/>
    <w:lvl w:ilvl="0" w:tplc="E7FAECCC">
      <w:start w:val="1"/>
      <w:numFmt w:val="decimal"/>
      <w:lvlText w:val="%1."/>
      <w:lvlJc w:val="left"/>
      <w:pPr>
        <w:ind w:left="1116" w:hanging="69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2"/>
  </w:num>
  <w:num w:numId="2">
    <w:abstractNumId w:val="13"/>
  </w:num>
  <w:num w:numId="3">
    <w:abstractNumId w:val="15"/>
  </w:num>
  <w:num w:numId="4">
    <w:abstractNumId w:val="3"/>
  </w:num>
  <w:num w:numId="5">
    <w:abstractNumId w:val="10"/>
  </w:num>
  <w:num w:numId="6">
    <w:abstractNumId w:val="16"/>
  </w:num>
  <w:num w:numId="7">
    <w:abstractNumId w:val="22"/>
  </w:num>
  <w:num w:numId="8">
    <w:abstractNumId w:val="19"/>
  </w:num>
  <w:num w:numId="9">
    <w:abstractNumId w:val="20"/>
  </w:num>
  <w:num w:numId="10">
    <w:abstractNumId w:val="18"/>
  </w:num>
  <w:num w:numId="11">
    <w:abstractNumId w:val="23"/>
  </w:num>
  <w:num w:numId="12">
    <w:abstractNumId w:val="24"/>
  </w:num>
  <w:num w:numId="13">
    <w:abstractNumId w:val="25"/>
  </w:num>
  <w:num w:numId="14">
    <w:abstractNumId w:val="26"/>
  </w:num>
  <w:num w:numId="15">
    <w:abstractNumId w:val="14"/>
  </w:num>
  <w:num w:numId="16">
    <w:abstractNumId w:val="6"/>
  </w:num>
  <w:num w:numId="17">
    <w:abstractNumId w:val="7"/>
  </w:num>
  <w:num w:numId="18">
    <w:abstractNumId w:val="8"/>
  </w:num>
  <w:num w:numId="19">
    <w:abstractNumId w:val="9"/>
  </w:num>
  <w:num w:numId="20">
    <w:abstractNumId w:val="11"/>
  </w:num>
  <w:num w:numId="21">
    <w:abstractNumId w:val="21"/>
  </w:num>
  <w:num w:numId="2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EC"/>
    <w:rsid w:val="000036D7"/>
    <w:rsid w:val="00012873"/>
    <w:rsid w:val="00025AAB"/>
    <w:rsid w:val="000261ED"/>
    <w:rsid w:val="00033958"/>
    <w:rsid w:val="00034168"/>
    <w:rsid w:val="0004007F"/>
    <w:rsid w:val="000405E5"/>
    <w:rsid w:val="00046CEE"/>
    <w:rsid w:val="00047E3E"/>
    <w:rsid w:val="00054802"/>
    <w:rsid w:val="00054FB6"/>
    <w:rsid w:val="00055D0A"/>
    <w:rsid w:val="00064860"/>
    <w:rsid w:val="00067A5A"/>
    <w:rsid w:val="00074CDE"/>
    <w:rsid w:val="00082A4A"/>
    <w:rsid w:val="00092C4F"/>
    <w:rsid w:val="000A4228"/>
    <w:rsid w:val="000A6780"/>
    <w:rsid w:val="000B1666"/>
    <w:rsid w:val="000B2E40"/>
    <w:rsid w:val="000B375C"/>
    <w:rsid w:val="000B4FEC"/>
    <w:rsid w:val="000C2F0C"/>
    <w:rsid w:val="000C7074"/>
    <w:rsid w:val="000C7186"/>
    <w:rsid w:val="000D0A2B"/>
    <w:rsid w:val="000D1018"/>
    <w:rsid w:val="000D1C93"/>
    <w:rsid w:val="000D556B"/>
    <w:rsid w:val="000E26DF"/>
    <w:rsid w:val="0010369B"/>
    <w:rsid w:val="001039C4"/>
    <w:rsid w:val="00110C99"/>
    <w:rsid w:val="00110D83"/>
    <w:rsid w:val="001177A1"/>
    <w:rsid w:val="00120DC6"/>
    <w:rsid w:val="00125EDB"/>
    <w:rsid w:val="00126F9A"/>
    <w:rsid w:val="00130481"/>
    <w:rsid w:val="00132EB4"/>
    <w:rsid w:val="001375AA"/>
    <w:rsid w:val="0014264C"/>
    <w:rsid w:val="00143214"/>
    <w:rsid w:val="00147528"/>
    <w:rsid w:val="00147C2F"/>
    <w:rsid w:val="0015057D"/>
    <w:rsid w:val="001535EB"/>
    <w:rsid w:val="00153A93"/>
    <w:rsid w:val="00154643"/>
    <w:rsid w:val="001611FD"/>
    <w:rsid w:val="001635E7"/>
    <w:rsid w:val="0017267D"/>
    <w:rsid w:val="001741FE"/>
    <w:rsid w:val="00175386"/>
    <w:rsid w:val="00177A98"/>
    <w:rsid w:val="0018000D"/>
    <w:rsid w:val="00181421"/>
    <w:rsid w:val="001A1924"/>
    <w:rsid w:val="001A4B19"/>
    <w:rsid w:val="001A4F28"/>
    <w:rsid w:val="001A5F45"/>
    <w:rsid w:val="001B37AE"/>
    <w:rsid w:val="001B5148"/>
    <w:rsid w:val="001B6B16"/>
    <w:rsid w:val="001B7E90"/>
    <w:rsid w:val="001C5E77"/>
    <w:rsid w:val="001D0634"/>
    <w:rsid w:val="001D180E"/>
    <w:rsid w:val="001D48A4"/>
    <w:rsid w:val="001D4C15"/>
    <w:rsid w:val="001D6A26"/>
    <w:rsid w:val="001E3B81"/>
    <w:rsid w:val="001E43B2"/>
    <w:rsid w:val="001E6122"/>
    <w:rsid w:val="001E638F"/>
    <w:rsid w:val="001E7272"/>
    <w:rsid w:val="001F246F"/>
    <w:rsid w:val="001F36F6"/>
    <w:rsid w:val="001F67C3"/>
    <w:rsid w:val="0020011B"/>
    <w:rsid w:val="002002B0"/>
    <w:rsid w:val="002067FD"/>
    <w:rsid w:val="00226DA7"/>
    <w:rsid w:val="00231673"/>
    <w:rsid w:val="0023673A"/>
    <w:rsid w:val="00240717"/>
    <w:rsid w:val="00240921"/>
    <w:rsid w:val="0024391F"/>
    <w:rsid w:val="002469F9"/>
    <w:rsid w:val="00251F26"/>
    <w:rsid w:val="002554FA"/>
    <w:rsid w:val="00264CDD"/>
    <w:rsid w:val="00274225"/>
    <w:rsid w:val="00275F47"/>
    <w:rsid w:val="002842E6"/>
    <w:rsid w:val="002A5572"/>
    <w:rsid w:val="002B68B5"/>
    <w:rsid w:val="002B6BEB"/>
    <w:rsid w:val="002C1D5A"/>
    <w:rsid w:val="002C30AB"/>
    <w:rsid w:val="002D2D76"/>
    <w:rsid w:val="002D379B"/>
    <w:rsid w:val="002D3F75"/>
    <w:rsid w:val="002D673A"/>
    <w:rsid w:val="002E3C61"/>
    <w:rsid w:val="002F3665"/>
    <w:rsid w:val="002F490E"/>
    <w:rsid w:val="002F54A1"/>
    <w:rsid w:val="002F78C7"/>
    <w:rsid w:val="003005F6"/>
    <w:rsid w:val="003060A7"/>
    <w:rsid w:val="00306D1F"/>
    <w:rsid w:val="00307D2B"/>
    <w:rsid w:val="00310B84"/>
    <w:rsid w:val="00317523"/>
    <w:rsid w:val="00323B56"/>
    <w:rsid w:val="003271E3"/>
    <w:rsid w:val="0033289F"/>
    <w:rsid w:val="00343C2F"/>
    <w:rsid w:val="00350736"/>
    <w:rsid w:val="00362BE7"/>
    <w:rsid w:val="00363175"/>
    <w:rsid w:val="00363905"/>
    <w:rsid w:val="00367379"/>
    <w:rsid w:val="003677C9"/>
    <w:rsid w:val="00373C4C"/>
    <w:rsid w:val="00374394"/>
    <w:rsid w:val="00382B48"/>
    <w:rsid w:val="003847EE"/>
    <w:rsid w:val="00391A53"/>
    <w:rsid w:val="00394A20"/>
    <w:rsid w:val="003968EC"/>
    <w:rsid w:val="003A2730"/>
    <w:rsid w:val="003B19F4"/>
    <w:rsid w:val="003B5184"/>
    <w:rsid w:val="003B7FD1"/>
    <w:rsid w:val="003D0CCC"/>
    <w:rsid w:val="003D48EA"/>
    <w:rsid w:val="003E01D7"/>
    <w:rsid w:val="003E43E1"/>
    <w:rsid w:val="003E5B28"/>
    <w:rsid w:val="003F49D1"/>
    <w:rsid w:val="0040141C"/>
    <w:rsid w:val="00412DED"/>
    <w:rsid w:val="004134AE"/>
    <w:rsid w:val="00422B60"/>
    <w:rsid w:val="004264CB"/>
    <w:rsid w:val="00430EF2"/>
    <w:rsid w:val="004318C3"/>
    <w:rsid w:val="00432B2E"/>
    <w:rsid w:val="004420A1"/>
    <w:rsid w:val="00442750"/>
    <w:rsid w:val="00443A28"/>
    <w:rsid w:val="004528D6"/>
    <w:rsid w:val="00452C6B"/>
    <w:rsid w:val="00463DF3"/>
    <w:rsid w:val="00465B57"/>
    <w:rsid w:val="0046626F"/>
    <w:rsid w:val="0046789D"/>
    <w:rsid w:val="00472986"/>
    <w:rsid w:val="0047611C"/>
    <w:rsid w:val="00484936"/>
    <w:rsid w:val="00494785"/>
    <w:rsid w:val="004A2C83"/>
    <w:rsid w:val="004C092C"/>
    <w:rsid w:val="004C199E"/>
    <w:rsid w:val="004C7817"/>
    <w:rsid w:val="004C7CF2"/>
    <w:rsid w:val="004F3D95"/>
    <w:rsid w:val="00511264"/>
    <w:rsid w:val="00513A45"/>
    <w:rsid w:val="00520234"/>
    <w:rsid w:val="005222BA"/>
    <w:rsid w:val="0053261A"/>
    <w:rsid w:val="00534302"/>
    <w:rsid w:val="00535E1C"/>
    <w:rsid w:val="0053690F"/>
    <w:rsid w:val="00537350"/>
    <w:rsid w:val="00537D73"/>
    <w:rsid w:val="00540E27"/>
    <w:rsid w:val="00541D3D"/>
    <w:rsid w:val="0054259C"/>
    <w:rsid w:val="00543B07"/>
    <w:rsid w:val="00544DA8"/>
    <w:rsid w:val="00544E76"/>
    <w:rsid w:val="00547709"/>
    <w:rsid w:val="00563C07"/>
    <w:rsid w:val="00564547"/>
    <w:rsid w:val="00564FA9"/>
    <w:rsid w:val="00570D5E"/>
    <w:rsid w:val="00572914"/>
    <w:rsid w:val="00572F92"/>
    <w:rsid w:val="00586ABA"/>
    <w:rsid w:val="00586D6C"/>
    <w:rsid w:val="0059584F"/>
    <w:rsid w:val="005A465D"/>
    <w:rsid w:val="005A4765"/>
    <w:rsid w:val="005A56A3"/>
    <w:rsid w:val="005A5E4F"/>
    <w:rsid w:val="005A6ECF"/>
    <w:rsid w:val="005B12E0"/>
    <w:rsid w:val="005B296C"/>
    <w:rsid w:val="005B5DE4"/>
    <w:rsid w:val="005B6D34"/>
    <w:rsid w:val="005C1B34"/>
    <w:rsid w:val="005C26C5"/>
    <w:rsid w:val="005C2E88"/>
    <w:rsid w:val="005C6C11"/>
    <w:rsid w:val="005C6F2A"/>
    <w:rsid w:val="005C7627"/>
    <w:rsid w:val="005D0DB1"/>
    <w:rsid w:val="005D52F1"/>
    <w:rsid w:val="005D593D"/>
    <w:rsid w:val="005E1CC6"/>
    <w:rsid w:val="005E55F8"/>
    <w:rsid w:val="005F6548"/>
    <w:rsid w:val="005F6AEB"/>
    <w:rsid w:val="005F6F10"/>
    <w:rsid w:val="00602268"/>
    <w:rsid w:val="006031D0"/>
    <w:rsid w:val="00603D99"/>
    <w:rsid w:val="0062163A"/>
    <w:rsid w:val="006225F2"/>
    <w:rsid w:val="006322AF"/>
    <w:rsid w:val="00635C30"/>
    <w:rsid w:val="0064000C"/>
    <w:rsid w:val="00640824"/>
    <w:rsid w:val="0064318A"/>
    <w:rsid w:val="00643ED3"/>
    <w:rsid w:val="006449B8"/>
    <w:rsid w:val="006473BC"/>
    <w:rsid w:val="0065299C"/>
    <w:rsid w:val="006534C7"/>
    <w:rsid w:val="0065627A"/>
    <w:rsid w:val="00657BF5"/>
    <w:rsid w:val="00661F97"/>
    <w:rsid w:val="00666A49"/>
    <w:rsid w:val="00666E3C"/>
    <w:rsid w:val="00673566"/>
    <w:rsid w:val="006842B3"/>
    <w:rsid w:val="006848A1"/>
    <w:rsid w:val="00684DF0"/>
    <w:rsid w:val="0069519E"/>
    <w:rsid w:val="006A3099"/>
    <w:rsid w:val="006A5221"/>
    <w:rsid w:val="006B76C9"/>
    <w:rsid w:val="006D3F13"/>
    <w:rsid w:val="006D78B9"/>
    <w:rsid w:val="006E3980"/>
    <w:rsid w:val="006F12E6"/>
    <w:rsid w:val="006F2398"/>
    <w:rsid w:val="006F2540"/>
    <w:rsid w:val="006F388C"/>
    <w:rsid w:val="006F6FCB"/>
    <w:rsid w:val="00702751"/>
    <w:rsid w:val="00702831"/>
    <w:rsid w:val="00702DB2"/>
    <w:rsid w:val="00711CA5"/>
    <w:rsid w:val="00711E96"/>
    <w:rsid w:val="00717AA8"/>
    <w:rsid w:val="00733684"/>
    <w:rsid w:val="00735073"/>
    <w:rsid w:val="00735118"/>
    <w:rsid w:val="00735ACE"/>
    <w:rsid w:val="0075197B"/>
    <w:rsid w:val="00751E26"/>
    <w:rsid w:val="00755E96"/>
    <w:rsid w:val="00756B6F"/>
    <w:rsid w:val="00760694"/>
    <w:rsid w:val="007660C4"/>
    <w:rsid w:val="00767302"/>
    <w:rsid w:val="00780BAC"/>
    <w:rsid w:val="0078277F"/>
    <w:rsid w:val="00782A67"/>
    <w:rsid w:val="0079308E"/>
    <w:rsid w:val="00796FE5"/>
    <w:rsid w:val="007B0CED"/>
    <w:rsid w:val="007B17F5"/>
    <w:rsid w:val="007B20D1"/>
    <w:rsid w:val="007D0C70"/>
    <w:rsid w:val="007D2356"/>
    <w:rsid w:val="007D5E5B"/>
    <w:rsid w:val="007D6D2F"/>
    <w:rsid w:val="007E08DB"/>
    <w:rsid w:val="007E0F98"/>
    <w:rsid w:val="007E3583"/>
    <w:rsid w:val="007E36C7"/>
    <w:rsid w:val="007F4226"/>
    <w:rsid w:val="007F506B"/>
    <w:rsid w:val="007F7F0D"/>
    <w:rsid w:val="0080716A"/>
    <w:rsid w:val="0081014C"/>
    <w:rsid w:val="0082191E"/>
    <w:rsid w:val="00821DF5"/>
    <w:rsid w:val="008254BA"/>
    <w:rsid w:val="00825CE9"/>
    <w:rsid w:val="00830185"/>
    <w:rsid w:val="008330E5"/>
    <w:rsid w:val="00835673"/>
    <w:rsid w:val="00841CBD"/>
    <w:rsid w:val="00842A38"/>
    <w:rsid w:val="00846473"/>
    <w:rsid w:val="008504C2"/>
    <w:rsid w:val="008509CD"/>
    <w:rsid w:val="00851774"/>
    <w:rsid w:val="0085700A"/>
    <w:rsid w:val="008577A0"/>
    <w:rsid w:val="00857936"/>
    <w:rsid w:val="008642C3"/>
    <w:rsid w:val="008652EC"/>
    <w:rsid w:val="00874FC2"/>
    <w:rsid w:val="008769CF"/>
    <w:rsid w:val="00877833"/>
    <w:rsid w:val="008824D2"/>
    <w:rsid w:val="008912D5"/>
    <w:rsid w:val="00896496"/>
    <w:rsid w:val="00897EDB"/>
    <w:rsid w:val="008A1D72"/>
    <w:rsid w:val="008A1DFE"/>
    <w:rsid w:val="008B4E9F"/>
    <w:rsid w:val="008B71E4"/>
    <w:rsid w:val="008C28F8"/>
    <w:rsid w:val="008D0D03"/>
    <w:rsid w:val="008D3E8D"/>
    <w:rsid w:val="008D567B"/>
    <w:rsid w:val="008E0530"/>
    <w:rsid w:val="008E1C56"/>
    <w:rsid w:val="008E2938"/>
    <w:rsid w:val="008E6D69"/>
    <w:rsid w:val="008E7C03"/>
    <w:rsid w:val="008F651D"/>
    <w:rsid w:val="008F69C1"/>
    <w:rsid w:val="008F7214"/>
    <w:rsid w:val="008F7C13"/>
    <w:rsid w:val="009052C1"/>
    <w:rsid w:val="0090551E"/>
    <w:rsid w:val="009251A6"/>
    <w:rsid w:val="009253DB"/>
    <w:rsid w:val="009266E6"/>
    <w:rsid w:val="00932A28"/>
    <w:rsid w:val="00933F7D"/>
    <w:rsid w:val="0093461A"/>
    <w:rsid w:val="009355E2"/>
    <w:rsid w:val="009502A4"/>
    <w:rsid w:val="0096366D"/>
    <w:rsid w:val="00966E1C"/>
    <w:rsid w:val="009746D0"/>
    <w:rsid w:val="00976BA8"/>
    <w:rsid w:val="00977C8A"/>
    <w:rsid w:val="00980173"/>
    <w:rsid w:val="00980190"/>
    <w:rsid w:val="00981362"/>
    <w:rsid w:val="00981B53"/>
    <w:rsid w:val="00981F5D"/>
    <w:rsid w:val="00987CA5"/>
    <w:rsid w:val="00991659"/>
    <w:rsid w:val="00993A67"/>
    <w:rsid w:val="00995854"/>
    <w:rsid w:val="009A111A"/>
    <w:rsid w:val="009A1443"/>
    <w:rsid w:val="009A474D"/>
    <w:rsid w:val="009B0E5B"/>
    <w:rsid w:val="009B343F"/>
    <w:rsid w:val="009C17A0"/>
    <w:rsid w:val="009C37E6"/>
    <w:rsid w:val="009C70D6"/>
    <w:rsid w:val="009C7CD0"/>
    <w:rsid w:val="009D406C"/>
    <w:rsid w:val="009D692E"/>
    <w:rsid w:val="009F730A"/>
    <w:rsid w:val="00A01578"/>
    <w:rsid w:val="00A03097"/>
    <w:rsid w:val="00A065F7"/>
    <w:rsid w:val="00A14732"/>
    <w:rsid w:val="00A21F10"/>
    <w:rsid w:val="00A24B2A"/>
    <w:rsid w:val="00A25403"/>
    <w:rsid w:val="00A25570"/>
    <w:rsid w:val="00A31402"/>
    <w:rsid w:val="00A31816"/>
    <w:rsid w:val="00A32E26"/>
    <w:rsid w:val="00A359CC"/>
    <w:rsid w:val="00A37B78"/>
    <w:rsid w:val="00A4045F"/>
    <w:rsid w:val="00A41506"/>
    <w:rsid w:val="00A50699"/>
    <w:rsid w:val="00A51B86"/>
    <w:rsid w:val="00A52964"/>
    <w:rsid w:val="00A571D5"/>
    <w:rsid w:val="00A607D2"/>
    <w:rsid w:val="00A64613"/>
    <w:rsid w:val="00A65EAE"/>
    <w:rsid w:val="00A67B26"/>
    <w:rsid w:val="00A74613"/>
    <w:rsid w:val="00A76E97"/>
    <w:rsid w:val="00A84572"/>
    <w:rsid w:val="00A84788"/>
    <w:rsid w:val="00A85D88"/>
    <w:rsid w:val="00A924FD"/>
    <w:rsid w:val="00A95169"/>
    <w:rsid w:val="00A97C3D"/>
    <w:rsid w:val="00AA0673"/>
    <w:rsid w:val="00AA6557"/>
    <w:rsid w:val="00AB09D1"/>
    <w:rsid w:val="00AB1AD1"/>
    <w:rsid w:val="00AB1BBE"/>
    <w:rsid w:val="00AB3D13"/>
    <w:rsid w:val="00AB55E9"/>
    <w:rsid w:val="00AE32A4"/>
    <w:rsid w:val="00AE37D6"/>
    <w:rsid w:val="00AE54D5"/>
    <w:rsid w:val="00AF2576"/>
    <w:rsid w:val="00AF4BC6"/>
    <w:rsid w:val="00AF76C9"/>
    <w:rsid w:val="00B00063"/>
    <w:rsid w:val="00B02241"/>
    <w:rsid w:val="00B12A25"/>
    <w:rsid w:val="00B27805"/>
    <w:rsid w:val="00B314FD"/>
    <w:rsid w:val="00B3474A"/>
    <w:rsid w:val="00B86213"/>
    <w:rsid w:val="00B866C6"/>
    <w:rsid w:val="00B945FC"/>
    <w:rsid w:val="00B95A99"/>
    <w:rsid w:val="00B967D6"/>
    <w:rsid w:val="00BA5BA2"/>
    <w:rsid w:val="00BA5F1E"/>
    <w:rsid w:val="00BB4D37"/>
    <w:rsid w:val="00BB4DA9"/>
    <w:rsid w:val="00BB5BE1"/>
    <w:rsid w:val="00BC030C"/>
    <w:rsid w:val="00BC34A2"/>
    <w:rsid w:val="00BC3B08"/>
    <w:rsid w:val="00BD4CCE"/>
    <w:rsid w:val="00BD54FD"/>
    <w:rsid w:val="00BD5724"/>
    <w:rsid w:val="00BE0D33"/>
    <w:rsid w:val="00BE2634"/>
    <w:rsid w:val="00BE57DB"/>
    <w:rsid w:val="00BF4F2E"/>
    <w:rsid w:val="00BF7A42"/>
    <w:rsid w:val="00C02348"/>
    <w:rsid w:val="00C10FAF"/>
    <w:rsid w:val="00C137A4"/>
    <w:rsid w:val="00C167CF"/>
    <w:rsid w:val="00C168B1"/>
    <w:rsid w:val="00C20747"/>
    <w:rsid w:val="00C22B59"/>
    <w:rsid w:val="00C239E3"/>
    <w:rsid w:val="00C27BF2"/>
    <w:rsid w:val="00C3500D"/>
    <w:rsid w:val="00C364B3"/>
    <w:rsid w:val="00C41B88"/>
    <w:rsid w:val="00C4396C"/>
    <w:rsid w:val="00C47B25"/>
    <w:rsid w:val="00C5623C"/>
    <w:rsid w:val="00C6085D"/>
    <w:rsid w:val="00C623A3"/>
    <w:rsid w:val="00C640AF"/>
    <w:rsid w:val="00C67390"/>
    <w:rsid w:val="00C74856"/>
    <w:rsid w:val="00C827D5"/>
    <w:rsid w:val="00C83D9D"/>
    <w:rsid w:val="00CA036B"/>
    <w:rsid w:val="00CA17A1"/>
    <w:rsid w:val="00CA3826"/>
    <w:rsid w:val="00CB364C"/>
    <w:rsid w:val="00CD06CE"/>
    <w:rsid w:val="00CD2CC8"/>
    <w:rsid w:val="00CD3248"/>
    <w:rsid w:val="00CD37DE"/>
    <w:rsid w:val="00CD37FA"/>
    <w:rsid w:val="00CD6D35"/>
    <w:rsid w:val="00CE0BA5"/>
    <w:rsid w:val="00CE3687"/>
    <w:rsid w:val="00CE7734"/>
    <w:rsid w:val="00D01C4C"/>
    <w:rsid w:val="00D01DD7"/>
    <w:rsid w:val="00D058F1"/>
    <w:rsid w:val="00D17077"/>
    <w:rsid w:val="00D205F9"/>
    <w:rsid w:val="00D20F60"/>
    <w:rsid w:val="00D25491"/>
    <w:rsid w:val="00D26824"/>
    <w:rsid w:val="00D50B16"/>
    <w:rsid w:val="00D50EDD"/>
    <w:rsid w:val="00D557A7"/>
    <w:rsid w:val="00D569DC"/>
    <w:rsid w:val="00D5783E"/>
    <w:rsid w:val="00D60345"/>
    <w:rsid w:val="00D64A59"/>
    <w:rsid w:val="00D663B9"/>
    <w:rsid w:val="00D73DF6"/>
    <w:rsid w:val="00D74A7A"/>
    <w:rsid w:val="00D74F30"/>
    <w:rsid w:val="00D758EF"/>
    <w:rsid w:val="00D7627A"/>
    <w:rsid w:val="00D80400"/>
    <w:rsid w:val="00D815A5"/>
    <w:rsid w:val="00D86E53"/>
    <w:rsid w:val="00D91A73"/>
    <w:rsid w:val="00D9579E"/>
    <w:rsid w:val="00D9797C"/>
    <w:rsid w:val="00D979FF"/>
    <w:rsid w:val="00DA103B"/>
    <w:rsid w:val="00DA3F08"/>
    <w:rsid w:val="00DA3FD5"/>
    <w:rsid w:val="00DB5587"/>
    <w:rsid w:val="00DB55F7"/>
    <w:rsid w:val="00DB6D2B"/>
    <w:rsid w:val="00DC03F3"/>
    <w:rsid w:val="00DC0970"/>
    <w:rsid w:val="00DC15F5"/>
    <w:rsid w:val="00DC21ED"/>
    <w:rsid w:val="00DC2F4E"/>
    <w:rsid w:val="00DC7D4B"/>
    <w:rsid w:val="00DD64AF"/>
    <w:rsid w:val="00DE25B1"/>
    <w:rsid w:val="00DE7254"/>
    <w:rsid w:val="00DF0946"/>
    <w:rsid w:val="00DF0B35"/>
    <w:rsid w:val="00DF3FA3"/>
    <w:rsid w:val="00E034F5"/>
    <w:rsid w:val="00E24DA6"/>
    <w:rsid w:val="00E41575"/>
    <w:rsid w:val="00E44DC9"/>
    <w:rsid w:val="00E506B3"/>
    <w:rsid w:val="00E50A67"/>
    <w:rsid w:val="00E5277D"/>
    <w:rsid w:val="00E553D0"/>
    <w:rsid w:val="00E569E8"/>
    <w:rsid w:val="00E67040"/>
    <w:rsid w:val="00E75444"/>
    <w:rsid w:val="00E7605C"/>
    <w:rsid w:val="00E760D4"/>
    <w:rsid w:val="00E766AB"/>
    <w:rsid w:val="00E77D46"/>
    <w:rsid w:val="00E82C02"/>
    <w:rsid w:val="00E83EAF"/>
    <w:rsid w:val="00E92683"/>
    <w:rsid w:val="00E92A51"/>
    <w:rsid w:val="00EA009F"/>
    <w:rsid w:val="00EA21D0"/>
    <w:rsid w:val="00EA50BF"/>
    <w:rsid w:val="00EA67D3"/>
    <w:rsid w:val="00EA6913"/>
    <w:rsid w:val="00EC4355"/>
    <w:rsid w:val="00EC4AEE"/>
    <w:rsid w:val="00ED0DE8"/>
    <w:rsid w:val="00ED0EB6"/>
    <w:rsid w:val="00ED6A6A"/>
    <w:rsid w:val="00EE1156"/>
    <w:rsid w:val="00EE51E2"/>
    <w:rsid w:val="00EE799D"/>
    <w:rsid w:val="00EF2209"/>
    <w:rsid w:val="00EF4CEE"/>
    <w:rsid w:val="00F01A35"/>
    <w:rsid w:val="00F01A94"/>
    <w:rsid w:val="00F10220"/>
    <w:rsid w:val="00F12E2A"/>
    <w:rsid w:val="00F148E7"/>
    <w:rsid w:val="00F166EA"/>
    <w:rsid w:val="00F24A58"/>
    <w:rsid w:val="00F26A56"/>
    <w:rsid w:val="00F349A7"/>
    <w:rsid w:val="00F35805"/>
    <w:rsid w:val="00F37368"/>
    <w:rsid w:val="00F37E1F"/>
    <w:rsid w:val="00F4055F"/>
    <w:rsid w:val="00F45487"/>
    <w:rsid w:val="00F47073"/>
    <w:rsid w:val="00F56ACC"/>
    <w:rsid w:val="00F60BBF"/>
    <w:rsid w:val="00F666BB"/>
    <w:rsid w:val="00F711D9"/>
    <w:rsid w:val="00F73628"/>
    <w:rsid w:val="00F94985"/>
    <w:rsid w:val="00F94D6B"/>
    <w:rsid w:val="00FB270D"/>
    <w:rsid w:val="00FB2864"/>
    <w:rsid w:val="00FC60F3"/>
    <w:rsid w:val="00FC6FDA"/>
    <w:rsid w:val="00FD2CAA"/>
    <w:rsid w:val="00FD59CD"/>
    <w:rsid w:val="00FE150F"/>
    <w:rsid w:val="00FE60ED"/>
    <w:rsid w:val="00FF5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4A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EC"/>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paragraph" w:styleId="2">
    <w:name w:val="heading 2"/>
    <w:basedOn w:val="a"/>
    <w:next w:val="a"/>
    <w:link w:val="20"/>
    <w:unhideWhenUsed/>
    <w:qFormat/>
    <w:locked/>
    <w:rsid w:val="00657B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ітки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34"/>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link w:val="a8"/>
    <w:uiPriority w:val="1"/>
    <w:qFormat/>
    <w:rsid w:val="003968EC"/>
    <w:rPr>
      <w:rFonts w:ascii="Cambria" w:eastAsia="MS Mincho" w:hAnsi="Cambria"/>
      <w:sz w:val="24"/>
      <w:szCs w:val="24"/>
      <w:lang w:eastAsia="ru-RU"/>
    </w:rPr>
  </w:style>
  <w:style w:type="character" w:customStyle="1" w:styleId="rvts9">
    <w:name w:val="rvts9"/>
    <w:uiPriority w:val="99"/>
    <w:rsid w:val="003968EC"/>
    <w:rPr>
      <w:rFonts w:cs="Times New Roman"/>
    </w:rPr>
  </w:style>
  <w:style w:type="paragraph" w:customStyle="1" w:styleId="a9">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a">
    <w:name w:val="текст"/>
    <w:uiPriority w:val="99"/>
    <w:rsid w:val="003968EC"/>
    <w:pPr>
      <w:autoSpaceDE w:val="0"/>
      <w:autoSpaceDN w:val="0"/>
      <w:adjustRightInd w:val="0"/>
      <w:ind w:firstLine="283"/>
      <w:jc w:val="both"/>
    </w:pPr>
    <w:rPr>
      <w:rFonts w:ascii="SchoolBook" w:eastAsia="Times New Roman" w:hAnsi="SchoolBook"/>
      <w:color w:val="000000"/>
      <w:lang w:val="ru-RU" w:eastAsia="ru-RU"/>
    </w:rPr>
  </w:style>
  <w:style w:type="paragraph" w:customStyle="1" w:styleId="ab">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c">
    <w:name w:val="Hyperlink"/>
    <w:uiPriority w:val="99"/>
    <w:rsid w:val="003968EC"/>
    <w:rPr>
      <w:rFonts w:cs="Times New Roman"/>
      <w:color w:val="0000FF"/>
      <w:u w:val="single"/>
    </w:rPr>
  </w:style>
  <w:style w:type="character" w:customStyle="1" w:styleId="rvts23">
    <w:name w:val="rvts23"/>
    <w:uiPriority w:val="99"/>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d">
    <w:name w:val="endnote text"/>
    <w:basedOn w:val="a"/>
    <w:link w:val="ae"/>
    <w:uiPriority w:val="99"/>
    <w:semiHidden/>
    <w:rsid w:val="003968EC"/>
    <w:pPr>
      <w:suppressAutoHyphens w:val="0"/>
    </w:pPr>
    <w:rPr>
      <w:rFonts w:ascii="Calibri" w:eastAsia="Calibri" w:hAnsi="Calibri"/>
      <w:sz w:val="20"/>
      <w:szCs w:val="20"/>
      <w:lang w:val="ru-RU" w:eastAsia="ru-RU"/>
    </w:rPr>
  </w:style>
  <w:style w:type="character" w:customStyle="1" w:styleId="ae">
    <w:name w:val="Текст кінцевої виноски Знак"/>
    <w:link w:val="ad"/>
    <w:uiPriority w:val="99"/>
    <w:semiHidden/>
    <w:locked/>
    <w:rsid w:val="00DA3F08"/>
    <w:rPr>
      <w:rFonts w:ascii="Times New Roman" w:hAnsi="Times New Roman" w:cs="Times New Roman"/>
      <w:sz w:val="20"/>
      <w:szCs w:val="20"/>
      <w:lang w:val="uk-UA" w:eastAsia="ar-SA" w:bidi="ar-SA"/>
    </w:rPr>
  </w:style>
  <w:style w:type="paragraph" w:styleId="af">
    <w:name w:val="footnote text"/>
    <w:basedOn w:val="a"/>
    <w:link w:val="af0"/>
    <w:uiPriority w:val="99"/>
    <w:rsid w:val="003968EC"/>
    <w:pPr>
      <w:suppressAutoHyphens w:val="0"/>
    </w:pPr>
    <w:rPr>
      <w:rFonts w:ascii="Calibri" w:eastAsia="Calibri" w:hAnsi="Calibri" w:cs="Calibri"/>
      <w:sz w:val="20"/>
      <w:szCs w:val="20"/>
      <w:lang w:val="ru-RU" w:eastAsia="en-US"/>
    </w:rPr>
  </w:style>
  <w:style w:type="character" w:customStyle="1" w:styleId="af0">
    <w:name w:val="Текст виноски Знак"/>
    <w:link w:val="af"/>
    <w:uiPriority w:val="99"/>
    <w:locked/>
    <w:rsid w:val="003968EC"/>
    <w:rPr>
      <w:rFonts w:ascii="Calibri" w:hAnsi="Calibri" w:cs="Calibri"/>
      <w:sz w:val="20"/>
      <w:szCs w:val="20"/>
      <w:lang w:val="ru-RU"/>
    </w:rPr>
  </w:style>
  <w:style w:type="character" w:styleId="af1">
    <w:name w:val="footnote reference"/>
    <w:uiPriority w:val="99"/>
    <w:semiHidden/>
    <w:rsid w:val="003968EC"/>
    <w:rPr>
      <w:rFonts w:cs="Times New Roman"/>
      <w:vertAlign w:val="superscript"/>
    </w:rPr>
  </w:style>
  <w:style w:type="paragraph" w:styleId="af2">
    <w:name w:val="Normal (Web)"/>
    <w:basedOn w:val="a"/>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3">
    <w:name w:val="header"/>
    <w:basedOn w:val="a"/>
    <w:link w:val="af4"/>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4">
    <w:name w:val="Верхній колонтитул Знак"/>
    <w:link w:val="af3"/>
    <w:uiPriority w:val="99"/>
    <w:locked/>
    <w:rsid w:val="003968EC"/>
    <w:rPr>
      <w:rFonts w:ascii="Calibri" w:hAnsi="Calibri" w:cs="Calibri"/>
      <w:lang w:val="ru-RU"/>
    </w:rPr>
  </w:style>
  <w:style w:type="paragraph" w:styleId="af5">
    <w:name w:val="footer"/>
    <w:basedOn w:val="a"/>
    <w:link w:val="af6"/>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6">
    <w:name w:val="Нижній колонтитул Знак"/>
    <w:link w:val="af5"/>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link w:val="HTML"/>
    <w:uiPriority w:val="99"/>
    <w:locked/>
    <w:rsid w:val="003968EC"/>
    <w:rPr>
      <w:rFonts w:ascii="Courier New" w:hAnsi="Courier New" w:cs="Courier New"/>
      <w:sz w:val="20"/>
      <w:szCs w:val="20"/>
      <w:lang w:val="ru-RU" w:eastAsia="ru-RU"/>
    </w:rPr>
  </w:style>
  <w:style w:type="paragraph" w:styleId="af7">
    <w:name w:val="Balloon Text"/>
    <w:basedOn w:val="a"/>
    <w:link w:val="af8"/>
    <w:uiPriority w:val="99"/>
    <w:semiHidden/>
    <w:rsid w:val="003968EC"/>
    <w:pPr>
      <w:suppressAutoHyphens w:val="0"/>
    </w:pPr>
    <w:rPr>
      <w:rFonts w:ascii="Tahoma" w:eastAsia="Calibri" w:hAnsi="Tahoma" w:cs="Tahoma"/>
      <w:sz w:val="16"/>
      <w:szCs w:val="16"/>
      <w:lang w:val="ru-RU" w:eastAsia="en-US"/>
    </w:rPr>
  </w:style>
  <w:style w:type="character" w:customStyle="1" w:styleId="af8">
    <w:name w:val="Текст у виносці Знак"/>
    <w:link w:val="af7"/>
    <w:uiPriority w:val="99"/>
    <w:semiHidden/>
    <w:locked/>
    <w:rsid w:val="003968EC"/>
    <w:rPr>
      <w:rFonts w:ascii="Tahoma" w:hAnsi="Tahoma" w:cs="Tahoma"/>
      <w:sz w:val="16"/>
      <w:szCs w:val="16"/>
      <w:lang w:val="ru-RU"/>
    </w:rPr>
  </w:style>
  <w:style w:type="character" w:styleId="af9">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a">
    <w:name w:val="annotation subject"/>
    <w:basedOn w:val="a3"/>
    <w:next w:val="a3"/>
    <w:link w:val="afb"/>
    <w:uiPriority w:val="99"/>
    <w:semiHidden/>
    <w:rsid w:val="003968EC"/>
    <w:pPr>
      <w:suppressAutoHyphens w:val="0"/>
      <w:spacing w:after="160"/>
    </w:pPr>
    <w:rPr>
      <w:rFonts w:ascii="Calibri" w:eastAsia="Calibri" w:hAnsi="Calibri" w:cs="Calibri"/>
      <w:b/>
      <w:bCs/>
      <w:lang w:val="ru-RU"/>
    </w:rPr>
  </w:style>
  <w:style w:type="character" w:customStyle="1" w:styleId="afb">
    <w:name w:val="Тема примітки Знак"/>
    <w:link w:val="afa"/>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c">
    <w:name w:val="Table Grid"/>
    <w:basedOn w:val="a1"/>
    <w:uiPriority w:val="99"/>
    <w:rsid w:val="00396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eastAsia="en-US"/>
    </w:rPr>
  </w:style>
  <w:style w:type="character" w:styleId="afd">
    <w:name w:val="Strong"/>
    <w:uiPriority w:val="22"/>
    <w:qFormat/>
    <w:locked/>
    <w:rsid w:val="005C6C11"/>
    <w:rPr>
      <w:b/>
      <w:bCs/>
    </w:rPr>
  </w:style>
  <w:style w:type="character" w:styleId="afe">
    <w:name w:val="Emphasis"/>
    <w:uiPriority w:val="20"/>
    <w:qFormat/>
    <w:locked/>
    <w:rsid w:val="005C6C11"/>
    <w:rPr>
      <w:i/>
      <w:iCs/>
    </w:rPr>
  </w:style>
  <w:style w:type="paragraph" w:customStyle="1" w:styleId="PreformattedText">
    <w:name w:val="Preformatted Text"/>
    <w:basedOn w:val="a"/>
    <w:uiPriority w:val="99"/>
    <w:rsid w:val="006225F2"/>
    <w:pPr>
      <w:widowControl w:val="0"/>
    </w:pPr>
    <w:rPr>
      <w:rFonts w:ascii="DejaVu Sans Mono" w:eastAsia="DejaVu Sans Mono" w:hAnsi="DejaVu Sans Mono" w:cs="DejaVu Sans Mono"/>
      <w:kern w:val="1"/>
      <w:sz w:val="20"/>
      <w:szCs w:val="20"/>
      <w:lang w:eastAsia="hi-IN" w:bidi="hi-IN"/>
    </w:rPr>
  </w:style>
  <w:style w:type="paragraph" w:styleId="aff">
    <w:name w:val="Body Text"/>
    <w:basedOn w:val="a"/>
    <w:link w:val="aff0"/>
    <w:rsid w:val="006225F2"/>
    <w:pPr>
      <w:spacing w:after="120" w:line="100" w:lineRule="atLeast"/>
    </w:pPr>
    <w:rPr>
      <w:kern w:val="1"/>
      <w:sz w:val="28"/>
    </w:rPr>
  </w:style>
  <w:style w:type="character" w:customStyle="1" w:styleId="aff0">
    <w:name w:val="Основний текст Знак"/>
    <w:basedOn w:val="a0"/>
    <w:link w:val="aff"/>
    <w:rsid w:val="006225F2"/>
    <w:rPr>
      <w:rFonts w:ascii="Times New Roman" w:eastAsia="Times New Roman" w:hAnsi="Times New Roman"/>
      <w:kern w:val="1"/>
      <w:sz w:val="28"/>
      <w:szCs w:val="24"/>
      <w:lang w:eastAsia="ar-SA"/>
    </w:rPr>
  </w:style>
  <w:style w:type="paragraph" w:customStyle="1" w:styleId="21">
    <w:name w:val="Без інтервалів2"/>
    <w:rsid w:val="006225F2"/>
    <w:pPr>
      <w:suppressAutoHyphens/>
      <w:spacing w:line="100" w:lineRule="atLeast"/>
    </w:pPr>
    <w:rPr>
      <w:rFonts w:eastAsia="DejaVu Sans" w:cs="font413"/>
      <w:kern w:val="1"/>
      <w:sz w:val="22"/>
      <w:szCs w:val="22"/>
      <w:lang w:eastAsia="ar-SA"/>
    </w:rPr>
  </w:style>
  <w:style w:type="character" w:customStyle="1" w:styleId="20">
    <w:name w:val="Заголовок 2 Знак"/>
    <w:basedOn w:val="a0"/>
    <w:link w:val="2"/>
    <w:rsid w:val="00657BF5"/>
    <w:rPr>
      <w:rFonts w:asciiTheme="majorHAnsi" w:eastAsiaTheme="majorEastAsia" w:hAnsiTheme="majorHAnsi" w:cstheme="majorBidi"/>
      <w:b/>
      <w:bCs/>
      <w:color w:val="4F81BD" w:themeColor="accent1"/>
      <w:sz w:val="26"/>
      <w:szCs w:val="26"/>
      <w:lang w:eastAsia="ar-SA"/>
    </w:rPr>
  </w:style>
  <w:style w:type="table" w:styleId="aff1">
    <w:name w:val="Light Shading"/>
    <w:basedOn w:val="a1"/>
    <w:uiPriority w:val="60"/>
    <w:rsid w:val="009746D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1"/>
    <w:uiPriority w:val="60"/>
    <w:rsid w:val="009746D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2">
    <w:name w:val="Light Shading Accent 2"/>
    <w:basedOn w:val="a1"/>
    <w:uiPriority w:val="60"/>
    <w:rsid w:val="009746D0"/>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9746D0"/>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5">
    <w:name w:val="Light Shading Accent 5"/>
    <w:basedOn w:val="a1"/>
    <w:uiPriority w:val="60"/>
    <w:rsid w:val="009746D0"/>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a8">
    <w:name w:val="Без інтервалів Знак"/>
    <w:link w:val="a7"/>
    <w:uiPriority w:val="1"/>
    <w:locked/>
    <w:rsid w:val="00E92683"/>
    <w:rPr>
      <w:rFonts w:ascii="Cambria" w:eastAsia="MS Mincho" w:hAnsi="Cambri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EC"/>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paragraph" w:styleId="2">
    <w:name w:val="heading 2"/>
    <w:basedOn w:val="a"/>
    <w:next w:val="a"/>
    <w:link w:val="20"/>
    <w:unhideWhenUsed/>
    <w:qFormat/>
    <w:locked/>
    <w:rsid w:val="00657B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ітки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34"/>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link w:val="a8"/>
    <w:uiPriority w:val="1"/>
    <w:qFormat/>
    <w:rsid w:val="003968EC"/>
    <w:rPr>
      <w:rFonts w:ascii="Cambria" w:eastAsia="MS Mincho" w:hAnsi="Cambria"/>
      <w:sz w:val="24"/>
      <w:szCs w:val="24"/>
      <w:lang w:eastAsia="ru-RU"/>
    </w:rPr>
  </w:style>
  <w:style w:type="character" w:customStyle="1" w:styleId="rvts9">
    <w:name w:val="rvts9"/>
    <w:uiPriority w:val="99"/>
    <w:rsid w:val="003968EC"/>
    <w:rPr>
      <w:rFonts w:cs="Times New Roman"/>
    </w:rPr>
  </w:style>
  <w:style w:type="paragraph" w:customStyle="1" w:styleId="a9">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a">
    <w:name w:val="текст"/>
    <w:uiPriority w:val="99"/>
    <w:rsid w:val="003968EC"/>
    <w:pPr>
      <w:autoSpaceDE w:val="0"/>
      <w:autoSpaceDN w:val="0"/>
      <w:adjustRightInd w:val="0"/>
      <w:ind w:firstLine="283"/>
      <w:jc w:val="both"/>
    </w:pPr>
    <w:rPr>
      <w:rFonts w:ascii="SchoolBook" w:eastAsia="Times New Roman" w:hAnsi="SchoolBook"/>
      <w:color w:val="000000"/>
      <w:lang w:val="ru-RU" w:eastAsia="ru-RU"/>
    </w:rPr>
  </w:style>
  <w:style w:type="paragraph" w:customStyle="1" w:styleId="ab">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c">
    <w:name w:val="Hyperlink"/>
    <w:uiPriority w:val="99"/>
    <w:rsid w:val="003968EC"/>
    <w:rPr>
      <w:rFonts w:cs="Times New Roman"/>
      <w:color w:val="0000FF"/>
      <w:u w:val="single"/>
    </w:rPr>
  </w:style>
  <w:style w:type="character" w:customStyle="1" w:styleId="rvts23">
    <w:name w:val="rvts23"/>
    <w:uiPriority w:val="99"/>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d">
    <w:name w:val="endnote text"/>
    <w:basedOn w:val="a"/>
    <w:link w:val="ae"/>
    <w:uiPriority w:val="99"/>
    <w:semiHidden/>
    <w:rsid w:val="003968EC"/>
    <w:pPr>
      <w:suppressAutoHyphens w:val="0"/>
    </w:pPr>
    <w:rPr>
      <w:rFonts w:ascii="Calibri" w:eastAsia="Calibri" w:hAnsi="Calibri"/>
      <w:sz w:val="20"/>
      <w:szCs w:val="20"/>
      <w:lang w:val="ru-RU" w:eastAsia="ru-RU"/>
    </w:rPr>
  </w:style>
  <w:style w:type="character" w:customStyle="1" w:styleId="ae">
    <w:name w:val="Текст кінцевої виноски Знак"/>
    <w:link w:val="ad"/>
    <w:uiPriority w:val="99"/>
    <w:semiHidden/>
    <w:locked/>
    <w:rsid w:val="00DA3F08"/>
    <w:rPr>
      <w:rFonts w:ascii="Times New Roman" w:hAnsi="Times New Roman" w:cs="Times New Roman"/>
      <w:sz w:val="20"/>
      <w:szCs w:val="20"/>
      <w:lang w:val="uk-UA" w:eastAsia="ar-SA" w:bidi="ar-SA"/>
    </w:rPr>
  </w:style>
  <w:style w:type="paragraph" w:styleId="af">
    <w:name w:val="footnote text"/>
    <w:basedOn w:val="a"/>
    <w:link w:val="af0"/>
    <w:uiPriority w:val="99"/>
    <w:rsid w:val="003968EC"/>
    <w:pPr>
      <w:suppressAutoHyphens w:val="0"/>
    </w:pPr>
    <w:rPr>
      <w:rFonts w:ascii="Calibri" w:eastAsia="Calibri" w:hAnsi="Calibri" w:cs="Calibri"/>
      <w:sz w:val="20"/>
      <w:szCs w:val="20"/>
      <w:lang w:val="ru-RU" w:eastAsia="en-US"/>
    </w:rPr>
  </w:style>
  <w:style w:type="character" w:customStyle="1" w:styleId="af0">
    <w:name w:val="Текст виноски Знак"/>
    <w:link w:val="af"/>
    <w:uiPriority w:val="99"/>
    <w:locked/>
    <w:rsid w:val="003968EC"/>
    <w:rPr>
      <w:rFonts w:ascii="Calibri" w:hAnsi="Calibri" w:cs="Calibri"/>
      <w:sz w:val="20"/>
      <w:szCs w:val="20"/>
      <w:lang w:val="ru-RU"/>
    </w:rPr>
  </w:style>
  <w:style w:type="character" w:styleId="af1">
    <w:name w:val="footnote reference"/>
    <w:uiPriority w:val="99"/>
    <w:semiHidden/>
    <w:rsid w:val="003968EC"/>
    <w:rPr>
      <w:rFonts w:cs="Times New Roman"/>
      <w:vertAlign w:val="superscript"/>
    </w:rPr>
  </w:style>
  <w:style w:type="paragraph" w:styleId="af2">
    <w:name w:val="Normal (Web)"/>
    <w:basedOn w:val="a"/>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3">
    <w:name w:val="header"/>
    <w:basedOn w:val="a"/>
    <w:link w:val="af4"/>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4">
    <w:name w:val="Верхній колонтитул Знак"/>
    <w:link w:val="af3"/>
    <w:uiPriority w:val="99"/>
    <w:locked/>
    <w:rsid w:val="003968EC"/>
    <w:rPr>
      <w:rFonts w:ascii="Calibri" w:hAnsi="Calibri" w:cs="Calibri"/>
      <w:lang w:val="ru-RU"/>
    </w:rPr>
  </w:style>
  <w:style w:type="paragraph" w:styleId="af5">
    <w:name w:val="footer"/>
    <w:basedOn w:val="a"/>
    <w:link w:val="af6"/>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6">
    <w:name w:val="Нижній колонтитул Знак"/>
    <w:link w:val="af5"/>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link w:val="HTML"/>
    <w:uiPriority w:val="99"/>
    <w:locked/>
    <w:rsid w:val="003968EC"/>
    <w:rPr>
      <w:rFonts w:ascii="Courier New" w:hAnsi="Courier New" w:cs="Courier New"/>
      <w:sz w:val="20"/>
      <w:szCs w:val="20"/>
      <w:lang w:val="ru-RU" w:eastAsia="ru-RU"/>
    </w:rPr>
  </w:style>
  <w:style w:type="paragraph" w:styleId="af7">
    <w:name w:val="Balloon Text"/>
    <w:basedOn w:val="a"/>
    <w:link w:val="af8"/>
    <w:uiPriority w:val="99"/>
    <w:semiHidden/>
    <w:rsid w:val="003968EC"/>
    <w:pPr>
      <w:suppressAutoHyphens w:val="0"/>
    </w:pPr>
    <w:rPr>
      <w:rFonts w:ascii="Tahoma" w:eastAsia="Calibri" w:hAnsi="Tahoma" w:cs="Tahoma"/>
      <w:sz w:val="16"/>
      <w:szCs w:val="16"/>
      <w:lang w:val="ru-RU" w:eastAsia="en-US"/>
    </w:rPr>
  </w:style>
  <w:style w:type="character" w:customStyle="1" w:styleId="af8">
    <w:name w:val="Текст у виносці Знак"/>
    <w:link w:val="af7"/>
    <w:uiPriority w:val="99"/>
    <w:semiHidden/>
    <w:locked/>
    <w:rsid w:val="003968EC"/>
    <w:rPr>
      <w:rFonts w:ascii="Tahoma" w:hAnsi="Tahoma" w:cs="Tahoma"/>
      <w:sz w:val="16"/>
      <w:szCs w:val="16"/>
      <w:lang w:val="ru-RU"/>
    </w:rPr>
  </w:style>
  <w:style w:type="character" w:styleId="af9">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a">
    <w:name w:val="annotation subject"/>
    <w:basedOn w:val="a3"/>
    <w:next w:val="a3"/>
    <w:link w:val="afb"/>
    <w:uiPriority w:val="99"/>
    <w:semiHidden/>
    <w:rsid w:val="003968EC"/>
    <w:pPr>
      <w:suppressAutoHyphens w:val="0"/>
      <w:spacing w:after="160"/>
    </w:pPr>
    <w:rPr>
      <w:rFonts w:ascii="Calibri" w:eastAsia="Calibri" w:hAnsi="Calibri" w:cs="Calibri"/>
      <w:b/>
      <w:bCs/>
      <w:lang w:val="ru-RU"/>
    </w:rPr>
  </w:style>
  <w:style w:type="character" w:customStyle="1" w:styleId="afb">
    <w:name w:val="Тема примітки Знак"/>
    <w:link w:val="afa"/>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c">
    <w:name w:val="Table Grid"/>
    <w:basedOn w:val="a1"/>
    <w:uiPriority w:val="99"/>
    <w:rsid w:val="00396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eastAsia="en-US"/>
    </w:rPr>
  </w:style>
  <w:style w:type="character" w:styleId="afd">
    <w:name w:val="Strong"/>
    <w:uiPriority w:val="22"/>
    <w:qFormat/>
    <w:locked/>
    <w:rsid w:val="005C6C11"/>
    <w:rPr>
      <w:b/>
      <w:bCs/>
    </w:rPr>
  </w:style>
  <w:style w:type="character" w:styleId="afe">
    <w:name w:val="Emphasis"/>
    <w:uiPriority w:val="20"/>
    <w:qFormat/>
    <w:locked/>
    <w:rsid w:val="005C6C11"/>
    <w:rPr>
      <w:i/>
      <w:iCs/>
    </w:rPr>
  </w:style>
  <w:style w:type="paragraph" w:customStyle="1" w:styleId="PreformattedText">
    <w:name w:val="Preformatted Text"/>
    <w:basedOn w:val="a"/>
    <w:uiPriority w:val="99"/>
    <w:rsid w:val="006225F2"/>
    <w:pPr>
      <w:widowControl w:val="0"/>
    </w:pPr>
    <w:rPr>
      <w:rFonts w:ascii="DejaVu Sans Mono" w:eastAsia="DejaVu Sans Mono" w:hAnsi="DejaVu Sans Mono" w:cs="DejaVu Sans Mono"/>
      <w:kern w:val="1"/>
      <w:sz w:val="20"/>
      <w:szCs w:val="20"/>
      <w:lang w:eastAsia="hi-IN" w:bidi="hi-IN"/>
    </w:rPr>
  </w:style>
  <w:style w:type="paragraph" w:styleId="aff">
    <w:name w:val="Body Text"/>
    <w:basedOn w:val="a"/>
    <w:link w:val="aff0"/>
    <w:rsid w:val="006225F2"/>
    <w:pPr>
      <w:spacing w:after="120" w:line="100" w:lineRule="atLeast"/>
    </w:pPr>
    <w:rPr>
      <w:kern w:val="1"/>
      <w:sz w:val="28"/>
    </w:rPr>
  </w:style>
  <w:style w:type="character" w:customStyle="1" w:styleId="aff0">
    <w:name w:val="Основний текст Знак"/>
    <w:basedOn w:val="a0"/>
    <w:link w:val="aff"/>
    <w:rsid w:val="006225F2"/>
    <w:rPr>
      <w:rFonts w:ascii="Times New Roman" w:eastAsia="Times New Roman" w:hAnsi="Times New Roman"/>
      <w:kern w:val="1"/>
      <w:sz w:val="28"/>
      <w:szCs w:val="24"/>
      <w:lang w:eastAsia="ar-SA"/>
    </w:rPr>
  </w:style>
  <w:style w:type="paragraph" w:customStyle="1" w:styleId="21">
    <w:name w:val="Без інтервалів2"/>
    <w:rsid w:val="006225F2"/>
    <w:pPr>
      <w:suppressAutoHyphens/>
      <w:spacing w:line="100" w:lineRule="atLeast"/>
    </w:pPr>
    <w:rPr>
      <w:rFonts w:eastAsia="DejaVu Sans" w:cs="font413"/>
      <w:kern w:val="1"/>
      <w:sz w:val="22"/>
      <w:szCs w:val="22"/>
      <w:lang w:eastAsia="ar-SA"/>
    </w:rPr>
  </w:style>
  <w:style w:type="character" w:customStyle="1" w:styleId="20">
    <w:name w:val="Заголовок 2 Знак"/>
    <w:basedOn w:val="a0"/>
    <w:link w:val="2"/>
    <w:rsid w:val="00657BF5"/>
    <w:rPr>
      <w:rFonts w:asciiTheme="majorHAnsi" w:eastAsiaTheme="majorEastAsia" w:hAnsiTheme="majorHAnsi" w:cstheme="majorBidi"/>
      <w:b/>
      <w:bCs/>
      <w:color w:val="4F81BD" w:themeColor="accent1"/>
      <w:sz w:val="26"/>
      <w:szCs w:val="26"/>
      <w:lang w:eastAsia="ar-SA"/>
    </w:rPr>
  </w:style>
  <w:style w:type="table" w:styleId="aff1">
    <w:name w:val="Light Shading"/>
    <w:basedOn w:val="a1"/>
    <w:uiPriority w:val="60"/>
    <w:rsid w:val="009746D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1"/>
    <w:uiPriority w:val="60"/>
    <w:rsid w:val="009746D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2">
    <w:name w:val="Light Shading Accent 2"/>
    <w:basedOn w:val="a1"/>
    <w:uiPriority w:val="60"/>
    <w:rsid w:val="009746D0"/>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9746D0"/>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5">
    <w:name w:val="Light Shading Accent 5"/>
    <w:basedOn w:val="a1"/>
    <w:uiPriority w:val="60"/>
    <w:rsid w:val="009746D0"/>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a8">
    <w:name w:val="Без інтервалів Знак"/>
    <w:link w:val="a7"/>
    <w:uiPriority w:val="1"/>
    <w:locked/>
    <w:rsid w:val="00E92683"/>
    <w:rPr>
      <w:rFonts w:ascii="Cambria" w:eastAsia="MS Mincho" w:hAnsi="Cambr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7752">
      <w:bodyDiv w:val="1"/>
      <w:marLeft w:val="0"/>
      <w:marRight w:val="0"/>
      <w:marTop w:val="0"/>
      <w:marBottom w:val="0"/>
      <w:divBdr>
        <w:top w:val="none" w:sz="0" w:space="0" w:color="auto"/>
        <w:left w:val="none" w:sz="0" w:space="0" w:color="auto"/>
        <w:bottom w:val="none" w:sz="0" w:space="0" w:color="auto"/>
        <w:right w:val="none" w:sz="0" w:space="0" w:color="auto"/>
      </w:divBdr>
    </w:div>
    <w:div w:id="1064716382">
      <w:marLeft w:val="0"/>
      <w:marRight w:val="0"/>
      <w:marTop w:val="0"/>
      <w:marBottom w:val="0"/>
      <w:divBdr>
        <w:top w:val="none" w:sz="0" w:space="0" w:color="auto"/>
        <w:left w:val="none" w:sz="0" w:space="0" w:color="auto"/>
        <w:bottom w:val="none" w:sz="0" w:space="0" w:color="auto"/>
        <w:right w:val="none" w:sz="0" w:space="0" w:color="auto"/>
      </w:divBdr>
    </w:div>
    <w:div w:id="1064716383">
      <w:marLeft w:val="0"/>
      <w:marRight w:val="0"/>
      <w:marTop w:val="0"/>
      <w:marBottom w:val="0"/>
      <w:divBdr>
        <w:top w:val="none" w:sz="0" w:space="0" w:color="auto"/>
        <w:left w:val="none" w:sz="0" w:space="0" w:color="auto"/>
        <w:bottom w:val="none" w:sz="0" w:space="0" w:color="auto"/>
        <w:right w:val="none" w:sz="0" w:space="0" w:color="auto"/>
      </w:divBdr>
    </w:div>
    <w:div w:id="1064716384">
      <w:marLeft w:val="0"/>
      <w:marRight w:val="0"/>
      <w:marTop w:val="0"/>
      <w:marBottom w:val="0"/>
      <w:divBdr>
        <w:top w:val="none" w:sz="0" w:space="0" w:color="auto"/>
        <w:left w:val="none" w:sz="0" w:space="0" w:color="auto"/>
        <w:bottom w:val="none" w:sz="0" w:space="0" w:color="auto"/>
        <w:right w:val="none" w:sz="0" w:space="0" w:color="auto"/>
      </w:divBdr>
    </w:div>
    <w:div w:id="1064716385">
      <w:marLeft w:val="0"/>
      <w:marRight w:val="0"/>
      <w:marTop w:val="0"/>
      <w:marBottom w:val="0"/>
      <w:divBdr>
        <w:top w:val="none" w:sz="0" w:space="0" w:color="auto"/>
        <w:left w:val="none" w:sz="0" w:space="0" w:color="auto"/>
        <w:bottom w:val="none" w:sz="0" w:space="0" w:color="auto"/>
        <w:right w:val="none" w:sz="0" w:space="0" w:color="auto"/>
      </w:divBdr>
    </w:div>
    <w:div w:id="1064716386">
      <w:marLeft w:val="0"/>
      <w:marRight w:val="0"/>
      <w:marTop w:val="0"/>
      <w:marBottom w:val="0"/>
      <w:divBdr>
        <w:top w:val="none" w:sz="0" w:space="0" w:color="auto"/>
        <w:left w:val="none" w:sz="0" w:space="0" w:color="auto"/>
        <w:bottom w:val="none" w:sz="0" w:space="0" w:color="auto"/>
        <w:right w:val="none" w:sz="0" w:space="0" w:color="auto"/>
      </w:divBdr>
    </w:div>
    <w:div w:id="1064716387">
      <w:marLeft w:val="0"/>
      <w:marRight w:val="0"/>
      <w:marTop w:val="0"/>
      <w:marBottom w:val="0"/>
      <w:divBdr>
        <w:top w:val="none" w:sz="0" w:space="0" w:color="auto"/>
        <w:left w:val="none" w:sz="0" w:space="0" w:color="auto"/>
        <w:bottom w:val="none" w:sz="0" w:space="0" w:color="auto"/>
        <w:right w:val="none" w:sz="0" w:space="0" w:color="auto"/>
      </w:divBdr>
    </w:div>
    <w:div w:id="1064716388">
      <w:marLeft w:val="0"/>
      <w:marRight w:val="0"/>
      <w:marTop w:val="0"/>
      <w:marBottom w:val="0"/>
      <w:divBdr>
        <w:top w:val="none" w:sz="0" w:space="0" w:color="auto"/>
        <w:left w:val="none" w:sz="0" w:space="0" w:color="auto"/>
        <w:bottom w:val="none" w:sz="0" w:space="0" w:color="auto"/>
        <w:right w:val="none" w:sz="0" w:space="0" w:color="auto"/>
      </w:divBdr>
    </w:div>
    <w:div w:id="1064716389">
      <w:marLeft w:val="0"/>
      <w:marRight w:val="0"/>
      <w:marTop w:val="0"/>
      <w:marBottom w:val="0"/>
      <w:divBdr>
        <w:top w:val="none" w:sz="0" w:space="0" w:color="auto"/>
        <w:left w:val="none" w:sz="0" w:space="0" w:color="auto"/>
        <w:bottom w:val="none" w:sz="0" w:space="0" w:color="auto"/>
        <w:right w:val="none" w:sz="0" w:space="0" w:color="auto"/>
      </w:divBdr>
    </w:div>
    <w:div w:id="10647163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B70D0-D24E-46EE-9607-4FA4A634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36</Pages>
  <Words>13674</Words>
  <Characters>77948</Characters>
  <Application>Microsoft Office Word</Application>
  <DocSecurity>0</DocSecurity>
  <Lines>649</Lines>
  <Paragraphs>182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МЕТОДИЧНІ РЕКОМЕНДАЦІЇ</vt:lpstr>
      <vt:lpstr>МЕТОДИЧНІ РЕКОМЕНДАЦІЇ</vt:lpstr>
    </vt:vector>
  </TitlesOfParts>
  <Company>SPecialiST RePack</Company>
  <LinksUpToDate>false</LinksUpToDate>
  <CharactersWithSpaces>91440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creator>Вера</dc:creator>
  <cp:lastModifiedBy>Пользователь Windows</cp:lastModifiedBy>
  <cp:revision>787</cp:revision>
  <cp:lastPrinted>2024-06-04T09:08:00Z</cp:lastPrinted>
  <dcterms:created xsi:type="dcterms:W3CDTF">2024-05-01T08:12:00Z</dcterms:created>
  <dcterms:modified xsi:type="dcterms:W3CDTF">2024-06-11T08:19:00Z</dcterms:modified>
</cp:coreProperties>
</file>